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A3EF6" w14:textId="42AA1E33" w:rsidR="00EC2C39" w:rsidRPr="000B147B" w:rsidRDefault="003F2E89" w:rsidP="001F4A86">
      <w:pPr>
        <w:jc w:val="center"/>
        <w:rPr>
          <w:rFonts w:ascii="Times New Roman" w:hAnsi="Times New Roman" w:cs="Times New Roman"/>
          <w:b/>
          <w:sz w:val="26"/>
          <w:szCs w:val="26"/>
        </w:rPr>
      </w:pPr>
      <w:r w:rsidRPr="000B147B">
        <w:rPr>
          <w:rFonts w:ascii="Times New Roman" w:hAnsi="Times New Roman" w:cs="Times New Roman"/>
          <w:b/>
          <w:sz w:val="26"/>
          <w:szCs w:val="26"/>
        </w:rPr>
        <w:t>QUY TRÌNH</w:t>
      </w:r>
    </w:p>
    <w:p w14:paraId="38FD3758" w14:textId="1366F1EF" w:rsidR="000F14EA" w:rsidRPr="000B147B" w:rsidRDefault="000F14EA" w:rsidP="000F14EA">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Chấp</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thuận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chuyển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giao</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công</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nghệ</w:t>
      </w:r>
      <w:proofErr w:type="spellEnd"/>
      <w:r w:rsidRPr="000B147B">
        <w:rPr>
          <w:rFonts w:ascii="Times New Roman" w:hAnsi="Times New Roman" w:cs="Times New Roman"/>
          <w:b/>
          <w:sz w:val="26"/>
          <w:szCs w:val="26"/>
        </w:rPr>
        <w:t xml:space="preserve"> </w:t>
      </w:r>
    </w:p>
    <w:p w14:paraId="392A92FE" w14:textId="77777777" w:rsidR="00AD6F27" w:rsidRPr="000B147B" w:rsidRDefault="00AD6F27" w:rsidP="00AD6F27">
      <w:pPr>
        <w:tabs>
          <w:tab w:val="left" w:pos="567"/>
          <w:tab w:val="left" w:pos="851"/>
        </w:tabs>
        <w:jc w:val="center"/>
        <w:rPr>
          <w:rFonts w:ascii="Times New Roman" w:eastAsia="Courier New" w:hAnsi="Times New Roman" w:cs="Times New Roman"/>
          <w:i/>
          <w:sz w:val="26"/>
          <w:szCs w:val="26"/>
          <w:lang w:val="vi-VN" w:eastAsia="vi-VN"/>
        </w:rPr>
      </w:pPr>
      <w:r w:rsidRPr="000B147B">
        <w:rPr>
          <w:rFonts w:ascii="Times New Roman" w:eastAsia="Courier New" w:hAnsi="Times New Roman" w:cs="Times New Roman"/>
          <w:i/>
          <w:sz w:val="26"/>
          <w:szCs w:val="26"/>
          <w:lang w:eastAsia="vi-VN"/>
        </w:rPr>
        <w:t>(</w:t>
      </w:r>
      <w:proofErr w:type="spellStart"/>
      <w:r w:rsidRPr="000B147B">
        <w:rPr>
          <w:rFonts w:ascii="Times New Roman" w:eastAsia="Courier New" w:hAnsi="Times New Roman" w:cs="Times New Roman"/>
          <w:i/>
          <w:sz w:val="26"/>
          <w:szCs w:val="26"/>
          <w:lang w:eastAsia="vi-VN"/>
        </w:rPr>
        <w:t>Kèm</w:t>
      </w:r>
      <w:proofErr w:type="spellEnd"/>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theo</w:t>
      </w:r>
      <w:proofErr w:type="spellEnd"/>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Quyết</w:t>
      </w:r>
      <w:proofErr w:type="spellEnd"/>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định</w:t>
      </w:r>
      <w:proofErr w:type="spellEnd"/>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số</w:t>
      </w:r>
      <w:proofErr w:type="spellEnd"/>
      <w:r w:rsidRPr="000B147B">
        <w:rPr>
          <w:rFonts w:ascii="Times New Roman" w:eastAsia="Courier New" w:hAnsi="Times New Roman" w:cs="Times New Roman"/>
          <w:i/>
          <w:sz w:val="26"/>
          <w:szCs w:val="26"/>
          <w:lang w:eastAsia="vi-VN"/>
        </w:rPr>
        <w:t xml:space="preserve">            /QĐ-UBND </w:t>
      </w:r>
      <w:proofErr w:type="spellStart"/>
      <w:r w:rsidRPr="000B147B">
        <w:rPr>
          <w:rFonts w:ascii="Times New Roman" w:eastAsia="Courier New" w:hAnsi="Times New Roman" w:cs="Times New Roman"/>
          <w:i/>
          <w:sz w:val="26"/>
          <w:szCs w:val="26"/>
          <w:lang w:eastAsia="vi-VN"/>
        </w:rPr>
        <w:t>ngày</w:t>
      </w:r>
      <w:proofErr w:type="spellEnd"/>
      <w:r w:rsidRPr="000B147B">
        <w:rPr>
          <w:rFonts w:ascii="Times New Roman" w:eastAsia="Courier New" w:hAnsi="Times New Roman" w:cs="Times New Roman"/>
          <w:i/>
          <w:sz w:val="26"/>
          <w:szCs w:val="26"/>
          <w:lang w:eastAsia="vi-VN"/>
        </w:rPr>
        <w:t xml:space="preserve">   </w:t>
      </w:r>
      <w:r w:rsidRPr="000B147B">
        <w:rPr>
          <w:rFonts w:ascii="Times New Roman" w:eastAsia="Courier New" w:hAnsi="Times New Roman" w:cs="Times New Roman"/>
          <w:i/>
          <w:sz w:val="26"/>
          <w:szCs w:val="26"/>
          <w:lang w:val="vi-VN" w:eastAsia="vi-VN"/>
        </w:rPr>
        <w:t xml:space="preserve">  </w:t>
      </w:r>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tháng</w:t>
      </w:r>
      <w:proofErr w:type="spellEnd"/>
      <w:r w:rsidRPr="000B147B">
        <w:rPr>
          <w:rFonts w:ascii="Times New Roman" w:eastAsia="Courier New" w:hAnsi="Times New Roman" w:cs="Times New Roman"/>
          <w:i/>
          <w:sz w:val="26"/>
          <w:szCs w:val="26"/>
          <w:lang w:eastAsia="vi-VN"/>
        </w:rPr>
        <w:t xml:space="preserve"> </w:t>
      </w:r>
      <w:r w:rsidRPr="000B147B">
        <w:rPr>
          <w:rFonts w:ascii="Times New Roman" w:eastAsia="Courier New" w:hAnsi="Times New Roman" w:cs="Times New Roman"/>
          <w:i/>
          <w:sz w:val="26"/>
          <w:szCs w:val="26"/>
          <w:lang w:val="vi-VN" w:eastAsia="vi-VN"/>
        </w:rPr>
        <w:t xml:space="preserve"> </w:t>
      </w:r>
      <w:r w:rsidRPr="000B147B">
        <w:rPr>
          <w:rFonts w:ascii="Times New Roman" w:eastAsia="Courier New" w:hAnsi="Times New Roman" w:cs="Times New Roman"/>
          <w:i/>
          <w:sz w:val="26"/>
          <w:szCs w:val="26"/>
          <w:lang w:eastAsia="vi-VN"/>
        </w:rPr>
        <w:t xml:space="preserve">    </w:t>
      </w:r>
      <w:proofErr w:type="spellStart"/>
      <w:r w:rsidRPr="000B147B">
        <w:rPr>
          <w:rFonts w:ascii="Times New Roman" w:eastAsia="Courier New" w:hAnsi="Times New Roman" w:cs="Times New Roman"/>
          <w:i/>
          <w:sz w:val="26"/>
          <w:szCs w:val="26"/>
          <w:lang w:eastAsia="vi-VN"/>
        </w:rPr>
        <w:t>năm</w:t>
      </w:r>
      <w:proofErr w:type="spellEnd"/>
      <w:r w:rsidRPr="000B147B">
        <w:rPr>
          <w:rFonts w:ascii="Times New Roman" w:eastAsia="Courier New" w:hAnsi="Times New Roman" w:cs="Times New Roman"/>
          <w:i/>
          <w:sz w:val="26"/>
          <w:szCs w:val="26"/>
          <w:lang w:eastAsia="vi-VN"/>
        </w:rPr>
        <w:t xml:space="preserve"> 202</w:t>
      </w:r>
      <w:r w:rsidRPr="000B147B">
        <w:rPr>
          <w:rFonts w:ascii="Times New Roman" w:eastAsia="Courier New" w:hAnsi="Times New Roman" w:cs="Times New Roman"/>
          <w:i/>
          <w:sz w:val="26"/>
          <w:szCs w:val="26"/>
          <w:lang w:val="vi-VN" w:eastAsia="vi-VN"/>
        </w:rPr>
        <w:t>5</w:t>
      </w:r>
    </w:p>
    <w:p w14:paraId="3155E43B" w14:textId="77777777" w:rsidR="00AD6F27" w:rsidRPr="000B147B" w:rsidRDefault="00AD6F27" w:rsidP="00AD6F27">
      <w:pPr>
        <w:tabs>
          <w:tab w:val="left" w:pos="567"/>
          <w:tab w:val="left" w:pos="851"/>
        </w:tabs>
        <w:jc w:val="center"/>
        <w:rPr>
          <w:rFonts w:ascii="Times New Roman" w:eastAsia="Courier New" w:hAnsi="Times New Roman" w:cs="Times New Roman"/>
          <w:i/>
          <w:sz w:val="26"/>
          <w:szCs w:val="26"/>
          <w:lang w:val="vi-VN" w:eastAsia="vi-VN"/>
        </w:rPr>
      </w:pPr>
      <w:r w:rsidRPr="000B147B">
        <w:rPr>
          <w:rFonts w:ascii="Times New Roman" w:eastAsia="Courier New" w:hAnsi="Times New Roman" w:cs="Times New Roman"/>
          <w:i/>
          <w:sz w:val="26"/>
          <w:szCs w:val="26"/>
          <w:lang w:val="vi-VN" w:eastAsia="vi-VN"/>
        </w:rPr>
        <w:t>của Chủ tịch Ủy ban nhân dân Thành phố)</w:t>
      </w:r>
    </w:p>
    <w:p w14:paraId="1F554C14" w14:textId="03CAF52E" w:rsidR="00653DF9" w:rsidRPr="000B147B" w:rsidRDefault="005C319A" w:rsidP="00FF16EA">
      <w:pPr>
        <w:rPr>
          <w:rFonts w:ascii="Times New Roman" w:hAnsi="Times New Roman" w:cs="Times New Roman"/>
          <w:b/>
          <w:sz w:val="26"/>
          <w:szCs w:val="26"/>
        </w:rPr>
      </w:pPr>
      <w:r w:rsidRPr="000B147B">
        <w:rPr>
          <w:rFonts w:ascii="Times New Roman" w:hAnsi="Times New Roman" w:cs="Times New Roman"/>
          <w:b/>
          <w:sz w:val="26"/>
          <w:szCs w:val="26"/>
        </w:rPr>
        <w:t xml:space="preserve"> </w:t>
      </w:r>
    </w:p>
    <w:p w14:paraId="6AF01C09" w14:textId="67000AB3" w:rsidR="003A515C" w:rsidRPr="000B147B" w:rsidRDefault="000F14EA" w:rsidP="000F14EA">
      <w:pPr>
        <w:pStyle w:val="BodyText"/>
        <w:spacing w:before="120" w:after="120"/>
        <w:rPr>
          <w:rFonts w:ascii="Times New Roman" w:hAnsi="Times New Roman" w:cs="Times New Roman"/>
          <w:b/>
          <w:sz w:val="26"/>
          <w:szCs w:val="26"/>
          <w:lang w:val="en-US"/>
        </w:rPr>
      </w:pPr>
      <w:r w:rsidRPr="000B147B">
        <w:rPr>
          <w:rFonts w:ascii="Times New Roman" w:hAnsi="Times New Roman" w:cs="Times New Roman"/>
          <w:b/>
          <w:sz w:val="26"/>
          <w:szCs w:val="26"/>
          <w:lang w:val="en-US"/>
        </w:rPr>
        <w:t xml:space="preserve">I. </w:t>
      </w:r>
      <w:r w:rsidR="008E044E" w:rsidRPr="000B147B">
        <w:rPr>
          <w:rFonts w:ascii="Times New Roman" w:hAnsi="Times New Roman" w:cs="Times New Roman"/>
          <w:b/>
          <w:sz w:val="26"/>
          <w:szCs w:val="26"/>
          <w:lang w:val="en-US"/>
        </w:rPr>
        <w:t>THÀNH PHẦN HỒ SƠ</w:t>
      </w:r>
      <w:r w:rsidR="005C319A" w:rsidRPr="000B147B">
        <w:rPr>
          <w:rFonts w:ascii="Times New Roman" w:hAnsi="Times New Roman" w:cs="Times New Roman"/>
          <w:b/>
          <w:sz w:val="26"/>
          <w:szCs w:val="26"/>
          <w:lang w:val="en-US"/>
        </w:rPr>
        <w:t xml:space="preserve"> </w:t>
      </w:r>
    </w:p>
    <w:tbl>
      <w:tblPr>
        <w:tblW w:w="515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6102"/>
        <w:gridCol w:w="1152"/>
        <w:gridCol w:w="1457"/>
      </w:tblGrid>
      <w:tr w:rsidR="000B147B" w:rsidRPr="000B147B" w14:paraId="3BF7C165" w14:textId="77777777" w:rsidTr="00D57200">
        <w:tc>
          <w:tcPr>
            <w:tcW w:w="456" w:type="pct"/>
            <w:shd w:val="clear" w:color="auto" w:fill="auto"/>
            <w:vAlign w:val="center"/>
          </w:tcPr>
          <w:p w14:paraId="67B2878B" w14:textId="77777777" w:rsidR="000F14EA" w:rsidRPr="000B147B" w:rsidRDefault="000F14EA" w:rsidP="00D57200">
            <w:pPr>
              <w:pStyle w:val="BodyText"/>
              <w:jc w:val="center"/>
              <w:rPr>
                <w:rFonts w:ascii="Times New Roman" w:hAnsi="Times New Roman" w:cs="Times New Roman"/>
                <w:b/>
                <w:sz w:val="26"/>
                <w:szCs w:val="26"/>
                <w:lang w:val="en-US"/>
              </w:rPr>
            </w:pPr>
            <w:r w:rsidRPr="000B147B">
              <w:rPr>
                <w:rFonts w:ascii="Times New Roman" w:hAnsi="Times New Roman" w:cs="Times New Roman"/>
                <w:b/>
                <w:sz w:val="26"/>
                <w:szCs w:val="26"/>
                <w:lang w:val="en-US"/>
              </w:rPr>
              <w:t>STT</w:t>
            </w:r>
          </w:p>
        </w:tc>
        <w:tc>
          <w:tcPr>
            <w:tcW w:w="3183" w:type="pct"/>
            <w:shd w:val="clear" w:color="auto" w:fill="auto"/>
            <w:vAlign w:val="center"/>
          </w:tcPr>
          <w:p w14:paraId="4706C1E0"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en-US"/>
              </w:rPr>
              <w:t>Tên</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hồ</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sơ</w:t>
            </w:r>
            <w:proofErr w:type="spellEnd"/>
          </w:p>
        </w:tc>
        <w:tc>
          <w:tcPr>
            <w:tcW w:w="601" w:type="pct"/>
            <w:shd w:val="clear" w:color="auto" w:fill="auto"/>
            <w:vAlign w:val="center"/>
          </w:tcPr>
          <w:p w14:paraId="69489B2B"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en-US"/>
              </w:rPr>
              <w:t>Số</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lượng</w:t>
            </w:r>
            <w:proofErr w:type="spellEnd"/>
          </w:p>
        </w:tc>
        <w:tc>
          <w:tcPr>
            <w:tcW w:w="760" w:type="pct"/>
            <w:shd w:val="clear" w:color="auto" w:fill="auto"/>
            <w:vAlign w:val="center"/>
          </w:tcPr>
          <w:p w14:paraId="2175B6EF"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en-US"/>
              </w:rPr>
              <w:t>Ghi</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chú</w:t>
            </w:r>
            <w:proofErr w:type="spellEnd"/>
          </w:p>
        </w:tc>
      </w:tr>
      <w:tr w:rsidR="000B147B" w:rsidRPr="000B147B" w14:paraId="77EA3876" w14:textId="77777777" w:rsidTr="00D57200">
        <w:tc>
          <w:tcPr>
            <w:tcW w:w="456" w:type="pct"/>
            <w:shd w:val="clear" w:color="auto" w:fill="auto"/>
            <w:vAlign w:val="center"/>
          </w:tcPr>
          <w:p w14:paraId="2AC31FFA" w14:textId="77777777" w:rsidR="000F14EA" w:rsidRPr="000B147B" w:rsidRDefault="000F14EA" w:rsidP="000F14EA">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1AAE7CF5" w14:textId="77777777" w:rsidR="000F14EA" w:rsidRPr="000B147B" w:rsidRDefault="000F14EA" w:rsidP="00D57200">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đề</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nghị</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chấp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thuận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nghệ</w:t>
            </w:r>
            <w:proofErr w:type="spellEnd"/>
            <w:r w:rsidRPr="000B147B">
              <w:rPr>
                <w:rFonts w:ascii="Times New Roman" w:hAnsi="Times New Roman" w:cs="Times New Roman"/>
                <w:sz w:val="26"/>
                <w:szCs w:val="26"/>
              </w:rPr>
              <w:t xml:space="preserve">; </w:t>
            </w:r>
            <w:r w:rsidRPr="000B147B">
              <w:rPr>
                <w:rFonts w:ascii="Times New Roman" w:hAnsi="Times New Roman" w:cs="Times New Roman"/>
                <w:bCs/>
                <w:sz w:val="26"/>
                <w:szCs w:val="26"/>
              </w:rPr>
              <w:t>(</w:t>
            </w:r>
            <w:proofErr w:type="spellStart"/>
            <w:r w:rsidRPr="000B147B">
              <w:rPr>
                <w:rFonts w:ascii="Times New Roman" w:hAnsi="Times New Roman" w:cs="Times New Roman"/>
                <w:bCs/>
                <w:sz w:val="26"/>
                <w:szCs w:val="26"/>
              </w:rPr>
              <w:t>theo</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mẫu</w:t>
            </w:r>
            <w:proofErr w:type="spellEnd"/>
            <w:r w:rsidRPr="000B147B">
              <w:rPr>
                <w:rFonts w:ascii="Times New Roman" w:hAnsi="Times New Roman" w:cs="Times New Roman"/>
                <w:bCs/>
                <w:sz w:val="26"/>
                <w:szCs w:val="26"/>
              </w:rPr>
              <w:t>)</w:t>
            </w:r>
          </w:p>
        </w:tc>
        <w:tc>
          <w:tcPr>
            <w:tcW w:w="601" w:type="pct"/>
            <w:shd w:val="clear" w:color="auto" w:fill="auto"/>
            <w:vAlign w:val="center"/>
          </w:tcPr>
          <w:p w14:paraId="32FC9341" w14:textId="77777777" w:rsidR="000F14EA" w:rsidRPr="000B147B" w:rsidRDefault="000F14EA" w:rsidP="00D57200">
            <w:pPr>
              <w:pStyle w:val="BodyText"/>
              <w:jc w:val="center"/>
              <w:rPr>
                <w:rFonts w:ascii="Times New Roman" w:hAnsi="Times New Roman" w:cs="Times New Roman"/>
                <w:sz w:val="26"/>
                <w:szCs w:val="26"/>
                <w:lang w:val="en-US"/>
              </w:rPr>
            </w:pPr>
            <w:r w:rsidRPr="000B147B">
              <w:rPr>
                <w:rFonts w:ascii="Times New Roman" w:hAnsi="Times New Roman" w:cs="Times New Roman"/>
                <w:sz w:val="26"/>
                <w:szCs w:val="26"/>
                <w:lang w:val="en-US"/>
              </w:rPr>
              <w:t>01</w:t>
            </w:r>
          </w:p>
        </w:tc>
        <w:tc>
          <w:tcPr>
            <w:tcW w:w="760" w:type="pct"/>
            <w:shd w:val="clear" w:color="auto" w:fill="auto"/>
            <w:vAlign w:val="center"/>
          </w:tcPr>
          <w:p w14:paraId="1EA9ECB2" w14:textId="77777777" w:rsidR="000F14EA" w:rsidRPr="000B147B" w:rsidRDefault="000F14EA" w:rsidP="00D57200">
            <w:pPr>
              <w:pStyle w:val="BodyText"/>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chính</w:t>
            </w:r>
            <w:proofErr w:type="spellEnd"/>
          </w:p>
        </w:tc>
      </w:tr>
      <w:tr w:rsidR="000B147B" w:rsidRPr="000B147B" w14:paraId="677FA6DB" w14:textId="77777777" w:rsidTr="00D57200">
        <w:trPr>
          <w:trHeight w:val="545"/>
        </w:trPr>
        <w:tc>
          <w:tcPr>
            <w:tcW w:w="456" w:type="pct"/>
            <w:shd w:val="clear" w:color="auto" w:fill="auto"/>
            <w:vAlign w:val="center"/>
          </w:tcPr>
          <w:p w14:paraId="6F84F1DD" w14:textId="77777777" w:rsidR="000F14EA" w:rsidRPr="000B147B" w:rsidRDefault="000F14EA" w:rsidP="000F14EA">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5A3F93CF" w14:textId="77777777" w:rsidR="000F14EA" w:rsidRPr="000B147B" w:rsidRDefault="000F14EA" w:rsidP="00D57200">
            <w:pPr>
              <w:jc w:val="both"/>
              <w:rPr>
                <w:rFonts w:ascii="Times New Roman" w:hAnsi="Times New Roman" w:cs="Times New Roman"/>
                <w:sz w:val="26"/>
                <w:szCs w:val="26"/>
                <w:lang w:val="nl-NL"/>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về</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tư</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cách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pháp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đề</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nghị</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đăng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đầu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tư</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hoặc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đăng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doanh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nghiệp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hoặc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phép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kinh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doanh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xác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tư</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cách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pháp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người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đề</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nghị</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minh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thư</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dân</w:t>
            </w:r>
            <w:proofErr w:type="spellEnd"/>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thẻ</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cước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dân</w:t>
            </w:r>
            <w:proofErr w:type="spellEnd"/>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hộ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còn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thời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hạn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với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tham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nghệ</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hoặc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người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pháp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luật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w:t>
            </w:r>
          </w:p>
        </w:tc>
        <w:tc>
          <w:tcPr>
            <w:tcW w:w="601" w:type="pct"/>
            <w:shd w:val="clear" w:color="auto" w:fill="auto"/>
            <w:vAlign w:val="center"/>
          </w:tcPr>
          <w:p w14:paraId="54165506" w14:textId="77777777" w:rsidR="000F14EA" w:rsidRPr="000B147B" w:rsidRDefault="000F14EA" w:rsidP="00D57200">
            <w:pPr>
              <w:pStyle w:val="BodyText"/>
              <w:jc w:val="center"/>
              <w:rPr>
                <w:rFonts w:ascii="Times New Roman" w:hAnsi="Times New Roman" w:cs="Times New Roman"/>
                <w:sz w:val="26"/>
                <w:szCs w:val="26"/>
                <w:lang w:val="en-US"/>
              </w:rPr>
            </w:pPr>
            <w:r w:rsidRPr="000B147B">
              <w:rPr>
                <w:rFonts w:ascii="Times New Roman" w:hAnsi="Times New Roman" w:cs="Times New Roman"/>
                <w:sz w:val="26"/>
                <w:szCs w:val="26"/>
                <w:lang w:val="en-US"/>
              </w:rPr>
              <w:t>01</w:t>
            </w:r>
          </w:p>
        </w:tc>
        <w:tc>
          <w:tcPr>
            <w:tcW w:w="760" w:type="pct"/>
            <w:shd w:val="clear" w:color="auto" w:fill="auto"/>
            <w:vAlign w:val="center"/>
          </w:tcPr>
          <w:p w14:paraId="77C8A570" w14:textId="77777777" w:rsidR="000F14EA" w:rsidRPr="000B147B" w:rsidRDefault="000F14EA" w:rsidP="00D57200">
            <w:pPr>
              <w:pStyle w:val="BodyText"/>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chính</w:t>
            </w:r>
            <w:proofErr w:type="spellEnd"/>
          </w:p>
        </w:tc>
      </w:tr>
      <w:tr w:rsidR="000B147B" w:rsidRPr="000B147B" w14:paraId="6940F237" w14:textId="77777777" w:rsidTr="00D57200">
        <w:trPr>
          <w:trHeight w:val="677"/>
        </w:trPr>
        <w:tc>
          <w:tcPr>
            <w:tcW w:w="456" w:type="pct"/>
            <w:shd w:val="clear" w:color="auto" w:fill="auto"/>
            <w:vAlign w:val="center"/>
          </w:tcPr>
          <w:p w14:paraId="2731126D" w14:textId="77777777" w:rsidR="000F14EA" w:rsidRPr="000B147B" w:rsidRDefault="000F14EA" w:rsidP="000F14EA">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209CA489" w14:textId="77777777" w:rsidR="000F14EA" w:rsidRPr="000B147B" w:rsidRDefault="000F14EA" w:rsidP="00D57200">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giải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về</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công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nghệ</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theo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mẫu</w:t>
            </w:r>
            <w:proofErr w:type="spellEnd"/>
            <w:r w:rsidRPr="000B147B">
              <w:rPr>
                <w:rFonts w:ascii="Times New Roman" w:hAnsi="Times New Roman" w:cs="Times New Roman"/>
                <w:sz w:val="26"/>
                <w:szCs w:val="26"/>
                <w:lang w:val="nl-NL"/>
              </w:rPr>
              <w:t>)</w:t>
            </w:r>
          </w:p>
        </w:tc>
        <w:tc>
          <w:tcPr>
            <w:tcW w:w="601" w:type="pct"/>
            <w:shd w:val="clear" w:color="auto" w:fill="auto"/>
            <w:vAlign w:val="center"/>
          </w:tcPr>
          <w:p w14:paraId="3460D371" w14:textId="77777777" w:rsidR="000F14EA" w:rsidRPr="000B147B" w:rsidRDefault="000F14EA" w:rsidP="00D57200">
            <w:pPr>
              <w:pStyle w:val="BodyText"/>
              <w:jc w:val="center"/>
              <w:rPr>
                <w:rFonts w:ascii="Times New Roman" w:hAnsi="Times New Roman" w:cs="Times New Roman"/>
                <w:sz w:val="26"/>
                <w:szCs w:val="26"/>
                <w:lang w:val="en-US"/>
              </w:rPr>
            </w:pPr>
            <w:r w:rsidRPr="000B147B">
              <w:rPr>
                <w:rFonts w:ascii="Times New Roman" w:hAnsi="Times New Roman" w:cs="Times New Roman"/>
                <w:sz w:val="26"/>
                <w:szCs w:val="26"/>
                <w:lang w:val="en-US"/>
              </w:rPr>
              <w:t>01</w:t>
            </w:r>
          </w:p>
        </w:tc>
        <w:tc>
          <w:tcPr>
            <w:tcW w:w="760" w:type="pct"/>
            <w:shd w:val="clear" w:color="auto" w:fill="auto"/>
            <w:vAlign w:val="center"/>
          </w:tcPr>
          <w:p w14:paraId="019C6E52" w14:textId="77777777" w:rsidR="000F14EA" w:rsidRPr="000B147B" w:rsidRDefault="000F14EA" w:rsidP="00D57200">
            <w:pPr>
              <w:pStyle w:val="BodyText"/>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chính</w:t>
            </w:r>
            <w:proofErr w:type="spellEnd"/>
          </w:p>
        </w:tc>
      </w:tr>
      <w:tr w:rsidR="000B147B" w:rsidRPr="000B147B" w14:paraId="205F614B" w14:textId="77777777" w:rsidTr="00D57200">
        <w:trPr>
          <w:trHeight w:val="809"/>
        </w:trPr>
        <w:tc>
          <w:tcPr>
            <w:tcW w:w="456" w:type="pct"/>
            <w:shd w:val="clear" w:color="auto" w:fill="auto"/>
            <w:vAlign w:val="center"/>
          </w:tcPr>
          <w:p w14:paraId="7B990B2F" w14:textId="77777777" w:rsidR="000F14EA" w:rsidRPr="000B147B" w:rsidRDefault="000F14EA" w:rsidP="000F14EA">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394F0243" w14:textId="77777777" w:rsidR="000F14EA" w:rsidRPr="000B147B" w:rsidRDefault="000F14EA" w:rsidP="00D57200">
            <w:pPr>
              <w:jc w:val="both"/>
              <w:rPr>
                <w:rFonts w:ascii="Times New Roman" w:hAnsi="Times New Roman" w:cs="Times New Roman"/>
                <w:sz w:val="26"/>
                <w:szCs w:val="26"/>
                <w:lang w:val="en-US"/>
              </w:rPr>
            </w:pPr>
            <w:r w:rsidRPr="000B147B">
              <w:rPr>
                <w:rFonts w:ascii="Times New Roman" w:hAnsi="Times New Roman" w:cs="Times New Roman"/>
                <w:sz w:val="26"/>
                <w:szCs w:val="26"/>
                <w:lang w:val="vi-VN"/>
              </w:rPr>
              <w:t>Tài liệu giải trình về điều kiện sử dụng công nghệ theo quy định của pháp luật</w:t>
            </w:r>
            <w:r w:rsidRPr="000B147B">
              <w:rPr>
                <w:rStyle w:val="FootnoteReference"/>
                <w:rFonts w:ascii="Times New Roman" w:hAnsi="Times New Roman" w:cs="Times New Roman"/>
                <w:sz w:val="26"/>
                <w:szCs w:val="26"/>
                <w:lang w:val="vi-VN"/>
              </w:rPr>
              <w:footnoteReference w:id="2"/>
            </w:r>
          </w:p>
        </w:tc>
        <w:tc>
          <w:tcPr>
            <w:tcW w:w="601" w:type="pct"/>
            <w:shd w:val="clear" w:color="auto" w:fill="auto"/>
            <w:vAlign w:val="center"/>
          </w:tcPr>
          <w:p w14:paraId="2716854E" w14:textId="77777777" w:rsidR="000F14EA" w:rsidRPr="000B147B" w:rsidRDefault="000F14EA" w:rsidP="00D57200">
            <w:pPr>
              <w:pStyle w:val="BodyText"/>
              <w:jc w:val="center"/>
              <w:rPr>
                <w:rFonts w:ascii="Times New Roman" w:hAnsi="Times New Roman" w:cs="Times New Roman"/>
                <w:sz w:val="26"/>
                <w:szCs w:val="26"/>
                <w:lang w:val="en-US"/>
              </w:rPr>
            </w:pPr>
            <w:r w:rsidRPr="000B147B">
              <w:rPr>
                <w:rFonts w:ascii="Times New Roman" w:hAnsi="Times New Roman" w:cs="Times New Roman"/>
                <w:sz w:val="26"/>
                <w:szCs w:val="26"/>
                <w:lang w:val="en-US"/>
              </w:rPr>
              <w:t>01</w:t>
            </w:r>
          </w:p>
        </w:tc>
        <w:tc>
          <w:tcPr>
            <w:tcW w:w="760" w:type="pct"/>
            <w:shd w:val="clear" w:color="auto" w:fill="auto"/>
            <w:vAlign w:val="center"/>
          </w:tcPr>
          <w:p w14:paraId="2604C752" w14:textId="77777777" w:rsidR="000F14EA" w:rsidRPr="000B147B" w:rsidRDefault="000F14EA" w:rsidP="00D57200">
            <w:pPr>
              <w:pStyle w:val="BodyText"/>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chính</w:t>
            </w:r>
            <w:proofErr w:type="spellEnd"/>
          </w:p>
        </w:tc>
      </w:tr>
      <w:tr w:rsidR="000B147B" w:rsidRPr="000B147B" w14:paraId="264716C9" w14:textId="77777777" w:rsidTr="00D57200">
        <w:trPr>
          <w:trHeight w:val="359"/>
        </w:trPr>
        <w:tc>
          <w:tcPr>
            <w:tcW w:w="456" w:type="pct"/>
            <w:shd w:val="clear" w:color="auto" w:fill="auto"/>
            <w:vAlign w:val="center"/>
          </w:tcPr>
          <w:p w14:paraId="06243F2F" w14:textId="77777777" w:rsidR="000F14EA" w:rsidRPr="000B147B" w:rsidRDefault="000F14EA" w:rsidP="000F14EA">
            <w:pPr>
              <w:pStyle w:val="BodyText"/>
              <w:numPr>
                <w:ilvl w:val="0"/>
                <w:numId w:val="6"/>
              </w:numPr>
              <w:rPr>
                <w:rFonts w:ascii="Times New Roman" w:hAnsi="Times New Roman" w:cs="Times New Roman"/>
                <w:sz w:val="26"/>
                <w:szCs w:val="26"/>
                <w:lang w:val="en-US"/>
              </w:rPr>
            </w:pPr>
          </w:p>
        </w:tc>
        <w:tc>
          <w:tcPr>
            <w:tcW w:w="3183" w:type="pct"/>
            <w:shd w:val="clear" w:color="auto" w:fill="auto"/>
            <w:vAlign w:val="center"/>
          </w:tcPr>
          <w:p w14:paraId="3798A5BF" w14:textId="77777777" w:rsidR="000F14EA" w:rsidRPr="000B147B" w:rsidRDefault="000F14EA" w:rsidP="00D57200">
            <w:pPr>
              <w:pStyle w:val="NormalWeb"/>
              <w:spacing w:before="120" w:beforeAutospacing="0" w:after="120" w:afterAutospacing="0"/>
              <w:ind w:right="134" w:firstLine="33"/>
              <w:jc w:val="both"/>
              <w:rPr>
                <w:sz w:val="26"/>
                <w:szCs w:val="26"/>
              </w:rPr>
            </w:pPr>
            <w:r w:rsidRPr="000B147B">
              <w:rPr>
                <w:sz w:val="26"/>
                <w:szCs w:val="26"/>
                <w:lang w:val="vi-VN"/>
              </w:rPr>
              <w:t>Tài liệu giải trình về việc phù hợp với quy định của pháp luật về tiêu chuẩn và quy chuẩn kỹ thuật.</w:t>
            </w:r>
          </w:p>
        </w:tc>
        <w:tc>
          <w:tcPr>
            <w:tcW w:w="601" w:type="pct"/>
            <w:shd w:val="clear" w:color="auto" w:fill="auto"/>
            <w:vAlign w:val="center"/>
          </w:tcPr>
          <w:p w14:paraId="761B68A6" w14:textId="77777777" w:rsidR="000F14EA" w:rsidRPr="000B147B" w:rsidRDefault="000F14EA" w:rsidP="00D57200">
            <w:pPr>
              <w:pStyle w:val="BodyText"/>
              <w:jc w:val="center"/>
              <w:rPr>
                <w:rFonts w:ascii="Times New Roman" w:hAnsi="Times New Roman" w:cs="Times New Roman"/>
                <w:sz w:val="26"/>
                <w:szCs w:val="26"/>
                <w:lang w:val="en-US"/>
              </w:rPr>
            </w:pPr>
            <w:r w:rsidRPr="000B147B">
              <w:rPr>
                <w:rFonts w:ascii="Times New Roman" w:hAnsi="Times New Roman" w:cs="Times New Roman"/>
                <w:sz w:val="26"/>
                <w:szCs w:val="26"/>
                <w:lang w:val="en-US"/>
              </w:rPr>
              <w:t>01</w:t>
            </w:r>
          </w:p>
        </w:tc>
        <w:tc>
          <w:tcPr>
            <w:tcW w:w="760" w:type="pct"/>
            <w:shd w:val="clear" w:color="auto" w:fill="auto"/>
            <w:vAlign w:val="center"/>
          </w:tcPr>
          <w:p w14:paraId="148AA776" w14:textId="77777777" w:rsidR="000F14EA" w:rsidRPr="000B147B" w:rsidRDefault="000F14EA" w:rsidP="00D57200">
            <w:pPr>
              <w:pStyle w:val="BodyText"/>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chính</w:t>
            </w:r>
            <w:proofErr w:type="spellEnd"/>
          </w:p>
        </w:tc>
      </w:tr>
    </w:tbl>
    <w:p w14:paraId="195D5F56" w14:textId="4DF0BC7E" w:rsidR="005C319A" w:rsidRPr="000B147B" w:rsidRDefault="00376CD2" w:rsidP="000F14EA">
      <w:pPr>
        <w:pStyle w:val="BodyText"/>
        <w:spacing w:before="120" w:after="120"/>
        <w:rPr>
          <w:rFonts w:ascii="Times New Roman" w:hAnsi="Times New Roman" w:cs="Times New Roman"/>
          <w:b/>
          <w:sz w:val="26"/>
          <w:szCs w:val="26"/>
          <w:lang w:val="en-US"/>
        </w:rPr>
      </w:pPr>
      <w:r w:rsidRPr="000B147B">
        <w:rPr>
          <w:rFonts w:ascii="Times New Roman" w:hAnsi="Times New Roman" w:cs="Times New Roman"/>
          <w:b/>
          <w:sz w:val="26"/>
          <w:szCs w:val="26"/>
          <w:lang w:val="en-US"/>
        </w:rPr>
        <w:t>II</w:t>
      </w:r>
      <w:r w:rsidR="00035EDF" w:rsidRPr="000B147B">
        <w:rPr>
          <w:rFonts w:ascii="Times New Roman" w:hAnsi="Times New Roman" w:cs="Times New Roman"/>
          <w:b/>
          <w:sz w:val="26"/>
          <w:szCs w:val="26"/>
          <w:lang w:val="en-US"/>
        </w:rPr>
        <w:t xml:space="preserve">. NƠI TIẾP NHẬN, TRẢ KẾT QUẢ, THỜI GIAN VÀ </w:t>
      </w:r>
      <w:r w:rsidR="000541DD" w:rsidRPr="000B147B">
        <w:rPr>
          <w:rFonts w:ascii="Times New Roman" w:hAnsi="Times New Roman" w:cs="Times New Roman"/>
          <w:b/>
          <w:sz w:val="26"/>
          <w:szCs w:val="26"/>
          <w:lang w:val="en-US"/>
        </w:rPr>
        <w:t>PHÍ/LỆ PHÍ</w:t>
      </w:r>
      <w:r w:rsidR="005C319A" w:rsidRPr="000B147B">
        <w:rPr>
          <w:rFonts w:ascii="Times New Roman" w:hAnsi="Times New Roman" w:cs="Times New Roman"/>
          <w:b/>
          <w:sz w:val="26"/>
          <w:szCs w:val="26"/>
          <w:lang w:val="en-US"/>
        </w:rPr>
        <w:t xml:space="preserve"> </w:t>
      </w:r>
    </w:p>
    <w:tbl>
      <w:tblPr>
        <w:tblW w:w="536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1984"/>
        <w:gridCol w:w="3336"/>
      </w:tblGrid>
      <w:tr w:rsidR="000B147B" w:rsidRPr="000B147B" w14:paraId="371A50BB" w14:textId="77777777" w:rsidTr="00CA5178">
        <w:tc>
          <w:tcPr>
            <w:tcW w:w="2332" w:type="pct"/>
            <w:shd w:val="clear" w:color="auto" w:fill="auto"/>
            <w:vAlign w:val="center"/>
          </w:tcPr>
          <w:p w14:paraId="5066C182"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rPr>
              <w:t>Nơi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tiếp</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nhận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và</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trả</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kết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quả</w:t>
            </w:r>
            <w:proofErr w:type="spellEnd"/>
          </w:p>
        </w:tc>
        <w:tc>
          <w:tcPr>
            <w:tcW w:w="995" w:type="pct"/>
            <w:shd w:val="clear" w:color="auto" w:fill="auto"/>
            <w:vAlign w:val="center"/>
          </w:tcPr>
          <w:p w14:paraId="111A82DA"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rPr>
              <w:t>Thời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gian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xử</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lý</w:t>
            </w:r>
            <w:proofErr w:type="spellEnd"/>
          </w:p>
        </w:tc>
        <w:tc>
          <w:tcPr>
            <w:tcW w:w="1673" w:type="pct"/>
            <w:shd w:val="clear" w:color="auto" w:fill="auto"/>
            <w:vAlign w:val="center"/>
          </w:tcPr>
          <w:p w14:paraId="411AAAE1" w14:textId="77777777" w:rsidR="000F14EA" w:rsidRPr="000B147B" w:rsidRDefault="000F14EA" w:rsidP="00D57200">
            <w:pPr>
              <w:pStyle w:val="BodyText"/>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rPr>
              <w:t>Phí</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lệ</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phí</w:t>
            </w:r>
            <w:proofErr w:type="spellEnd"/>
          </w:p>
        </w:tc>
      </w:tr>
      <w:tr w:rsidR="000B147B" w:rsidRPr="000B147B" w14:paraId="28C81830" w14:textId="77777777" w:rsidTr="00CA5178">
        <w:trPr>
          <w:trHeight w:val="4159"/>
        </w:trPr>
        <w:tc>
          <w:tcPr>
            <w:tcW w:w="2332" w:type="pct"/>
            <w:shd w:val="clear" w:color="auto" w:fill="auto"/>
          </w:tcPr>
          <w:p w14:paraId="0797EB5B" w14:textId="57A9B04C" w:rsidR="000F14EA" w:rsidRPr="000B147B" w:rsidRDefault="000F14EA" w:rsidP="00C44BDE">
            <w:pPr>
              <w:spacing w:before="120" w:after="120"/>
              <w:ind w:hanging="29"/>
              <w:contextualSpacing/>
              <w:rPr>
                <w:rFonts w:ascii="Times New Roman" w:hAnsi="Times New Roman" w:cs="Times New Roman"/>
                <w:i/>
                <w:sz w:val="26"/>
                <w:szCs w:val="26"/>
              </w:rPr>
            </w:pPr>
            <w:r w:rsidRPr="000B147B">
              <w:rPr>
                <w:rFonts w:ascii="Times New Roman" w:hAnsi="Times New Roman" w:cs="Times New Roman"/>
                <w:sz w:val="26"/>
                <w:szCs w:val="26"/>
              </w:rPr>
              <w:t xml:space="preserve">1. </w:t>
            </w:r>
            <w:proofErr w:type="spellStart"/>
            <w:r w:rsidR="00C44BDE" w:rsidRPr="000B147B">
              <w:rPr>
                <w:rFonts w:ascii="Times New Roman" w:hAnsi="Times New Roman" w:cs="Times New Roman"/>
                <w:b/>
                <w:sz w:val="26"/>
                <w:szCs w:val="26"/>
              </w:rPr>
              <w:t>Nộp</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trực</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tuyến</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trên</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cổng</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Dịch</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vụ</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công</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quốc</w:t>
            </w:r>
            <w:proofErr w:type="spellEnd"/>
            <w:r w:rsidR="00C44BDE" w:rsidRPr="000B147B">
              <w:rPr>
                <w:rFonts w:ascii="Times New Roman" w:hAnsi="Times New Roman" w:cs="Times New Roman"/>
                <w:b/>
                <w:sz w:val="26"/>
                <w:szCs w:val="26"/>
              </w:rPr>
              <w:t xml:space="preserve"> </w:t>
            </w:r>
            <w:proofErr w:type="spellStart"/>
            <w:r w:rsidR="00C44BDE" w:rsidRPr="000B147B">
              <w:rPr>
                <w:rFonts w:ascii="Times New Roman" w:hAnsi="Times New Roman" w:cs="Times New Roman"/>
                <w:b/>
                <w:sz w:val="26"/>
                <w:szCs w:val="26"/>
              </w:rPr>
              <w:t>gia</w:t>
            </w:r>
            <w:proofErr w:type="spellEnd"/>
            <w:r w:rsidR="00C44BDE" w:rsidRPr="000B147B">
              <w:rPr>
                <w:rFonts w:ascii="Times New Roman" w:hAnsi="Times New Roman" w:cs="Times New Roman"/>
                <w:b/>
                <w:sz w:val="26"/>
                <w:szCs w:val="26"/>
              </w:rPr>
              <w:t xml:space="preserve"> </w:t>
            </w:r>
            <w:r w:rsidR="00DE56C2" w:rsidRPr="000B147B">
              <w:rPr>
                <w:rFonts w:ascii="Times New Roman" w:hAnsi="Times New Roman" w:cs="Times New Roman"/>
                <w:i/>
                <w:sz w:val="26"/>
                <w:szCs w:val="26"/>
              </w:rPr>
              <w:t>(</w:t>
            </w:r>
            <w:r w:rsidR="00C44BDE" w:rsidRPr="000B147B">
              <w:rPr>
                <w:rFonts w:ascii="Times New Roman" w:hAnsi="Times New Roman" w:cs="Times New Roman"/>
                <w:i/>
                <w:sz w:val="26"/>
                <w:szCs w:val="26"/>
              </w:rPr>
              <w:t>https://dichvucong.gov.vn</w:t>
            </w:r>
            <w:r w:rsidR="00DE56C2" w:rsidRPr="000B147B">
              <w:rPr>
                <w:rFonts w:ascii="Times New Roman" w:hAnsi="Times New Roman" w:cs="Times New Roman"/>
                <w:i/>
                <w:sz w:val="26"/>
                <w:szCs w:val="26"/>
              </w:rPr>
              <w:t>)</w:t>
            </w:r>
          </w:p>
          <w:p w14:paraId="6A2CB83B" w14:textId="77777777" w:rsidR="000F14EA" w:rsidRPr="000B147B" w:rsidRDefault="000F14EA" w:rsidP="00D57200">
            <w:pPr>
              <w:spacing w:before="120" w:after="120"/>
              <w:ind w:hanging="29"/>
              <w:contextualSpacing/>
              <w:jc w:val="both"/>
              <w:rPr>
                <w:rFonts w:ascii="Times New Roman" w:hAnsi="Times New Roman" w:cs="Times New Roman"/>
                <w:b/>
                <w:sz w:val="26"/>
                <w:szCs w:val="26"/>
              </w:rPr>
            </w:pPr>
            <w:r w:rsidRPr="000B147B">
              <w:rPr>
                <w:rFonts w:ascii="Times New Roman" w:hAnsi="Times New Roman" w:cs="Times New Roman"/>
                <w:sz w:val="26"/>
                <w:szCs w:val="26"/>
              </w:rPr>
              <w:t xml:space="preserve">2. </w:t>
            </w:r>
            <w:proofErr w:type="spellStart"/>
            <w:r w:rsidRPr="000B147B">
              <w:rPr>
                <w:rFonts w:ascii="Times New Roman" w:hAnsi="Times New Roman" w:cs="Times New Roman"/>
                <w:b/>
                <w:sz w:val="26"/>
                <w:szCs w:val="26"/>
              </w:rPr>
              <w:t>Gửi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trực</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tiếp</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hoặc</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thông</w:t>
            </w:r>
            <w:proofErr w:type="spellEnd"/>
            <w:r w:rsidRPr="000B147B">
              <w:rPr>
                <w:rFonts w:ascii="Times New Roman" w:hAnsi="Times New Roman" w:cs="Times New Roman"/>
                <w:b/>
                <w:sz w:val="26"/>
                <w:szCs w:val="26"/>
              </w:rPr>
              <w:t xml:space="preserve"> qua </w:t>
            </w:r>
            <w:proofErr w:type="spellStart"/>
            <w:r w:rsidRPr="000B147B">
              <w:rPr>
                <w:rFonts w:ascii="Times New Roman" w:hAnsi="Times New Roman" w:cs="Times New Roman"/>
                <w:b/>
                <w:sz w:val="26"/>
                <w:szCs w:val="26"/>
              </w:rPr>
              <w:t>dịch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vụ</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bưu</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chính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đến</w:t>
            </w:r>
            <w:proofErr w:type="spellEnd"/>
            <w:r w:rsidRPr="000B147B">
              <w:rPr>
                <w:rFonts w:ascii="Times New Roman" w:hAnsi="Times New Roman" w:cs="Times New Roman"/>
                <w:b/>
                <w:sz w:val="26"/>
                <w:szCs w:val="26"/>
              </w:rPr>
              <w:t>:</w:t>
            </w:r>
          </w:p>
          <w:p w14:paraId="50A495C9" w14:textId="77777777" w:rsidR="000F14EA" w:rsidRPr="000B147B" w:rsidRDefault="000F14EA" w:rsidP="00D57200">
            <w:pPr>
              <w:spacing w:before="120" w:after="120"/>
              <w:ind w:hanging="29"/>
              <w:contextualSpacing/>
              <w:jc w:val="both"/>
              <w:rPr>
                <w:rFonts w:ascii="Times New Roman" w:hAnsi="Times New Roman" w:cs="Times New Roman"/>
                <w:sz w:val="26"/>
                <w:szCs w:val="26"/>
              </w:rPr>
            </w:pP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Một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cửa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tại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Khoa </w:t>
            </w:r>
            <w:proofErr w:type="spellStart"/>
            <w:r w:rsidRPr="000B147B">
              <w:rPr>
                <w:rFonts w:ascii="Times New Roman" w:hAnsi="Times New Roman" w:cs="Times New Roman"/>
                <w:sz w:val="26"/>
                <w:szCs w:val="26"/>
              </w:rPr>
              <w:t>học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nghệ</w:t>
            </w:r>
            <w:proofErr w:type="spellEnd"/>
            <w:r w:rsidRPr="000B147B">
              <w:rPr>
                <w:rFonts w:ascii="Times New Roman" w:hAnsi="Times New Roman" w:cs="Times New Roman"/>
                <w:sz w:val="26"/>
                <w:szCs w:val="26"/>
              </w:rPr>
              <w:t xml:space="preserve"> (244 </w:t>
            </w:r>
            <w:proofErr w:type="spellStart"/>
            <w:r w:rsidRPr="000B147B">
              <w:rPr>
                <w:rFonts w:ascii="Times New Roman" w:hAnsi="Times New Roman" w:cs="Times New Roman"/>
                <w:sz w:val="26"/>
                <w:szCs w:val="26"/>
              </w:rPr>
              <w:t>Điện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Phủ</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Phường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Xuân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Hòa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w:t>
            </w:r>
            <w:proofErr w:type="spellEnd"/>
            <w:r w:rsidRPr="000B147B">
              <w:rPr>
                <w:rFonts w:ascii="Times New Roman" w:hAnsi="Times New Roman" w:cs="Times New Roman"/>
                <w:sz w:val="26"/>
                <w:szCs w:val="26"/>
              </w:rPr>
              <w:t xml:space="preserve"> Minh). </w:t>
            </w:r>
          </w:p>
          <w:p w14:paraId="55131E81" w14:textId="77777777" w:rsidR="000F14EA" w:rsidRPr="000B147B" w:rsidRDefault="000F14EA" w:rsidP="00D57200">
            <w:pPr>
              <w:spacing w:before="120" w:after="120"/>
              <w:ind w:hanging="29"/>
              <w:contextualSpacing/>
              <w:jc w:val="both"/>
              <w:rPr>
                <w:rFonts w:ascii="Times New Roman" w:hAnsi="Times New Roman" w:cs="Times New Roman"/>
                <w:sz w:val="26"/>
                <w:szCs w:val="26"/>
              </w:rPr>
            </w:pP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Trung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tâm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phục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Đường</w:t>
            </w:r>
            <w:proofErr w:type="spellEnd"/>
            <w:r w:rsidRPr="000B147B">
              <w:rPr>
                <w:rFonts w:ascii="Times New Roman" w:hAnsi="Times New Roman" w:cs="Times New Roman"/>
                <w:sz w:val="26"/>
                <w:szCs w:val="26"/>
              </w:rPr>
              <w:t xml:space="preserve"> Lê </w:t>
            </w:r>
            <w:proofErr w:type="spellStart"/>
            <w:r w:rsidRPr="000B147B">
              <w:rPr>
                <w:rFonts w:ascii="Times New Roman" w:hAnsi="Times New Roman" w:cs="Times New Roman"/>
                <w:sz w:val="26"/>
                <w:szCs w:val="26"/>
              </w:rPr>
              <w:t>Lợi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Phường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Dương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w:t>
            </w:r>
            <w:proofErr w:type="spellEnd"/>
            <w:r w:rsidRPr="000B147B">
              <w:rPr>
                <w:rFonts w:ascii="Times New Roman" w:hAnsi="Times New Roman" w:cs="Times New Roman"/>
                <w:sz w:val="26"/>
                <w:szCs w:val="26"/>
              </w:rPr>
              <w:t xml:space="preserve"> Minh). </w:t>
            </w:r>
          </w:p>
          <w:p w14:paraId="59861693" w14:textId="77777777" w:rsidR="000F14EA" w:rsidRPr="000B147B" w:rsidRDefault="000F14EA" w:rsidP="00D57200">
            <w:pPr>
              <w:spacing w:before="120" w:after="120"/>
              <w:ind w:hanging="29"/>
              <w:contextualSpacing/>
              <w:jc w:val="both"/>
              <w:rPr>
                <w:rFonts w:ascii="Times New Roman" w:hAnsi="Times New Roman" w:cs="Times New Roman"/>
                <w:b/>
                <w:sz w:val="26"/>
                <w:szCs w:val="26"/>
              </w:rPr>
            </w:pP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Trung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tâm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phục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Số</w:t>
            </w:r>
            <w:proofErr w:type="spellEnd"/>
            <w:r w:rsidRPr="000B147B">
              <w:rPr>
                <w:rFonts w:ascii="Times New Roman" w:hAnsi="Times New Roman" w:cs="Times New Roman"/>
                <w:sz w:val="26"/>
                <w:szCs w:val="26"/>
              </w:rPr>
              <w:t xml:space="preserve"> 04 </w:t>
            </w:r>
            <w:proofErr w:type="spellStart"/>
            <w:r w:rsidRPr="000B147B">
              <w:rPr>
                <w:rFonts w:ascii="Times New Roman" w:hAnsi="Times New Roman" w:cs="Times New Roman"/>
                <w:sz w:val="26"/>
                <w:szCs w:val="26"/>
              </w:rPr>
              <w:t>đường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Nguyễn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Tất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Phường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Rịa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w:t>
            </w:r>
            <w:proofErr w:type="spellEnd"/>
            <w:r w:rsidRPr="000B147B">
              <w:rPr>
                <w:rFonts w:ascii="Times New Roman" w:hAnsi="Times New Roman" w:cs="Times New Roman"/>
                <w:sz w:val="26"/>
                <w:szCs w:val="26"/>
              </w:rPr>
              <w:t xml:space="preserve"> Minh).</w:t>
            </w:r>
          </w:p>
        </w:tc>
        <w:tc>
          <w:tcPr>
            <w:tcW w:w="995" w:type="pct"/>
            <w:shd w:val="clear" w:color="auto" w:fill="auto"/>
            <w:vAlign w:val="center"/>
          </w:tcPr>
          <w:p w14:paraId="081CEBD5" w14:textId="77777777" w:rsidR="000F14EA" w:rsidRPr="000B147B" w:rsidRDefault="000F14EA" w:rsidP="00D57200">
            <w:pPr>
              <w:pStyle w:val="BodyText"/>
              <w:rPr>
                <w:rFonts w:ascii="Times New Roman" w:hAnsi="Times New Roman" w:cs="Times New Roman"/>
                <w:bCs/>
                <w:sz w:val="26"/>
                <w:szCs w:val="26"/>
                <w:lang w:val="en-US"/>
              </w:rPr>
            </w:pPr>
            <w:r w:rsidRPr="000B147B">
              <w:rPr>
                <w:rFonts w:ascii="Times New Roman" w:hAnsi="Times New Roman" w:cs="Times New Roman"/>
                <w:bCs/>
                <w:sz w:val="26"/>
                <w:szCs w:val="26"/>
              </w:rPr>
              <w:t xml:space="preserve">30 </w:t>
            </w:r>
            <w:proofErr w:type="spellStart"/>
            <w:r w:rsidRPr="000B147B">
              <w:rPr>
                <w:rFonts w:ascii="Times New Roman" w:hAnsi="Times New Roman" w:cs="Times New Roman"/>
                <w:bCs/>
                <w:sz w:val="26"/>
                <w:szCs w:val="26"/>
              </w:rPr>
              <w:t>ngày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kể</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từ</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ngày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nhận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đủ</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hồ</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sơ</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hợp</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lệ</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tương</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đương</w:t>
            </w:r>
            <w:proofErr w:type="spellEnd"/>
            <w:r w:rsidRPr="000B147B">
              <w:rPr>
                <w:rFonts w:ascii="Times New Roman" w:hAnsi="Times New Roman" w:cs="Times New Roman"/>
                <w:bCs/>
                <w:sz w:val="26"/>
                <w:szCs w:val="26"/>
              </w:rPr>
              <w:t xml:space="preserve"> 22 </w:t>
            </w:r>
            <w:proofErr w:type="spellStart"/>
            <w:r w:rsidRPr="000B147B">
              <w:rPr>
                <w:rFonts w:ascii="Times New Roman" w:hAnsi="Times New Roman" w:cs="Times New Roman"/>
                <w:bCs/>
                <w:sz w:val="26"/>
                <w:szCs w:val="26"/>
              </w:rPr>
              <w:t>ngày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làm</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việc</w:t>
            </w:r>
            <w:proofErr w:type="spellEnd"/>
            <w:r w:rsidRPr="000B147B">
              <w:rPr>
                <w:rFonts w:ascii="Times New Roman" w:hAnsi="Times New Roman" w:cs="Times New Roman"/>
                <w:bCs/>
                <w:sz w:val="26"/>
                <w:szCs w:val="26"/>
              </w:rPr>
              <w:t>)</w:t>
            </w:r>
          </w:p>
        </w:tc>
        <w:tc>
          <w:tcPr>
            <w:tcW w:w="1673" w:type="pct"/>
            <w:shd w:val="clear" w:color="auto" w:fill="auto"/>
            <w:vAlign w:val="center"/>
          </w:tcPr>
          <w:p w14:paraId="58900978" w14:textId="77777777" w:rsidR="000F14EA" w:rsidRPr="000B147B" w:rsidRDefault="000F14EA" w:rsidP="00D57200">
            <w:pPr>
              <w:pStyle w:val="BodyText"/>
              <w:jc w:val="center"/>
              <w:rPr>
                <w:rFonts w:ascii="Times New Roman" w:hAnsi="Times New Roman" w:cs="Times New Roman"/>
                <w:b/>
                <w:sz w:val="26"/>
                <w:szCs w:val="26"/>
                <w:lang w:val="en-US"/>
              </w:rPr>
            </w:pPr>
            <w:r w:rsidRPr="000B147B">
              <w:rPr>
                <w:rFonts w:ascii="Times New Roman" w:hAnsi="Times New Roman" w:cs="Times New Roman"/>
                <w:sz w:val="26"/>
                <w:szCs w:val="26"/>
                <w:lang w:val="nb-NO"/>
              </w:rPr>
              <w:t>10 (</w:t>
            </w:r>
            <w:proofErr w:type="spellStart"/>
            <w:r w:rsidRPr="000B147B">
              <w:rPr>
                <w:rFonts w:ascii="Times New Roman" w:hAnsi="Times New Roman" w:cs="Times New Roman"/>
                <w:sz w:val="26"/>
                <w:szCs w:val="26"/>
                <w:lang w:val="nb-NO"/>
              </w:rPr>
              <w:t>mười</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triệu</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đồng</w:t>
            </w:r>
            <w:proofErr w:type="spellEnd"/>
          </w:p>
        </w:tc>
      </w:tr>
    </w:tbl>
    <w:p w14:paraId="2E20A54E" w14:textId="44332562" w:rsidR="00A91893" w:rsidRPr="000B147B" w:rsidRDefault="00376CD2" w:rsidP="000F14EA">
      <w:pPr>
        <w:pStyle w:val="BodyText"/>
        <w:spacing w:before="120" w:after="120"/>
        <w:rPr>
          <w:rFonts w:ascii="Times New Roman" w:hAnsi="Times New Roman" w:cs="Times New Roman"/>
          <w:b/>
          <w:sz w:val="26"/>
          <w:szCs w:val="26"/>
          <w:lang w:val="en-US"/>
        </w:rPr>
      </w:pPr>
      <w:r w:rsidRPr="000B147B">
        <w:rPr>
          <w:rFonts w:ascii="Times New Roman" w:hAnsi="Times New Roman" w:cs="Times New Roman"/>
          <w:b/>
          <w:sz w:val="26"/>
          <w:szCs w:val="26"/>
          <w:lang w:val="en-US"/>
        </w:rPr>
        <w:lastRenderedPageBreak/>
        <w:t>III</w:t>
      </w:r>
      <w:r w:rsidR="00260E8F" w:rsidRPr="000B147B">
        <w:rPr>
          <w:rFonts w:ascii="Times New Roman" w:hAnsi="Times New Roman" w:cs="Times New Roman"/>
          <w:b/>
          <w:sz w:val="26"/>
          <w:szCs w:val="26"/>
          <w:lang w:val="en-US"/>
        </w:rPr>
        <w:t xml:space="preserve">. </w:t>
      </w:r>
      <w:r w:rsidR="00E8173C" w:rsidRPr="000B147B">
        <w:rPr>
          <w:rFonts w:ascii="Times New Roman" w:hAnsi="Times New Roman" w:cs="Times New Roman"/>
          <w:b/>
          <w:sz w:val="26"/>
          <w:szCs w:val="26"/>
          <w:lang w:val="en-US"/>
        </w:rPr>
        <w:t>TRÌNH TỰ XỬ LÝ CÔNG VIỆC</w:t>
      </w:r>
    </w:p>
    <w:p w14:paraId="5BB7E7AF" w14:textId="77777777" w:rsidR="00246672" w:rsidRPr="000B147B" w:rsidRDefault="00246672" w:rsidP="0079116D">
      <w:pPr>
        <w:pStyle w:val="BodyText"/>
        <w:numPr>
          <w:ilvl w:val="0"/>
          <w:numId w:val="4"/>
        </w:numPr>
        <w:tabs>
          <w:tab w:val="left" w:pos="851"/>
        </w:tabs>
        <w:spacing w:after="120"/>
        <w:ind w:left="0" w:firstLine="567"/>
        <w:rPr>
          <w:rFonts w:ascii="Times New Roman" w:hAnsi="Times New Roman" w:cs="Times New Roman"/>
          <w:b/>
          <w:sz w:val="26"/>
          <w:szCs w:val="26"/>
          <w:lang w:val="en-US"/>
        </w:rPr>
      </w:pPr>
      <w:r w:rsidRPr="000B147B">
        <w:rPr>
          <w:rFonts w:ascii="Times New Roman" w:hAnsi="Times New Roman" w:cs="Times New Roman"/>
          <w:b/>
          <w:sz w:val="26"/>
          <w:szCs w:val="26"/>
          <w:lang w:val="en-US"/>
        </w:rPr>
        <w:t>TRƯỜNG HỢP THUỘC THẨM QUYỀN GIẢI QUYẾT CỦA ỦY BAN NHÂN DÂN THÀNH PHỐ</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75"/>
        <w:gridCol w:w="1324"/>
        <w:gridCol w:w="1179"/>
        <w:gridCol w:w="1588"/>
        <w:gridCol w:w="2612"/>
      </w:tblGrid>
      <w:tr w:rsidR="000B147B" w:rsidRPr="000B147B" w14:paraId="756384B2" w14:textId="77777777" w:rsidTr="00614F54">
        <w:trPr>
          <w:tblHeader/>
        </w:trPr>
        <w:tc>
          <w:tcPr>
            <w:tcW w:w="959" w:type="dxa"/>
            <w:vAlign w:val="center"/>
          </w:tcPr>
          <w:p w14:paraId="39401797" w14:textId="77777777" w:rsidR="00246672" w:rsidRPr="000B147B" w:rsidRDefault="00246672"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Bước</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công</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việc</w:t>
            </w:r>
            <w:proofErr w:type="spellEnd"/>
          </w:p>
        </w:tc>
        <w:tc>
          <w:tcPr>
            <w:tcW w:w="2175" w:type="dxa"/>
            <w:vAlign w:val="center"/>
          </w:tcPr>
          <w:p w14:paraId="6AD5CEB9" w14:textId="77777777" w:rsidR="00246672" w:rsidRPr="000B147B" w:rsidRDefault="00246672" w:rsidP="00D57200">
            <w:pPr>
              <w:jc w:val="center"/>
              <w:rPr>
                <w:rFonts w:ascii="Times New Roman" w:hAnsi="Times New Roman" w:cs="Times New Roman"/>
                <w:b/>
                <w:noProof/>
                <w:sz w:val="26"/>
                <w:szCs w:val="26"/>
              </w:rPr>
            </w:pPr>
            <w:r w:rsidRPr="000B147B">
              <w:rPr>
                <w:rFonts w:ascii="Times New Roman" w:hAnsi="Times New Roman" w:cs="Times New Roman"/>
                <w:b/>
                <w:noProof/>
                <w:sz w:val="26"/>
                <w:szCs w:val="26"/>
              </w:rPr>
              <w:t>Nội dung công việc</w:t>
            </w:r>
          </w:p>
        </w:tc>
        <w:tc>
          <w:tcPr>
            <w:tcW w:w="1324" w:type="dxa"/>
            <w:vAlign w:val="center"/>
          </w:tcPr>
          <w:p w14:paraId="27688B5D" w14:textId="77777777" w:rsidR="00246672" w:rsidRPr="000B147B" w:rsidRDefault="00246672"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Trách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nhiệm</w:t>
            </w:r>
            <w:proofErr w:type="spellEnd"/>
          </w:p>
        </w:tc>
        <w:tc>
          <w:tcPr>
            <w:tcW w:w="1179" w:type="dxa"/>
            <w:vAlign w:val="center"/>
          </w:tcPr>
          <w:p w14:paraId="70B747DF" w14:textId="77777777" w:rsidR="00246672" w:rsidRPr="000B147B" w:rsidRDefault="00246672"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Thời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gian</w:t>
            </w:r>
            <w:proofErr w:type="spellEnd"/>
          </w:p>
        </w:tc>
        <w:tc>
          <w:tcPr>
            <w:tcW w:w="1588" w:type="dxa"/>
            <w:vAlign w:val="center"/>
          </w:tcPr>
          <w:p w14:paraId="424D3517" w14:textId="77777777" w:rsidR="00246672" w:rsidRPr="000B147B" w:rsidRDefault="00246672"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w:t>
            </w:r>
            <w:proofErr w:type="spellStart"/>
            <w:r w:rsidRPr="000B147B">
              <w:rPr>
                <w:rFonts w:ascii="Times New Roman" w:hAnsi="Times New Roman" w:cs="Times New Roman"/>
                <w:b/>
                <w:sz w:val="26"/>
                <w:szCs w:val="26"/>
              </w:rPr>
              <w:t>Biểu</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mẫu</w:t>
            </w:r>
            <w:proofErr w:type="spellEnd"/>
          </w:p>
        </w:tc>
        <w:tc>
          <w:tcPr>
            <w:tcW w:w="2612" w:type="dxa"/>
            <w:vAlign w:val="center"/>
          </w:tcPr>
          <w:p w14:paraId="26FA8F98" w14:textId="77777777" w:rsidR="00246672" w:rsidRPr="000B147B" w:rsidRDefault="00246672" w:rsidP="00D57200">
            <w:pPr>
              <w:autoSpaceDE/>
              <w:autoSpaceDN/>
              <w:jc w:val="center"/>
              <w:rPr>
                <w:rFonts w:ascii="Times New Roman" w:eastAsia="Calibri" w:hAnsi="Times New Roman" w:cs="Times New Roman"/>
                <w:b/>
                <w:bCs/>
                <w:sz w:val="26"/>
                <w:szCs w:val="26"/>
                <w:lang w:val="nl-NL"/>
              </w:rPr>
            </w:pPr>
            <w:proofErr w:type="spellStart"/>
            <w:r w:rsidRPr="000B147B">
              <w:rPr>
                <w:rFonts w:ascii="Times New Roman" w:eastAsia="Calibri" w:hAnsi="Times New Roman" w:cs="Times New Roman"/>
                <w:b/>
                <w:bCs/>
                <w:sz w:val="26"/>
                <w:szCs w:val="26"/>
                <w:lang w:val="nl-NL"/>
              </w:rPr>
              <w:t>Diễn</w:t>
            </w:r>
            <w:proofErr w:type="spellEnd"/>
            <w:r w:rsidRPr="000B147B">
              <w:rPr>
                <w:rFonts w:ascii="Times New Roman" w:eastAsia="Calibri" w:hAnsi="Times New Roman" w:cs="Times New Roman"/>
                <w:b/>
                <w:bCs/>
                <w:sz w:val="26"/>
                <w:szCs w:val="26"/>
                <w:lang w:val="nl-NL"/>
              </w:rPr>
              <w:t xml:space="preserve"> </w:t>
            </w:r>
            <w:proofErr w:type="spellStart"/>
            <w:r w:rsidRPr="000B147B">
              <w:rPr>
                <w:rFonts w:ascii="Times New Roman" w:eastAsia="Calibri" w:hAnsi="Times New Roman" w:cs="Times New Roman"/>
                <w:b/>
                <w:bCs/>
                <w:sz w:val="26"/>
                <w:szCs w:val="26"/>
                <w:lang w:val="nl-NL"/>
              </w:rPr>
              <w:t>giải</w:t>
            </w:r>
            <w:proofErr w:type="spellEnd"/>
          </w:p>
        </w:tc>
      </w:tr>
      <w:tr w:rsidR="000B147B" w:rsidRPr="000B147B" w14:paraId="5124BD4E" w14:textId="77777777" w:rsidTr="00614F54">
        <w:tc>
          <w:tcPr>
            <w:tcW w:w="959" w:type="dxa"/>
            <w:vMerge w:val="restart"/>
            <w:vAlign w:val="center"/>
          </w:tcPr>
          <w:p w14:paraId="05E68FA3" w14:textId="77777777" w:rsidR="00246672" w:rsidRPr="000B147B" w:rsidRDefault="00246672" w:rsidP="00D57200">
            <w:pPr>
              <w:jc w:val="center"/>
              <w:rPr>
                <w:rFonts w:ascii="Times New Roman" w:hAnsi="Times New Roman" w:cs="Times New Roman"/>
                <w:b/>
                <w:sz w:val="26"/>
                <w:szCs w:val="26"/>
              </w:rPr>
            </w:pPr>
            <w:r w:rsidRPr="000B147B">
              <w:rPr>
                <w:rFonts w:ascii="Times New Roman" w:hAnsi="Times New Roman" w:cs="Times New Roman"/>
                <w:b/>
                <w:sz w:val="26"/>
                <w:szCs w:val="26"/>
              </w:rPr>
              <w:t>B1</w:t>
            </w:r>
          </w:p>
        </w:tc>
        <w:tc>
          <w:tcPr>
            <w:tcW w:w="2175" w:type="dxa"/>
            <w:vAlign w:val="center"/>
          </w:tcPr>
          <w:p w14:paraId="79211423" w14:textId="77777777" w:rsidR="00246672" w:rsidRPr="000B147B" w:rsidRDefault="00246672" w:rsidP="00D57200">
            <w:pPr>
              <w:jc w:val="center"/>
              <w:rPr>
                <w:rFonts w:ascii="Times New Roman" w:hAnsi="Times New Roman" w:cs="Times New Roman"/>
                <w:b/>
                <w:sz w:val="26"/>
                <w:szCs w:val="26"/>
                <w:lang w:val="nl-NL"/>
              </w:rPr>
            </w:pPr>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Nộp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050E7E33" w14:textId="77777777" w:rsidR="00246672" w:rsidRPr="000B147B" w:rsidRDefault="00246672" w:rsidP="00D57200">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p>
        </w:tc>
        <w:tc>
          <w:tcPr>
            <w:tcW w:w="1179" w:type="dxa"/>
            <w:vAlign w:val="center"/>
          </w:tcPr>
          <w:p w14:paraId="180C2B31" w14:textId="32DF5782" w:rsidR="00246672" w:rsidRPr="000B147B" w:rsidRDefault="00246672" w:rsidP="00D57200">
            <w:pPr>
              <w:jc w:val="center"/>
              <w:rPr>
                <w:rFonts w:ascii="Times New Roman" w:hAnsi="Times New Roman" w:cs="Times New Roman"/>
                <w:b/>
                <w:sz w:val="26"/>
                <w:szCs w:val="26"/>
              </w:rPr>
            </w:pPr>
          </w:p>
        </w:tc>
        <w:tc>
          <w:tcPr>
            <w:tcW w:w="1588" w:type="dxa"/>
            <w:vAlign w:val="center"/>
          </w:tcPr>
          <w:p w14:paraId="25E1C747" w14:textId="77777777" w:rsidR="00246672" w:rsidRPr="000B147B" w:rsidRDefault="00246672" w:rsidP="00D57200">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tc>
        <w:tc>
          <w:tcPr>
            <w:tcW w:w="2612" w:type="dxa"/>
            <w:vAlign w:val="center"/>
          </w:tcPr>
          <w:p w14:paraId="61A6A56A" w14:textId="77777777" w:rsidR="00246672" w:rsidRPr="000B147B" w:rsidRDefault="00246672" w:rsidP="00D57200">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phần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tc>
      </w:tr>
      <w:tr w:rsidR="000B147B" w:rsidRPr="000B147B" w14:paraId="38480D88" w14:textId="77777777" w:rsidTr="00614F54">
        <w:trPr>
          <w:trHeight w:val="668"/>
        </w:trPr>
        <w:tc>
          <w:tcPr>
            <w:tcW w:w="959" w:type="dxa"/>
            <w:vMerge/>
            <w:vAlign w:val="center"/>
          </w:tcPr>
          <w:p w14:paraId="097F4576" w14:textId="77777777" w:rsidR="00ED69AA" w:rsidRPr="000B147B" w:rsidRDefault="00ED69AA" w:rsidP="00ED69AA">
            <w:pPr>
              <w:jc w:val="center"/>
              <w:rPr>
                <w:rFonts w:ascii="Times New Roman" w:hAnsi="Times New Roman" w:cs="Times New Roman"/>
                <w:sz w:val="26"/>
                <w:szCs w:val="26"/>
              </w:rPr>
            </w:pPr>
          </w:p>
        </w:tc>
        <w:tc>
          <w:tcPr>
            <w:tcW w:w="2175" w:type="dxa"/>
            <w:vAlign w:val="center"/>
          </w:tcPr>
          <w:p w14:paraId="72987776" w14:textId="77777777" w:rsidR="00ED69AA" w:rsidRPr="000B147B" w:rsidRDefault="00ED69AA" w:rsidP="00ED69AA">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Kiểm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tính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đầy</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đủ</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p>
        </w:tc>
        <w:tc>
          <w:tcPr>
            <w:tcW w:w="1324" w:type="dxa"/>
            <w:vAlign w:val="center"/>
          </w:tcPr>
          <w:p w14:paraId="5E2BE187" w14:textId="77777777" w:rsidR="00ED69AA" w:rsidRPr="000B147B" w:rsidRDefault="00ED69AA" w:rsidP="00ED69AA">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Bộ</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Một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cửa</w:t>
            </w:r>
            <w:proofErr w:type="spellEnd"/>
          </w:p>
        </w:tc>
        <w:tc>
          <w:tcPr>
            <w:tcW w:w="1179" w:type="dxa"/>
            <w:vAlign w:val="center"/>
          </w:tcPr>
          <w:p w14:paraId="5477D507" w14:textId="1419979A" w:rsidR="00ED69AA" w:rsidRPr="000B147B" w:rsidRDefault="00CA5178" w:rsidP="00ED69AA">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hành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chính</w:t>
            </w:r>
            <w:proofErr w:type="spellEnd"/>
          </w:p>
        </w:tc>
        <w:tc>
          <w:tcPr>
            <w:tcW w:w="1588" w:type="dxa"/>
            <w:vAlign w:val="center"/>
          </w:tcPr>
          <w:p w14:paraId="77778E2A" w14:textId="77777777" w:rsidR="00096CB5" w:rsidRPr="000B147B" w:rsidRDefault="00096CB5" w:rsidP="00096CB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4095D70C" w14:textId="77777777" w:rsidR="00096CB5" w:rsidRPr="000B147B" w:rsidRDefault="00096CB5" w:rsidP="00096CB5">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4F67AF84" w14:textId="77777777" w:rsidR="00096CB5" w:rsidRPr="000B147B" w:rsidRDefault="00096CB5" w:rsidP="00096CB5">
            <w:pPr>
              <w:jc w:val="center"/>
              <w:rPr>
                <w:rFonts w:ascii="Times New Roman" w:hAnsi="Times New Roman" w:cs="Times New Roman"/>
                <w:sz w:val="26"/>
                <w:szCs w:val="26"/>
              </w:rPr>
            </w:pPr>
            <w:r w:rsidRPr="000B147B">
              <w:rPr>
                <w:rFonts w:ascii="Times New Roman" w:hAnsi="Times New Roman" w:cs="Times New Roman"/>
                <w:sz w:val="26"/>
                <w:szCs w:val="26"/>
              </w:rPr>
              <w:t>BM 02</w:t>
            </w:r>
          </w:p>
          <w:p w14:paraId="57C531B8" w14:textId="77777777" w:rsidR="00096CB5" w:rsidRPr="000B147B" w:rsidRDefault="00096CB5" w:rsidP="00096CB5">
            <w:pPr>
              <w:jc w:val="center"/>
              <w:rPr>
                <w:rFonts w:ascii="Times New Roman" w:hAnsi="Times New Roman" w:cs="Times New Roman"/>
                <w:sz w:val="26"/>
                <w:szCs w:val="26"/>
              </w:rPr>
            </w:pPr>
            <w:r w:rsidRPr="000B147B">
              <w:rPr>
                <w:rFonts w:ascii="Times New Roman" w:hAnsi="Times New Roman" w:cs="Times New Roman"/>
                <w:sz w:val="26"/>
                <w:szCs w:val="26"/>
              </w:rPr>
              <w:t>BM 03</w:t>
            </w:r>
          </w:p>
          <w:p w14:paraId="14345758" w14:textId="1B2153CE" w:rsidR="00ED69AA" w:rsidRPr="000B147B" w:rsidRDefault="00ED69AA" w:rsidP="00ED69AA">
            <w:pPr>
              <w:jc w:val="center"/>
              <w:rPr>
                <w:rFonts w:ascii="Times New Roman" w:hAnsi="Times New Roman" w:cs="Times New Roman"/>
                <w:sz w:val="26"/>
                <w:szCs w:val="26"/>
              </w:rPr>
            </w:pPr>
          </w:p>
        </w:tc>
        <w:tc>
          <w:tcPr>
            <w:tcW w:w="2612" w:type="dxa"/>
            <w:vAlign w:val="center"/>
          </w:tcPr>
          <w:p w14:paraId="0B7EED05" w14:textId="77777777" w:rsidR="00446150" w:rsidRPr="000B147B" w:rsidRDefault="00446150" w:rsidP="00ED69AA">
            <w:pPr>
              <w:widowControl w:val="0"/>
              <w:jc w:val="both"/>
              <w:rPr>
                <w:rFonts w:ascii="Times New Roman" w:hAnsi="Times New Roman" w:cs="Times New Roman"/>
                <w:bCs/>
                <w:sz w:val="26"/>
                <w:szCs w:val="26"/>
              </w:rPr>
            </w:pPr>
            <w:proofErr w:type="spellStart"/>
            <w:r w:rsidRPr="000B147B">
              <w:rPr>
                <w:rFonts w:ascii="Times New Roman" w:hAnsi="Times New Roman" w:cs="Times New Roman"/>
                <w:bCs/>
                <w:sz w:val="26"/>
                <w:szCs w:val="26"/>
              </w:rPr>
              <w:t>Kiểm</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tra</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tính</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đầy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đủ</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của</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các</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giấy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tờ</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có</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trong</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thành</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phần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hồ</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sơ</w:t>
            </w:r>
            <w:proofErr w:type="spellEnd"/>
            <w:r w:rsidRPr="000B147B">
              <w:rPr>
                <w:rFonts w:ascii="Times New Roman" w:hAnsi="Times New Roman" w:cs="Times New Roman"/>
                <w:bCs/>
                <w:sz w:val="26"/>
                <w:szCs w:val="26"/>
              </w:rPr>
              <w:t>:</w:t>
            </w:r>
          </w:p>
          <w:p w14:paraId="043FF8AE" w14:textId="77777777" w:rsidR="00446150" w:rsidRPr="000B147B" w:rsidRDefault="00446150" w:rsidP="00446150">
            <w:pPr>
              <w:widowControl w:val="0"/>
              <w:spacing w:before="60" w:after="60"/>
              <w:ind w:left="-12"/>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hô</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lệ</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hẹn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kết</w:t>
            </w:r>
            <w:proofErr w:type="spellEnd"/>
            <w:r w:rsidRPr="000B147B">
              <w:rPr>
                <w:rFonts w:ascii="Times New Roman" w:hAnsi="Times New Roman" w:cs="Times New Roman"/>
                <w:sz w:val="26"/>
                <w:szCs w:val="26"/>
              </w:rPr>
              <w:t xml:space="preserve"> quả, </w:t>
            </w:r>
            <w:proofErr w:type="spellStart"/>
            <w:r w:rsidRPr="000B147B">
              <w:rPr>
                <w:rFonts w:ascii="Times New Roman" w:hAnsi="Times New Roman" w:cs="Times New Roman"/>
                <w:sz w:val="26"/>
                <w:szCs w:val="26"/>
              </w:rPr>
              <w:t>trao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nộp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01), </w:t>
            </w:r>
            <w:proofErr w:type="spellStart"/>
            <w:r w:rsidRPr="000B147B">
              <w:rPr>
                <w:rFonts w:ascii="Times New Roman" w:hAnsi="Times New Roman" w:cs="Times New Roman"/>
                <w:sz w:val="26"/>
                <w:szCs w:val="26"/>
              </w:rPr>
              <w:t>thực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B2.</w:t>
            </w:r>
          </w:p>
          <w:p w14:paraId="2533D420" w14:textId="77777777" w:rsidR="00446150" w:rsidRPr="000B147B" w:rsidRDefault="00446150" w:rsidP="00446150">
            <w:pPr>
              <w:widowControl w:val="0"/>
              <w:spacing w:before="60"/>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hô</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chưa</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lệ</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Hướng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nộp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bô</w:t>
            </w:r>
            <w:proofErr w:type="spellEnd"/>
            <w:r w:rsidRPr="000B147B">
              <w:rPr>
                <w:rFonts w:ascii="Times New Roman" w:hAnsi="Times New Roman" w:cs="Times New Roman"/>
                <w:sz w:val="26"/>
                <w:szCs w:val="26"/>
              </w:rPr>
              <w:t xml:space="preserve">̉ sung, </w:t>
            </w:r>
            <w:proofErr w:type="spellStart"/>
            <w:r w:rsidRPr="000B147B">
              <w:rPr>
                <w:rFonts w:ascii="Times New Roman" w:hAnsi="Times New Roman" w:cs="Times New Roman"/>
                <w:sz w:val="26"/>
                <w:szCs w:val="26"/>
              </w:rPr>
              <w:t>hoàn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ghi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02).</w:t>
            </w:r>
          </w:p>
          <w:p w14:paraId="370790BA" w14:textId="12A32053" w:rsidR="00ED69AA" w:rsidRPr="000B147B" w:rsidRDefault="00446150" w:rsidP="00446150">
            <w:pPr>
              <w:widowControl w:val="0"/>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từ</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chối</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tiếp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nhận</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hồ</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b/>
                <w:i/>
                <w:iCs/>
                <w:sz w:val="26"/>
                <w:szCs w:val="26"/>
              </w:rPr>
              <w:t>hồ</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sơ</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thuộc</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thẩm</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quyền</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giải</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quyết</w:t>
            </w:r>
            <w:proofErr w:type="spellEnd"/>
            <w:r w:rsidRPr="000B147B">
              <w:rPr>
                <w:rFonts w:ascii="Times New Roman" w:hAnsi="Times New Roman" w:cs="Times New Roman"/>
                <w:b/>
                <w:i/>
                <w:iCs/>
                <w:sz w:val="26"/>
                <w:szCs w:val="26"/>
              </w:rPr>
              <w:t>/</w:t>
            </w:r>
            <w:proofErr w:type="spellStart"/>
            <w:r w:rsidRPr="000B147B">
              <w:rPr>
                <w:rFonts w:ascii="Times New Roman" w:hAnsi="Times New Roman" w:cs="Times New Roman"/>
                <w:b/>
                <w:i/>
                <w:iCs/>
                <w:sz w:val="26"/>
                <w:szCs w:val="26"/>
              </w:rPr>
              <w:t>nộp</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đúng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thủ</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tục</w:t>
            </w:r>
            <w:proofErr w:type="spellEnd"/>
            <w:r w:rsidRPr="000B147B">
              <w:rPr>
                <w:rFonts w:ascii="Times New Roman" w:hAnsi="Times New Roman" w:cs="Times New Roman"/>
                <w:b/>
                <w:i/>
                <w:iCs/>
                <w:sz w:val="26"/>
                <w:szCs w:val="26"/>
              </w:rPr>
              <w:t>/</w:t>
            </w:r>
            <w:proofErr w:type="spellStart"/>
            <w:r w:rsidRPr="000B147B">
              <w:rPr>
                <w:rFonts w:ascii="Times New Roman" w:hAnsi="Times New Roman" w:cs="Times New Roman"/>
                <w:b/>
                <w:i/>
                <w:iCs/>
                <w:sz w:val="26"/>
                <w:szCs w:val="26"/>
              </w:rPr>
              <w:t>hồ</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sơ</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bổ</w:t>
            </w:r>
            <w:proofErr w:type="spellEnd"/>
            <w:r w:rsidRPr="000B147B">
              <w:rPr>
                <w:rFonts w:ascii="Times New Roman" w:hAnsi="Times New Roman" w:cs="Times New Roman"/>
                <w:b/>
                <w:i/>
                <w:iCs/>
                <w:sz w:val="26"/>
                <w:szCs w:val="26"/>
              </w:rPr>
              <w:t xml:space="preserve"> sung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đầy</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đủ</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hoặc</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bổ</w:t>
            </w:r>
            <w:proofErr w:type="spellEnd"/>
            <w:r w:rsidRPr="000B147B">
              <w:rPr>
                <w:rFonts w:ascii="Times New Roman" w:hAnsi="Times New Roman" w:cs="Times New Roman"/>
                <w:b/>
                <w:i/>
                <w:iCs/>
                <w:sz w:val="26"/>
                <w:szCs w:val="26"/>
              </w:rPr>
              <w:t xml:space="preserve"> sung </w:t>
            </w:r>
            <w:proofErr w:type="spellStart"/>
            <w:r w:rsidRPr="000B147B">
              <w:rPr>
                <w:rFonts w:ascii="Times New Roman" w:hAnsi="Times New Roman" w:cs="Times New Roman"/>
                <w:b/>
                <w:i/>
                <w:iCs/>
                <w:sz w:val="26"/>
                <w:szCs w:val="26"/>
              </w:rPr>
              <w:t>theo</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đề</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nghị</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03).</w:t>
            </w:r>
          </w:p>
        </w:tc>
      </w:tr>
      <w:tr w:rsidR="000B147B" w:rsidRPr="000B147B" w14:paraId="5BEAD111" w14:textId="77777777" w:rsidTr="00614F54">
        <w:trPr>
          <w:trHeight w:val="890"/>
        </w:trPr>
        <w:tc>
          <w:tcPr>
            <w:tcW w:w="959" w:type="dxa"/>
            <w:vAlign w:val="center"/>
          </w:tcPr>
          <w:p w14:paraId="3F3BEBB4" w14:textId="77777777" w:rsidR="00746919" w:rsidRPr="000B147B" w:rsidRDefault="00746919" w:rsidP="00746919">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B2</w:t>
            </w:r>
          </w:p>
        </w:tc>
        <w:tc>
          <w:tcPr>
            <w:tcW w:w="2175" w:type="dxa"/>
            <w:vAlign w:val="center"/>
          </w:tcPr>
          <w:p w14:paraId="78CE354C" w14:textId="77777777" w:rsidR="00746919" w:rsidRPr="000B147B" w:rsidRDefault="00746919" w:rsidP="00746919">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Tiếp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nhận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r w:rsidRPr="000B147B">
              <w:rPr>
                <w:rFonts w:ascii="Times New Roman" w:hAnsi="Times New Roman" w:cs="Times New Roman"/>
                <w:b/>
                <w:sz w:val="26"/>
                <w:szCs w:val="26"/>
                <w:lang w:val="nl-NL"/>
              </w:rPr>
              <w:t xml:space="preserve"> </w:t>
            </w:r>
          </w:p>
        </w:tc>
        <w:tc>
          <w:tcPr>
            <w:tcW w:w="1324" w:type="dxa"/>
            <w:vAlign w:val="center"/>
          </w:tcPr>
          <w:p w14:paraId="19DFADCE" w14:textId="6E0FD31B" w:rsidR="00746919" w:rsidRPr="000B147B" w:rsidRDefault="00746919" w:rsidP="00746919">
            <w:pPr>
              <w:spacing w:before="20" w:after="20"/>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Bộ</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Một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cửa</w:t>
            </w:r>
            <w:proofErr w:type="spellEnd"/>
          </w:p>
        </w:tc>
        <w:tc>
          <w:tcPr>
            <w:tcW w:w="1179" w:type="dxa"/>
            <w:vAlign w:val="center"/>
          </w:tcPr>
          <w:p w14:paraId="351B81CB" w14:textId="548E0941" w:rsidR="00746919" w:rsidRPr="000B147B" w:rsidRDefault="00746919" w:rsidP="00746919">
            <w:pPr>
              <w:spacing w:before="20" w:after="20"/>
              <w:jc w:val="center"/>
              <w:rPr>
                <w:rFonts w:ascii="Times New Roman" w:hAnsi="Times New Roman" w:cs="Times New Roman"/>
                <w:sz w:val="26"/>
                <w:szCs w:val="26"/>
                <w:lang w:val="nl-NL"/>
              </w:rPr>
            </w:pPr>
            <w:r w:rsidRPr="000B147B">
              <w:rPr>
                <w:rFonts w:ascii="Times New Roman" w:hAnsi="Times New Roman" w:cs="Times New Roman"/>
                <w:sz w:val="26"/>
                <w:szCs w:val="26"/>
                <w:lang w:val="nl-NL"/>
              </w:rPr>
              <w:t xml:space="preserve">0,5 </w:t>
            </w:r>
            <w:proofErr w:type="spellStart"/>
            <w:r w:rsidRPr="000B147B">
              <w:rPr>
                <w:rFonts w:ascii="Times New Roman" w:hAnsi="Times New Roman" w:cs="Times New Roman"/>
                <w:sz w:val="26"/>
                <w:szCs w:val="26"/>
                <w:lang w:val="nl-NL"/>
              </w:rPr>
              <w:t>ngày</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làm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việc</w:t>
            </w:r>
            <w:proofErr w:type="spellEnd"/>
          </w:p>
        </w:tc>
        <w:tc>
          <w:tcPr>
            <w:tcW w:w="1588" w:type="dxa"/>
            <w:vAlign w:val="center"/>
          </w:tcPr>
          <w:p w14:paraId="33C7EDE9" w14:textId="77777777" w:rsidR="00746919" w:rsidRPr="000B147B" w:rsidRDefault="00746919" w:rsidP="0074691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7B4F06EF" w14:textId="17FEE128" w:rsidR="00746919" w:rsidRPr="000B147B" w:rsidRDefault="00746919" w:rsidP="00746919">
            <w:pPr>
              <w:spacing w:before="20" w:after="20"/>
              <w:jc w:val="center"/>
              <w:rPr>
                <w:rFonts w:ascii="Times New Roman" w:hAnsi="Times New Roman" w:cs="Times New Roman"/>
                <w:sz w:val="26"/>
                <w:szCs w:val="26"/>
                <w:lang w:val="en-US"/>
              </w:rPr>
            </w:pPr>
            <w:r w:rsidRPr="000B147B">
              <w:rPr>
                <w:rFonts w:ascii="Times New Roman" w:hAnsi="Times New Roman" w:cs="Times New Roman"/>
                <w:sz w:val="26"/>
                <w:szCs w:val="26"/>
              </w:rPr>
              <w:t>BM 01</w:t>
            </w:r>
          </w:p>
        </w:tc>
        <w:tc>
          <w:tcPr>
            <w:tcW w:w="2612" w:type="dxa"/>
            <w:vAlign w:val="center"/>
          </w:tcPr>
          <w:p w14:paraId="5D2CD3B7" w14:textId="77777777" w:rsidR="00BE1CC6" w:rsidRPr="000B147B" w:rsidRDefault="00BE1CC6" w:rsidP="00BE1CC6">
            <w:pPr>
              <w:spacing w:before="60" w:after="60"/>
              <w:ind w:left="-12"/>
              <w:jc w:val="both"/>
              <w:rPr>
                <w:rStyle w:val="apple-converted-space"/>
                <w:rFonts w:ascii="Times New Roman" w:hAnsi="Times New Roman" w:cs="Times New Roman"/>
                <w:sz w:val="26"/>
                <w:szCs w:val="26"/>
              </w:rPr>
            </w:pPr>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trực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hoặc</w:t>
            </w:r>
            <w:proofErr w:type="spellEnd"/>
            <w:r w:rsidRPr="000B147B">
              <w:rPr>
                <w:rStyle w:val="apple-converted-space"/>
                <w:rFonts w:ascii="Times New Roman" w:hAnsi="Times New Roman" w:cs="Times New Roman"/>
                <w:sz w:val="26"/>
                <w:szCs w:val="26"/>
              </w:rPr>
              <w:t xml:space="preserve"> qua </w:t>
            </w:r>
            <w:proofErr w:type="spellStart"/>
            <w:r w:rsidRPr="000B147B">
              <w:rPr>
                <w:rStyle w:val="apple-converted-space"/>
                <w:rFonts w:ascii="Times New Roman" w:hAnsi="Times New Roman" w:cs="Times New Roman"/>
                <w:sz w:val="26"/>
                <w:szCs w:val="26"/>
              </w:rPr>
              <w:t>đường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bưu</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chính</w:t>
            </w:r>
            <w:proofErr w:type="spellEnd"/>
            <w:r w:rsidRPr="000B147B">
              <w:rPr>
                <w:rStyle w:val="apple-converted-space"/>
                <w:rFonts w:ascii="Times New Roman" w:hAnsi="Times New Roman" w:cs="Times New Roman"/>
                <w:sz w:val="26"/>
                <w:szCs w:val="26"/>
              </w:rPr>
              <w:t xml:space="preserve">: Scan </w:t>
            </w:r>
            <w:proofErr w:type="spellStart"/>
            <w:r w:rsidRPr="000B147B">
              <w:rPr>
                <w:rStyle w:val="apple-converted-space"/>
                <w:rFonts w:ascii="Times New Roman" w:hAnsi="Times New Roman" w:cs="Times New Roman"/>
                <w:sz w:val="26"/>
                <w:szCs w:val="26"/>
              </w:rPr>
              <w:t>và</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lưu</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trữ</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điện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tử</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cập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nhật</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vào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Hệ</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thống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Một</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cửa</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gửi</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
          <w:p w14:paraId="21C9F5E3" w14:textId="23478FBC" w:rsidR="00746919" w:rsidRPr="000B147B" w:rsidRDefault="00BE1CC6" w:rsidP="00BE1CC6">
            <w:pPr>
              <w:jc w:val="both"/>
              <w:rPr>
                <w:rFonts w:ascii="Times New Roman" w:hAnsi="Times New Roman" w:cs="Times New Roman"/>
                <w:sz w:val="26"/>
                <w:szCs w:val="26"/>
              </w:rPr>
            </w:pPr>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nhận</w:t>
            </w:r>
            <w:proofErr w:type="spellEnd"/>
            <w:r w:rsidRPr="000B147B">
              <w:rPr>
                <w:rStyle w:val="apple-converted-space"/>
                <w:rFonts w:ascii="Times New Roman" w:hAnsi="Times New Roman" w:cs="Times New Roman"/>
                <w:sz w:val="26"/>
                <w:szCs w:val="26"/>
              </w:rPr>
              <w:t xml:space="preserve"> qua </w:t>
            </w:r>
            <w:proofErr w:type="spellStart"/>
            <w:r w:rsidRPr="000B147B">
              <w:rPr>
                <w:rStyle w:val="apple-converted-space"/>
                <w:rFonts w:ascii="Times New Roman" w:hAnsi="Times New Roman" w:cs="Times New Roman"/>
                <w:sz w:val="26"/>
                <w:szCs w:val="26"/>
              </w:rPr>
              <w:t>Cổng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dịch</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vụ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Quốc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gia</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chuyển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gửi</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lastRenderedPageBreak/>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p>
        </w:tc>
      </w:tr>
      <w:tr w:rsidR="000B147B" w:rsidRPr="000B147B" w14:paraId="309FE8AA" w14:textId="77777777" w:rsidTr="00614F54">
        <w:trPr>
          <w:trHeight w:val="1205"/>
        </w:trPr>
        <w:tc>
          <w:tcPr>
            <w:tcW w:w="959" w:type="dxa"/>
            <w:vAlign w:val="center"/>
          </w:tcPr>
          <w:p w14:paraId="5A635D94" w14:textId="77777777" w:rsidR="00ED69AA" w:rsidRPr="000B147B" w:rsidRDefault="00ED69AA" w:rsidP="00ED69AA">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B3</w:t>
            </w:r>
          </w:p>
        </w:tc>
        <w:tc>
          <w:tcPr>
            <w:tcW w:w="2175" w:type="dxa"/>
            <w:vAlign w:val="center"/>
          </w:tcPr>
          <w:p w14:paraId="3109DFE4" w14:textId="77777777" w:rsidR="00ED69AA" w:rsidRPr="000B147B" w:rsidRDefault="00ED69AA" w:rsidP="00ED69AA">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Kiểm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tính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hợp</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lệ</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p>
        </w:tc>
        <w:tc>
          <w:tcPr>
            <w:tcW w:w="1324" w:type="dxa"/>
            <w:vAlign w:val="center"/>
          </w:tcPr>
          <w:p w14:paraId="62DF0199" w14:textId="77777777" w:rsidR="00ED69AA" w:rsidRPr="000B147B" w:rsidRDefault="00ED69AA" w:rsidP="00ED69AA">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204D2745" w14:textId="34DE8723" w:rsidR="00ED69AA" w:rsidRPr="000B147B" w:rsidRDefault="00DE224E" w:rsidP="00ED69AA">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w:t>
            </w:r>
            <w:r w:rsidR="00597138">
              <w:rPr>
                <w:rFonts w:ascii="Times New Roman" w:hAnsi="Times New Roman" w:cs="Times New Roman"/>
                <w:sz w:val="26"/>
                <w:szCs w:val="26"/>
                <w:lang w:val="vi-VN"/>
              </w:rPr>
              <w:t>1</w:t>
            </w:r>
            <w:r w:rsidR="00446150" w:rsidRPr="000B147B">
              <w:rPr>
                <w:rFonts w:ascii="Times New Roman" w:hAnsi="Times New Roman" w:cs="Times New Roman"/>
                <w:sz w:val="26"/>
                <w:szCs w:val="26"/>
              </w:rPr>
              <w:t xml:space="preserve"> </w:t>
            </w:r>
            <w:proofErr w:type="spellStart"/>
            <w:r w:rsidR="00ED69AA" w:rsidRPr="000B147B">
              <w:rPr>
                <w:rFonts w:ascii="Times New Roman" w:hAnsi="Times New Roman" w:cs="Times New Roman"/>
                <w:sz w:val="26"/>
                <w:szCs w:val="26"/>
              </w:rPr>
              <w:t>ngày</w:t>
            </w:r>
            <w:proofErr w:type="spellEnd"/>
            <w:r w:rsidR="00ED69AA" w:rsidRPr="000B147B">
              <w:rPr>
                <w:rFonts w:ascii="Times New Roman" w:hAnsi="Times New Roman" w:cs="Times New Roman"/>
                <w:sz w:val="26"/>
                <w:szCs w:val="26"/>
              </w:rPr>
              <w:t xml:space="preserve"> </w:t>
            </w:r>
            <w:proofErr w:type="spellStart"/>
            <w:r w:rsidR="00ED69AA" w:rsidRPr="000B147B">
              <w:rPr>
                <w:rFonts w:ascii="Times New Roman" w:hAnsi="Times New Roman" w:cs="Times New Roman"/>
                <w:sz w:val="26"/>
                <w:szCs w:val="26"/>
              </w:rPr>
              <w:t>làm</w:t>
            </w:r>
            <w:proofErr w:type="spellEnd"/>
            <w:r w:rsidR="00ED69AA" w:rsidRPr="000B147B">
              <w:rPr>
                <w:rFonts w:ascii="Times New Roman" w:hAnsi="Times New Roman" w:cs="Times New Roman"/>
                <w:sz w:val="26"/>
                <w:szCs w:val="26"/>
              </w:rPr>
              <w:t xml:space="preserve"> </w:t>
            </w:r>
            <w:proofErr w:type="spellStart"/>
            <w:r w:rsidR="00ED69AA" w:rsidRPr="000B147B">
              <w:rPr>
                <w:rFonts w:ascii="Times New Roman" w:hAnsi="Times New Roman" w:cs="Times New Roman"/>
                <w:sz w:val="26"/>
                <w:szCs w:val="26"/>
              </w:rPr>
              <w:t>việc</w:t>
            </w:r>
            <w:proofErr w:type="spellEnd"/>
          </w:p>
        </w:tc>
        <w:tc>
          <w:tcPr>
            <w:tcW w:w="1588" w:type="dxa"/>
            <w:vAlign w:val="center"/>
          </w:tcPr>
          <w:p w14:paraId="4AE84FFE" w14:textId="77777777" w:rsidR="00ED69AA" w:rsidRPr="000B147B" w:rsidRDefault="00ED69AA" w:rsidP="00ED69AA">
            <w:pPr>
              <w:spacing w:before="20" w:after="20"/>
              <w:jc w:val="both"/>
              <w:rPr>
                <w:rFonts w:ascii="Times New Roman" w:hAnsi="Times New Roman" w:cs="Times New Roman"/>
                <w:sz w:val="26"/>
                <w:szCs w:val="26"/>
              </w:rPr>
            </w:pPr>
          </w:p>
          <w:p w14:paraId="1B32AF38" w14:textId="77777777" w:rsidR="009658DE" w:rsidRPr="000B147B" w:rsidRDefault="009658DE" w:rsidP="009658D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0278B071" w14:textId="77777777" w:rsidR="009658DE" w:rsidRPr="000B147B" w:rsidRDefault="009658DE" w:rsidP="009658DE">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37FEBB8F" w14:textId="77777777" w:rsidR="009658DE" w:rsidRPr="000B147B" w:rsidRDefault="009658DE" w:rsidP="009658D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26E37FD" w14:textId="77777777" w:rsidR="009658DE" w:rsidRPr="000B147B" w:rsidRDefault="009658DE" w:rsidP="009658D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685676E4" w14:textId="0A90A090" w:rsidR="00ED69AA" w:rsidRPr="000B147B" w:rsidRDefault="009658DE" w:rsidP="009658DE">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 </w:t>
            </w:r>
          </w:p>
        </w:tc>
        <w:tc>
          <w:tcPr>
            <w:tcW w:w="2612" w:type="dxa"/>
            <w:vAlign w:val="center"/>
          </w:tcPr>
          <w:p w14:paraId="0B5DE586" w14:textId="77777777" w:rsidR="000227ED" w:rsidRPr="000B147B" w:rsidRDefault="000227ED" w:rsidP="000227ED">
            <w:pPr>
              <w:jc w:val="both"/>
              <w:rPr>
                <w:rFonts w:ascii="Times New Roman" w:hAnsi="Times New Roman" w:cs="Times New Roman"/>
                <w:b/>
                <w:iCs/>
                <w:sz w:val="26"/>
                <w:szCs w:val="26"/>
              </w:rPr>
            </w:pP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kiểm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tính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hợp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lệ</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w:t>
            </w:r>
          </w:p>
          <w:p w14:paraId="2C3B0838" w14:textId="61AA46A0" w:rsidR="000227ED" w:rsidRPr="000B147B" w:rsidRDefault="000227ED" w:rsidP="000227ED">
            <w:pPr>
              <w:jc w:val="both"/>
              <w:rPr>
                <w:rFonts w:ascii="Times New Roman" w:hAnsi="Times New Roman" w:cs="Times New Roman"/>
                <w:iCs/>
                <w:sz w:val="26"/>
                <w:szCs w:val="26"/>
              </w:rPr>
            </w:pPr>
            <w:proofErr w:type="spellStart"/>
            <w:r w:rsidRPr="000B147B">
              <w:rPr>
                <w:rFonts w:ascii="Times New Roman" w:hAnsi="Times New Roman" w:cs="Times New Roman"/>
                <w:i/>
                <w:iCs/>
                <w:sz w:val="26"/>
                <w:szCs w:val="26"/>
              </w:rPr>
              <w:t>Trường</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hợp</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hồ</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sơ</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chưa</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hợp</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lệ</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hoặc</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có</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nội</w:t>
            </w:r>
            <w:proofErr w:type="spellEnd"/>
            <w:r w:rsidRPr="000B147B">
              <w:rPr>
                <w:rFonts w:ascii="Times New Roman" w:hAnsi="Times New Roman" w:cs="Times New Roman"/>
                <w:i/>
                <w:iCs/>
                <w:sz w:val="26"/>
                <w:szCs w:val="26"/>
              </w:rPr>
              <w:t xml:space="preserve"> dung </w:t>
            </w:r>
            <w:proofErr w:type="spellStart"/>
            <w:r w:rsidRPr="000B147B">
              <w:rPr>
                <w:rFonts w:ascii="Times New Roman" w:hAnsi="Times New Roman" w:cs="Times New Roman"/>
                <w:i/>
                <w:iCs/>
                <w:sz w:val="26"/>
                <w:szCs w:val="26"/>
              </w:rPr>
              <w:t>cần</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sửa</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đổi</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bổ</w:t>
            </w:r>
            <w:proofErr w:type="spellEnd"/>
            <w:r w:rsidRPr="000B147B">
              <w:rPr>
                <w:rFonts w:ascii="Times New Roman" w:hAnsi="Times New Roman" w:cs="Times New Roman"/>
                <w:i/>
                <w:iCs/>
                <w:sz w:val="26"/>
                <w:szCs w:val="26"/>
              </w:rPr>
              <w:t xml:space="preserve"> sung</w:t>
            </w:r>
            <w:r w:rsidRPr="000B147B">
              <w:rPr>
                <w:rFonts w:ascii="Times New Roman" w:hAnsi="Times New Roman" w:cs="Times New Roman"/>
                <w:b/>
                <w:iCs/>
                <w:sz w:val="26"/>
                <w:szCs w:val="26"/>
              </w:rPr>
              <w:t>:</w:t>
            </w:r>
            <w:r w:rsidRPr="000B147B">
              <w:rPr>
                <w:rFonts w:ascii="Times New Roman" w:hAnsi="Times New Roman" w:cs="Times New Roman"/>
                <w:i/>
                <w:sz w:val="26"/>
                <w:szCs w:val="26"/>
              </w:rPr>
              <w:t xml:space="preserve"> </w:t>
            </w:r>
            <w:proofErr w:type="spellStart"/>
            <w:r w:rsidRPr="000B147B">
              <w:rPr>
                <w:rFonts w:ascii="Times New Roman" w:hAnsi="Times New Roman" w:cs="Times New Roman"/>
                <w:iCs/>
                <w:sz w:val="26"/>
                <w:szCs w:val="26"/>
              </w:rPr>
              <w:t>chuyển</w:t>
            </w:r>
            <w:proofErr w:type="spellEnd"/>
            <w:r w:rsidRPr="000B147B">
              <w:rPr>
                <w:rFonts w:ascii="Times New Roman" w:hAnsi="Times New Roman" w:cs="Times New Roman"/>
                <w:iCs/>
                <w:sz w:val="26"/>
                <w:szCs w:val="26"/>
              </w:rPr>
              <w:t xml:space="preserve"> sang </w:t>
            </w:r>
            <w:proofErr w:type="spellStart"/>
            <w:r w:rsidRPr="000B147B">
              <w:rPr>
                <w:rFonts w:ascii="Times New Roman" w:hAnsi="Times New Roman" w:cs="Times New Roman"/>
                <w:iCs/>
                <w:sz w:val="26"/>
                <w:szCs w:val="26"/>
              </w:rPr>
              <w:t>bước</w:t>
            </w:r>
            <w:proofErr w:type="spellEnd"/>
            <w:r w:rsidRPr="000B147B">
              <w:rPr>
                <w:rFonts w:ascii="Times New Roman" w:hAnsi="Times New Roman" w:cs="Times New Roman"/>
                <w:iCs/>
                <w:sz w:val="26"/>
                <w:szCs w:val="26"/>
              </w:rPr>
              <w:t xml:space="preserve"> </w:t>
            </w:r>
            <w:r w:rsidRPr="000B147B">
              <w:rPr>
                <w:rFonts w:ascii="Times New Roman" w:hAnsi="Times New Roman" w:cs="Times New Roman"/>
                <w:b/>
                <w:iCs/>
                <w:sz w:val="26"/>
                <w:szCs w:val="26"/>
              </w:rPr>
              <w:t>B4.</w:t>
            </w:r>
          </w:p>
          <w:p w14:paraId="74D52957" w14:textId="1DBCEB39" w:rsidR="00ED69AA" w:rsidRPr="000B147B" w:rsidRDefault="000227ED" w:rsidP="000227ED">
            <w:pPr>
              <w:jc w:val="both"/>
              <w:rPr>
                <w:rFonts w:ascii="Times New Roman" w:hAnsi="Times New Roman" w:cs="Times New Roman"/>
                <w:b/>
                <w:sz w:val="26"/>
                <w:szCs w:val="26"/>
              </w:rPr>
            </w:pPr>
            <w:r w:rsidRPr="000B147B">
              <w:rPr>
                <w:rFonts w:ascii="Times New Roman" w:hAnsi="Times New Roman" w:cs="Times New Roman"/>
                <w:i/>
                <w:sz w:val="26"/>
                <w:szCs w:val="26"/>
              </w:rPr>
              <w:t xml:space="preserve">b) </w:t>
            </w:r>
            <w:proofErr w:type="spellStart"/>
            <w:r w:rsidRPr="000B147B">
              <w:rPr>
                <w:rFonts w:ascii="Times New Roman" w:hAnsi="Times New Roman" w:cs="Times New Roman"/>
                <w:i/>
                <w:sz w:val="26"/>
                <w:szCs w:val="26"/>
              </w:rPr>
              <w:t>Trường</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hợp</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hồ</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sơ</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hợp</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lệ</w:t>
            </w:r>
            <w:proofErr w:type="spellEnd"/>
            <w:r w:rsidRPr="000B147B">
              <w:rPr>
                <w:rFonts w:ascii="Times New Roman" w:hAnsi="Times New Roman" w:cs="Times New Roman"/>
                <w:b/>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bước</w:t>
            </w:r>
            <w:proofErr w:type="spellEnd"/>
            <w:r w:rsidRPr="000B147B">
              <w:rPr>
                <w:rFonts w:ascii="Times New Roman" w:hAnsi="Times New Roman" w:cs="Times New Roman"/>
                <w:sz w:val="26"/>
                <w:szCs w:val="26"/>
              </w:rPr>
              <w:t xml:space="preserve"> </w:t>
            </w:r>
            <w:r w:rsidRPr="000B147B">
              <w:rPr>
                <w:rFonts w:ascii="Times New Roman" w:hAnsi="Times New Roman" w:cs="Times New Roman"/>
                <w:b/>
                <w:sz w:val="26"/>
                <w:szCs w:val="26"/>
              </w:rPr>
              <w:t>B5</w:t>
            </w:r>
          </w:p>
        </w:tc>
      </w:tr>
      <w:tr w:rsidR="000B147B" w:rsidRPr="000B147B" w14:paraId="245056E9" w14:textId="77777777" w:rsidTr="006E76A3">
        <w:trPr>
          <w:trHeight w:val="463"/>
        </w:trPr>
        <w:tc>
          <w:tcPr>
            <w:tcW w:w="959" w:type="dxa"/>
            <w:vAlign w:val="center"/>
          </w:tcPr>
          <w:p w14:paraId="01AD978E" w14:textId="77777777" w:rsidR="00ED69AA" w:rsidRPr="000B147B" w:rsidRDefault="00ED69AA" w:rsidP="00ED69AA">
            <w:pPr>
              <w:jc w:val="center"/>
              <w:rPr>
                <w:rFonts w:ascii="Times New Roman" w:hAnsi="Times New Roman" w:cs="Times New Roman"/>
                <w:sz w:val="26"/>
                <w:szCs w:val="26"/>
              </w:rPr>
            </w:pPr>
            <w:r w:rsidRPr="000B147B">
              <w:rPr>
                <w:rFonts w:ascii="Times New Roman" w:hAnsi="Times New Roman" w:cs="Times New Roman"/>
                <w:sz w:val="26"/>
                <w:szCs w:val="26"/>
              </w:rPr>
              <w:t>B4</w:t>
            </w:r>
          </w:p>
        </w:tc>
        <w:tc>
          <w:tcPr>
            <w:tcW w:w="8878" w:type="dxa"/>
            <w:gridSpan w:val="5"/>
            <w:vAlign w:val="center"/>
          </w:tcPr>
          <w:p w14:paraId="7B9BD53C" w14:textId="77777777" w:rsidR="00ED69AA" w:rsidRPr="000B147B" w:rsidRDefault="00ED69AA" w:rsidP="00ED69AA">
            <w:pPr>
              <w:jc w:val="both"/>
              <w:rPr>
                <w:rFonts w:ascii="Times New Roman" w:hAnsi="Times New Roman" w:cs="Times New Roman"/>
                <w:sz w:val="26"/>
                <w:szCs w:val="26"/>
              </w:rPr>
            </w:pPr>
            <w:proofErr w:type="spellStart"/>
            <w:r w:rsidRPr="000B147B">
              <w:rPr>
                <w:rFonts w:ascii="Times New Roman" w:hAnsi="Times New Roman" w:cs="Times New Roman"/>
                <w:b/>
                <w:bCs/>
                <w:i/>
                <w:sz w:val="26"/>
                <w:szCs w:val="26"/>
              </w:rPr>
              <w:t>Trường</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hợp</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hồ</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sơ</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chưa</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hợp</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lệ</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hoặc</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có</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nội</w:t>
            </w:r>
            <w:proofErr w:type="spellEnd"/>
            <w:r w:rsidRPr="000B147B">
              <w:rPr>
                <w:rFonts w:ascii="Times New Roman" w:hAnsi="Times New Roman" w:cs="Times New Roman"/>
                <w:b/>
                <w:bCs/>
                <w:i/>
                <w:sz w:val="26"/>
                <w:szCs w:val="26"/>
              </w:rPr>
              <w:t xml:space="preserve"> dung </w:t>
            </w:r>
            <w:proofErr w:type="spellStart"/>
            <w:r w:rsidRPr="000B147B">
              <w:rPr>
                <w:rFonts w:ascii="Times New Roman" w:hAnsi="Times New Roman" w:cs="Times New Roman"/>
                <w:b/>
                <w:bCs/>
                <w:i/>
                <w:sz w:val="26"/>
                <w:szCs w:val="26"/>
              </w:rPr>
              <w:t>cần</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sửa</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đổi</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bổ</w:t>
            </w:r>
            <w:proofErr w:type="spellEnd"/>
            <w:r w:rsidRPr="000B147B">
              <w:rPr>
                <w:rFonts w:ascii="Times New Roman" w:hAnsi="Times New Roman" w:cs="Times New Roman"/>
                <w:b/>
                <w:bCs/>
                <w:i/>
                <w:sz w:val="26"/>
                <w:szCs w:val="26"/>
              </w:rPr>
              <w:t xml:space="preserve"> sung</w:t>
            </w:r>
          </w:p>
        </w:tc>
      </w:tr>
      <w:tr w:rsidR="000B147B" w:rsidRPr="000B147B" w14:paraId="6DAB480F" w14:textId="77777777" w:rsidTr="00614F54">
        <w:trPr>
          <w:trHeight w:val="1205"/>
        </w:trPr>
        <w:tc>
          <w:tcPr>
            <w:tcW w:w="959" w:type="dxa"/>
            <w:vAlign w:val="center"/>
          </w:tcPr>
          <w:p w14:paraId="3922F9A5" w14:textId="77777777" w:rsidR="00330599" w:rsidRPr="000B147B" w:rsidRDefault="00330599" w:rsidP="00330599">
            <w:pPr>
              <w:jc w:val="center"/>
              <w:rPr>
                <w:rFonts w:ascii="Times New Roman" w:hAnsi="Times New Roman" w:cs="Times New Roman"/>
                <w:sz w:val="26"/>
                <w:szCs w:val="26"/>
              </w:rPr>
            </w:pPr>
            <w:r w:rsidRPr="000B147B">
              <w:rPr>
                <w:rFonts w:ascii="Times New Roman" w:hAnsi="Times New Roman" w:cs="Times New Roman"/>
                <w:sz w:val="26"/>
                <w:szCs w:val="26"/>
              </w:rPr>
              <w:t>B4.1</w:t>
            </w:r>
          </w:p>
        </w:tc>
        <w:tc>
          <w:tcPr>
            <w:tcW w:w="2175" w:type="dxa"/>
            <w:vAlign w:val="center"/>
          </w:tcPr>
          <w:p w14:paraId="0DCFEFFC" w14:textId="77777777" w:rsidR="00330599" w:rsidRPr="000B147B" w:rsidRDefault="00330599" w:rsidP="00330599">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nội</w:t>
            </w:r>
            <w:proofErr w:type="spellEnd"/>
            <w:r w:rsidRPr="000B147B">
              <w:rPr>
                <w:rFonts w:ascii="Times New Roman" w:hAnsi="Times New Roman" w:cs="Times New Roman"/>
                <w:b/>
                <w:sz w:val="26"/>
                <w:szCs w:val="26"/>
              </w:rPr>
              <w:t xml:space="preserve"> dung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p>
        </w:tc>
        <w:tc>
          <w:tcPr>
            <w:tcW w:w="1324" w:type="dxa"/>
            <w:vAlign w:val="center"/>
          </w:tcPr>
          <w:p w14:paraId="7D363D22" w14:textId="75AD435F" w:rsidR="00330599" w:rsidRPr="000B147B" w:rsidRDefault="00330599" w:rsidP="0033059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24D43019" w14:textId="4B9A5DB1" w:rsidR="00330599" w:rsidRPr="00154FE9" w:rsidRDefault="00154FE9" w:rsidP="00330599">
            <w:pPr>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588" w:type="dxa"/>
            <w:vAlign w:val="center"/>
          </w:tcPr>
          <w:p w14:paraId="5A3ADA4F"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1ED5DF05" w14:textId="77777777" w:rsidR="00E3001E" w:rsidRPr="000B147B" w:rsidRDefault="00E3001E" w:rsidP="00E3001E">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0DD996E4"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6F7E54A9"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5C82BB33"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1E546B45" w14:textId="77777777" w:rsidR="00E3001E" w:rsidRPr="000B147B" w:rsidRDefault="00E3001E" w:rsidP="00E3001E">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27A40471" w14:textId="24821159" w:rsidR="00FF16EA" w:rsidRPr="000B147B" w:rsidRDefault="00E3001E" w:rsidP="00FF16EA">
            <w:pPr>
              <w:jc w:val="center"/>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7B45F48A" w14:textId="7398B216" w:rsidR="00330599" w:rsidRPr="000B147B" w:rsidRDefault="00330599" w:rsidP="00E3001E">
            <w:pPr>
              <w:jc w:val="center"/>
              <w:rPr>
                <w:rFonts w:ascii="Times New Roman" w:hAnsi="Times New Roman" w:cs="Times New Roman"/>
                <w:sz w:val="26"/>
                <w:szCs w:val="26"/>
                <w:lang w:val="vi-VN"/>
              </w:rPr>
            </w:pPr>
          </w:p>
        </w:tc>
        <w:tc>
          <w:tcPr>
            <w:tcW w:w="2612" w:type="dxa"/>
            <w:vAlign w:val="center"/>
          </w:tcPr>
          <w:p w14:paraId="06ECCAB9" w14:textId="77777777" w:rsidR="00602842" w:rsidRPr="000B147B" w:rsidRDefault="00602842" w:rsidP="00602842">
            <w:pPr>
              <w:spacing w:before="60" w:after="60"/>
              <w:jc w:val="both"/>
              <w:rPr>
                <w:rFonts w:ascii="Times New Roman" w:hAnsi="Times New Roman" w:cs="Times New Roman"/>
                <w:iCs/>
                <w:sz w:val="26"/>
                <w:szCs w:val="26"/>
              </w:rPr>
            </w:pPr>
            <w:proofErr w:type="spellStart"/>
            <w:r w:rsidRPr="000B147B">
              <w:rPr>
                <w:rFonts w:ascii="Times New Roman" w:hAnsi="Times New Roman" w:cs="Times New Roman"/>
                <w:iCs/>
                <w:sz w:val="26"/>
                <w:szCs w:val="26"/>
              </w:rPr>
              <w:t>Công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chức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thụ</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lý</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hồ</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sơ</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đề</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xuất</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nội</w:t>
            </w:r>
            <w:proofErr w:type="spellEnd"/>
            <w:r w:rsidRPr="000B147B">
              <w:rPr>
                <w:rFonts w:ascii="Times New Roman" w:hAnsi="Times New Roman" w:cs="Times New Roman"/>
                <w:iCs/>
                <w:sz w:val="26"/>
                <w:szCs w:val="26"/>
              </w:rPr>
              <w:t xml:space="preserve"> dung </w:t>
            </w:r>
            <w:proofErr w:type="spellStart"/>
            <w:r w:rsidRPr="000B147B">
              <w:rPr>
                <w:rFonts w:ascii="Times New Roman" w:hAnsi="Times New Roman" w:cs="Times New Roman"/>
                <w:iCs/>
                <w:sz w:val="26"/>
                <w:szCs w:val="26"/>
              </w:rPr>
              <w:t>giải</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quyết</w:t>
            </w:r>
            <w:proofErr w:type="spellEnd"/>
            <w:r w:rsidRPr="000B147B">
              <w:rPr>
                <w:rFonts w:ascii="Times New Roman" w:hAnsi="Times New Roman" w:cs="Times New Roman"/>
                <w:iCs/>
                <w:sz w:val="26"/>
                <w:szCs w:val="26"/>
              </w:rPr>
              <w:t>:</w:t>
            </w:r>
          </w:p>
          <w:p w14:paraId="45C33A95" w14:textId="0750F021" w:rsidR="00602842" w:rsidRPr="000B147B" w:rsidRDefault="00DD6065" w:rsidP="00FF16EA">
            <w:pPr>
              <w:spacing w:before="60" w:after="60"/>
              <w:jc w:val="both"/>
              <w:rPr>
                <w:rFonts w:ascii="Times New Roman" w:hAnsi="Times New Roman" w:cs="Times New Roman"/>
                <w:sz w:val="26"/>
                <w:szCs w:val="26"/>
                <w:lang w:val="en-US"/>
              </w:rPr>
            </w:pPr>
            <w:r w:rsidRPr="000B147B">
              <w:rPr>
                <w:rFonts w:ascii="Times New Roman" w:hAnsi="Times New Roman" w:cs="Times New Roman"/>
                <w:bCs/>
                <w:i/>
                <w:sz w:val="26"/>
                <w:szCs w:val="26"/>
              </w:rPr>
              <w:t xml:space="preserve">a) </w:t>
            </w:r>
            <w:proofErr w:type="spellStart"/>
            <w:r w:rsidR="00602842" w:rsidRPr="000B147B">
              <w:rPr>
                <w:rFonts w:ascii="Times New Roman" w:hAnsi="Times New Roman" w:cs="Times New Roman"/>
                <w:bCs/>
                <w:i/>
                <w:sz w:val="26"/>
                <w:szCs w:val="26"/>
              </w:rPr>
              <w:t>Trường</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hợp</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hồ</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sơ</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chưa</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hợp</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lệ</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hoặc</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có</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nội</w:t>
            </w:r>
            <w:proofErr w:type="spellEnd"/>
            <w:r w:rsidR="00602842" w:rsidRPr="000B147B">
              <w:rPr>
                <w:rFonts w:ascii="Times New Roman" w:hAnsi="Times New Roman" w:cs="Times New Roman"/>
                <w:bCs/>
                <w:i/>
                <w:sz w:val="26"/>
                <w:szCs w:val="26"/>
              </w:rPr>
              <w:t xml:space="preserve"> dung </w:t>
            </w:r>
            <w:proofErr w:type="spellStart"/>
            <w:r w:rsidR="00602842" w:rsidRPr="000B147B">
              <w:rPr>
                <w:rFonts w:ascii="Times New Roman" w:hAnsi="Times New Roman" w:cs="Times New Roman"/>
                <w:bCs/>
                <w:i/>
                <w:sz w:val="26"/>
                <w:szCs w:val="26"/>
              </w:rPr>
              <w:t>cần</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sửa</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đổi</w:t>
            </w:r>
            <w:proofErr w:type="spellEnd"/>
            <w:r w:rsidR="00602842" w:rsidRPr="000B147B">
              <w:rPr>
                <w:rFonts w:ascii="Times New Roman" w:hAnsi="Times New Roman" w:cs="Times New Roman"/>
                <w:bCs/>
                <w:i/>
                <w:sz w:val="26"/>
                <w:szCs w:val="26"/>
              </w:rPr>
              <w:t xml:space="preserve">, </w:t>
            </w:r>
            <w:proofErr w:type="spellStart"/>
            <w:r w:rsidR="00602842" w:rsidRPr="000B147B">
              <w:rPr>
                <w:rFonts w:ascii="Times New Roman" w:hAnsi="Times New Roman" w:cs="Times New Roman"/>
                <w:bCs/>
                <w:i/>
                <w:sz w:val="26"/>
                <w:szCs w:val="26"/>
              </w:rPr>
              <w:t>bổ</w:t>
            </w:r>
            <w:proofErr w:type="spellEnd"/>
            <w:r w:rsidR="00602842" w:rsidRPr="000B147B">
              <w:rPr>
                <w:rFonts w:ascii="Times New Roman" w:hAnsi="Times New Roman" w:cs="Times New Roman"/>
                <w:bCs/>
                <w:i/>
                <w:sz w:val="26"/>
                <w:szCs w:val="26"/>
              </w:rPr>
              <w:t xml:space="preserve"> sung</w:t>
            </w:r>
            <w:r w:rsidR="00602842" w:rsidRPr="000B147B">
              <w:rPr>
                <w:rFonts w:ascii="Times New Roman" w:hAnsi="Times New Roman" w:cs="Times New Roman"/>
                <w:b/>
                <w:sz w:val="26"/>
                <w:szCs w:val="26"/>
                <w:lang w:val="vi-VN"/>
              </w:rPr>
              <w:t>:</w:t>
            </w:r>
            <w:r w:rsidR="00602842" w:rsidRPr="000B147B">
              <w:rPr>
                <w:rFonts w:ascii="Times New Roman" w:hAnsi="Times New Roman" w:cs="Times New Roman"/>
                <w:sz w:val="26"/>
                <w:szCs w:val="26"/>
                <w:lang w:val="vi-VN"/>
              </w:rPr>
              <w:t xml:space="preserve"> </w:t>
            </w:r>
            <w:proofErr w:type="spellStart"/>
            <w:r w:rsidR="00602842" w:rsidRPr="000B147B">
              <w:rPr>
                <w:rFonts w:ascii="Times New Roman" w:hAnsi="Times New Roman" w:cs="Times New Roman"/>
                <w:sz w:val="26"/>
                <w:szCs w:val="26"/>
                <w:lang w:val="en-US"/>
              </w:rPr>
              <w:t>dự</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thảo</w:t>
            </w:r>
            <w:proofErr w:type="spellEnd"/>
            <w:r w:rsidR="00CA1AE0" w:rsidRPr="000B147B">
              <w:rPr>
                <w:rFonts w:ascii="Times New Roman" w:hAnsi="Times New Roman" w:cs="Times New Roman"/>
                <w:sz w:val="26"/>
                <w:szCs w:val="26"/>
                <w:lang w:val="en-US"/>
              </w:rPr>
              <w:t xml:space="preserve"> </w:t>
            </w:r>
            <w:proofErr w:type="spellStart"/>
            <w:r w:rsidR="00CA1AE0" w:rsidRPr="000B147B">
              <w:rPr>
                <w:rFonts w:ascii="Times New Roman" w:hAnsi="Times New Roman" w:cs="Times New Roman"/>
                <w:sz w:val="26"/>
                <w:szCs w:val="26"/>
                <w:lang w:val="en-US"/>
              </w:rPr>
              <w:t>Phiếu</w:t>
            </w:r>
            <w:proofErr w:type="spellEnd"/>
            <w:r w:rsidR="00CA1AE0" w:rsidRPr="000B147B">
              <w:rPr>
                <w:rFonts w:ascii="Times New Roman" w:hAnsi="Times New Roman" w:cs="Times New Roman"/>
                <w:sz w:val="26"/>
                <w:szCs w:val="26"/>
                <w:lang w:val="en-US"/>
              </w:rPr>
              <w:t xml:space="preserve"> </w:t>
            </w:r>
            <w:proofErr w:type="spellStart"/>
            <w:r w:rsidR="00CA1AE0" w:rsidRPr="000B147B">
              <w:rPr>
                <w:rFonts w:ascii="Times New Roman" w:hAnsi="Times New Roman" w:cs="Times New Roman"/>
                <w:sz w:val="26"/>
                <w:szCs w:val="26"/>
                <w:lang w:val="en-US"/>
              </w:rPr>
              <w:t>trình</w:t>
            </w:r>
            <w:proofErr w:type="spellEnd"/>
            <w:r w:rsidR="00CA1AE0" w:rsidRPr="000B147B">
              <w:rPr>
                <w:rFonts w:ascii="Times New Roman" w:hAnsi="Times New Roman" w:cs="Times New Roman"/>
                <w:sz w:val="26"/>
                <w:szCs w:val="26"/>
                <w:lang w:val="en-US"/>
              </w:rPr>
              <w:t>,</w:t>
            </w:r>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tờ</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trình</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kèm</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dự</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thảo</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thông</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báo</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rPr>
              <w:t>yêu</w:t>
            </w:r>
            <w:proofErr w:type="spellEnd"/>
            <w:r w:rsidR="00602842" w:rsidRPr="000B147B">
              <w:rPr>
                <w:rFonts w:ascii="Times New Roman" w:hAnsi="Times New Roman" w:cs="Times New Roman"/>
                <w:sz w:val="26"/>
                <w:szCs w:val="26"/>
              </w:rPr>
              <w:t xml:space="preserve"> </w:t>
            </w:r>
            <w:proofErr w:type="spellStart"/>
            <w:r w:rsidR="00602842" w:rsidRPr="000B147B">
              <w:rPr>
                <w:rFonts w:ascii="Times New Roman" w:hAnsi="Times New Roman" w:cs="Times New Roman"/>
                <w:sz w:val="26"/>
                <w:szCs w:val="26"/>
              </w:rPr>
              <w:t>cầu</w:t>
            </w:r>
            <w:proofErr w:type="spellEnd"/>
            <w:r w:rsidR="00602842" w:rsidRPr="000B147B">
              <w:rPr>
                <w:rFonts w:ascii="Times New Roman" w:hAnsi="Times New Roman" w:cs="Times New Roman"/>
                <w:sz w:val="26"/>
                <w:szCs w:val="26"/>
              </w:rPr>
              <w:t xml:space="preserve"> </w:t>
            </w:r>
            <w:r w:rsidR="00602842" w:rsidRPr="000B147B">
              <w:rPr>
                <w:rFonts w:ascii="Times New Roman" w:hAnsi="Times New Roman" w:cs="Times New Roman"/>
                <w:sz w:val="26"/>
                <w:szCs w:val="26"/>
                <w:lang w:val="vi-VN"/>
              </w:rPr>
              <w:t xml:space="preserve">sửa đổi, bổ sung </w:t>
            </w:r>
            <w:proofErr w:type="spellStart"/>
            <w:r w:rsidR="00602842" w:rsidRPr="000B147B">
              <w:rPr>
                <w:rFonts w:ascii="Times New Roman" w:hAnsi="Times New Roman" w:cs="Times New Roman"/>
                <w:sz w:val="26"/>
                <w:szCs w:val="26"/>
                <w:lang w:val="en-US"/>
              </w:rPr>
              <w:t>hồ</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sơ</w:t>
            </w:r>
            <w:proofErr w:type="spellEnd"/>
            <w:r w:rsidR="00602842" w:rsidRPr="000B147B">
              <w:rPr>
                <w:rFonts w:ascii="Times New Roman" w:hAnsi="Times New Roman" w:cs="Times New Roman"/>
                <w:sz w:val="26"/>
                <w:szCs w:val="26"/>
                <w:lang w:val="en-US"/>
              </w:rPr>
              <w:t xml:space="preserve"> </w:t>
            </w:r>
            <w:r w:rsidR="00602842" w:rsidRPr="000B147B">
              <w:rPr>
                <w:rFonts w:ascii="Times New Roman" w:hAnsi="Times New Roman" w:cs="Times New Roman"/>
                <w:sz w:val="26"/>
                <w:szCs w:val="26"/>
                <w:lang w:val="vi-VN"/>
              </w:rPr>
              <w:t>và thời hạn sửa đổi, bổ sung hồ sơ</w:t>
            </w:r>
            <w:r w:rsidR="00602842" w:rsidRPr="000B147B">
              <w:rPr>
                <w:rFonts w:ascii="Times New Roman" w:hAnsi="Times New Roman" w:cs="Times New Roman"/>
                <w:sz w:val="26"/>
                <w:szCs w:val="26"/>
                <w:lang w:val="en-US"/>
              </w:rPr>
              <w:t>.</w:t>
            </w:r>
            <w:r w:rsidR="00602842" w:rsidRPr="000B147B">
              <w:rPr>
                <w:rFonts w:ascii="Times New Roman" w:hAnsi="Times New Roman" w:cs="Times New Roman"/>
                <w:sz w:val="26"/>
                <w:szCs w:val="26"/>
                <w:lang w:val="vi-VN"/>
              </w:rPr>
              <w:t xml:space="preserve"> (thời gian</w:t>
            </w:r>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tổ</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chức</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cá</w:t>
            </w:r>
            <w:proofErr w:type="spellEnd"/>
            <w:r w:rsidR="00602842" w:rsidRPr="000B147B">
              <w:rPr>
                <w:rFonts w:ascii="Times New Roman" w:hAnsi="Times New Roman" w:cs="Times New Roman"/>
                <w:sz w:val="26"/>
                <w:szCs w:val="26"/>
                <w:lang w:val="en-US"/>
              </w:rPr>
              <w:t xml:space="preserve"> </w:t>
            </w:r>
            <w:proofErr w:type="spellStart"/>
            <w:r w:rsidR="00602842" w:rsidRPr="000B147B">
              <w:rPr>
                <w:rFonts w:ascii="Times New Roman" w:hAnsi="Times New Roman" w:cs="Times New Roman"/>
                <w:sz w:val="26"/>
                <w:szCs w:val="26"/>
                <w:lang w:val="en-US"/>
              </w:rPr>
              <w:t>nhân</w:t>
            </w:r>
            <w:proofErr w:type="spellEnd"/>
            <w:r w:rsidR="00602842" w:rsidRPr="000B147B">
              <w:rPr>
                <w:rFonts w:ascii="Times New Roman" w:hAnsi="Times New Roman" w:cs="Times New Roman"/>
                <w:sz w:val="26"/>
                <w:szCs w:val="26"/>
                <w:lang w:val="vi-VN"/>
              </w:rPr>
              <w:t xml:space="preserve"> bổ sung hồ sơ không tính vào thời gian giải quyết hồ sơ)</w:t>
            </w:r>
            <w:r w:rsidR="00FF16EA" w:rsidRPr="000B147B">
              <w:rPr>
                <w:rFonts w:ascii="Times New Roman" w:hAnsi="Times New Roman" w:cs="Times New Roman"/>
                <w:sz w:val="26"/>
                <w:szCs w:val="26"/>
                <w:lang w:val="en-US"/>
              </w:rPr>
              <w:t>.</w:t>
            </w:r>
          </w:p>
        </w:tc>
      </w:tr>
      <w:tr w:rsidR="000B147B" w:rsidRPr="000B147B" w14:paraId="2B3166D5" w14:textId="77777777" w:rsidTr="00D57200">
        <w:trPr>
          <w:trHeight w:val="827"/>
        </w:trPr>
        <w:tc>
          <w:tcPr>
            <w:tcW w:w="959" w:type="dxa"/>
            <w:vAlign w:val="center"/>
          </w:tcPr>
          <w:p w14:paraId="5EF850CC" w14:textId="77777777" w:rsidR="00330599" w:rsidRPr="000B147B" w:rsidRDefault="00330599" w:rsidP="00330599">
            <w:pPr>
              <w:jc w:val="center"/>
              <w:rPr>
                <w:rFonts w:ascii="Times New Roman" w:hAnsi="Times New Roman" w:cs="Times New Roman"/>
                <w:sz w:val="26"/>
                <w:szCs w:val="26"/>
              </w:rPr>
            </w:pPr>
            <w:r w:rsidRPr="000B147B">
              <w:rPr>
                <w:rFonts w:ascii="Times New Roman" w:hAnsi="Times New Roman" w:cs="Times New Roman"/>
                <w:sz w:val="26"/>
                <w:szCs w:val="26"/>
              </w:rPr>
              <w:t>B4.2</w:t>
            </w:r>
          </w:p>
        </w:tc>
        <w:tc>
          <w:tcPr>
            <w:tcW w:w="2175" w:type="dxa"/>
            <w:vAlign w:val="center"/>
          </w:tcPr>
          <w:p w14:paraId="77408AEE" w14:textId="197BA576" w:rsidR="00330599" w:rsidRPr="000B147B" w:rsidRDefault="00330599" w:rsidP="00330599">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00197A67" w:rsidRPr="000B147B">
              <w:rPr>
                <w:rFonts w:ascii="Times New Roman" w:hAnsi="Times New Roman" w:cs="Times New Roman"/>
                <w:b/>
                <w:sz w:val="26"/>
                <w:szCs w:val="26"/>
                <w:lang w:val="en-US"/>
              </w:rPr>
              <w:t>trình</w:t>
            </w:r>
            <w:proofErr w:type="spellEnd"/>
            <w:r w:rsidR="00197A67" w:rsidRPr="000B147B">
              <w:rPr>
                <w:rFonts w:ascii="Times New Roman" w:hAnsi="Times New Roman" w:cs="Times New Roman"/>
                <w:b/>
                <w:sz w:val="26"/>
                <w:szCs w:val="26"/>
                <w:lang w:val="en-US"/>
              </w:rPr>
              <w:t xml:space="preserve"> </w:t>
            </w:r>
            <w:proofErr w:type="spellStart"/>
            <w:r w:rsidR="00197A67" w:rsidRPr="000B147B">
              <w:rPr>
                <w:rFonts w:ascii="Times New Roman" w:hAnsi="Times New Roman" w:cs="Times New Roman"/>
                <w:b/>
                <w:sz w:val="26"/>
                <w:szCs w:val="26"/>
                <w:lang w:val="en-US"/>
              </w:rPr>
              <w:t>ký</w:t>
            </w:r>
            <w:proofErr w:type="spellEnd"/>
          </w:p>
        </w:tc>
        <w:tc>
          <w:tcPr>
            <w:tcW w:w="1324" w:type="dxa"/>
            <w:vAlign w:val="center"/>
          </w:tcPr>
          <w:p w14:paraId="4B10FAEB" w14:textId="77777777" w:rsidR="00A25A57" w:rsidRPr="000B147B" w:rsidRDefault="00A25A57" w:rsidP="00A25A57">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
          <w:p w14:paraId="021ED117" w14:textId="6576DE30" w:rsidR="00330599" w:rsidRPr="000B147B" w:rsidRDefault="00A25A57" w:rsidP="00A25A57">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7347FFF2" w14:textId="6E465821" w:rsidR="00330599" w:rsidRPr="000B147B" w:rsidRDefault="00154FE9" w:rsidP="00330599">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3A8AEBA6"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7E7F1219" w14:textId="77777777" w:rsidR="00E3001E" w:rsidRPr="000B147B" w:rsidRDefault="00E3001E" w:rsidP="00E3001E">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6BE63E44"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7AEFBA33"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59C72E56"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4949842A" w14:textId="77777777" w:rsidR="00E3001E" w:rsidRPr="000B147B" w:rsidRDefault="00E3001E" w:rsidP="00E3001E">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2C32E7A5" w14:textId="0A8FB423" w:rsidR="00330599" w:rsidRPr="000B147B" w:rsidRDefault="00E3001E" w:rsidP="00213312">
            <w:pPr>
              <w:jc w:val="center"/>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r w:rsidRPr="000B147B">
              <w:rPr>
                <w:rFonts w:ascii="Times New Roman" w:hAnsi="Times New Roman" w:cs="Times New Roman"/>
                <w:sz w:val="26"/>
                <w:szCs w:val="26"/>
              </w:rPr>
              <w:t xml:space="preserve"> </w:t>
            </w:r>
          </w:p>
        </w:tc>
        <w:tc>
          <w:tcPr>
            <w:tcW w:w="2612" w:type="dxa"/>
            <w:vAlign w:val="center"/>
          </w:tcPr>
          <w:p w14:paraId="1A6230E7" w14:textId="77777777" w:rsidR="00213312" w:rsidRPr="000B147B" w:rsidRDefault="00330599" w:rsidP="00213312">
            <w:pPr>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nháy</w:t>
            </w:r>
            <w:proofErr w:type="spellEnd"/>
            <w:r w:rsidRPr="000B147B">
              <w:rPr>
                <w:rFonts w:ascii="Times New Roman" w:hAnsi="Times New Roman" w:cs="Times New Roman"/>
                <w:sz w:val="26"/>
                <w:szCs w:val="26"/>
                <w:lang w:val="en-US"/>
              </w:rPr>
              <w:t xml:space="preserve"> </w:t>
            </w:r>
            <w:proofErr w:type="spellStart"/>
            <w:r w:rsidR="000D34D1" w:rsidRPr="000B147B">
              <w:rPr>
                <w:rFonts w:ascii="Times New Roman" w:hAnsi="Times New Roman" w:cs="Times New Roman"/>
                <w:sz w:val="26"/>
                <w:szCs w:val="26"/>
                <w:lang w:val="en-US"/>
              </w:rPr>
              <w:t>Tờ</w:t>
            </w:r>
            <w:proofErr w:type="spellEnd"/>
            <w:r w:rsidR="000D34D1" w:rsidRPr="000B147B">
              <w:rPr>
                <w:rFonts w:ascii="Times New Roman" w:hAnsi="Times New Roman" w:cs="Times New Roman"/>
                <w:sz w:val="26"/>
                <w:szCs w:val="26"/>
                <w:lang w:val="en-US"/>
              </w:rPr>
              <w:t xml:space="preserve"> </w:t>
            </w:r>
            <w:proofErr w:type="spellStart"/>
            <w:r w:rsidR="000D34D1"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trình</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Uỷ</w:t>
            </w:r>
            <w:proofErr w:type="spellEnd"/>
            <w:r w:rsidR="00A25A57" w:rsidRPr="000B147B">
              <w:rPr>
                <w:rFonts w:ascii="Times New Roman" w:hAnsi="Times New Roman" w:cs="Times New Roman"/>
                <w:sz w:val="26"/>
                <w:szCs w:val="26"/>
                <w:lang w:val="en-US"/>
              </w:rPr>
              <w:t xml:space="preserve"> ban </w:t>
            </w:r>
            <w:proofErr w:type="spellStart"/>
            <w:r w:rsidR="00A25A57" w:rsidRPr="000B147B">
              <w:rPr>
                <w:rFonts w:ascii="Times New Roman" w:hAnsi="Times New Roman" w:cs="Times New Roman"/>
                <w:sz w:val="26"/>
                <w:szCs w:val="26"/>
                <w:lang w:val="en-US"/>
              </w:rPr>
              <w:t>nhân</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dân</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Thành</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phố</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kèm</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dự</w:t>
            </w:r>
            <w:proofErr w:type="spellEnd"/>
            <w:r w:rsidR="001C54DD" w:rsidRPr="000B147B">
              <w:rPr>
                <w:rFonts w:ascii="Times New Roman" w:hAnsi="Times New Roman" w:cs="Times New Roman"/>
                <w:sz w:val="26"/>
                <w:szCs w:val="26"/>
                <w:lang w:val="en-US"/>
              </w:rPr>
              <w:t xml:space="preserve"> </w:t>
            </w:r>
            <w:proofErr w:type="spellStart"/>
            <w:proofErr w:type="gramStart"/>
            <w:r w:rsidR="001C54DD" w:rsidRPr="000B147B">
              <w:rPr>
                <w:rFonts w:ascii="Times New Roman" w:hAnsi="Times New Roman" w:cs="Times New Roman"/>
                <w:sz w:val="26"/>
                <w:szCs w:val="26"/>
                <w:lang w:val="en-US"/>
              </w:rPr>
              <w:t>thảo</w:t>
            </w:r>
            <w:proofErr w:type="spellEnd"/>
            <w:r w:rsidR="001C54DD" w:rsidRPr="000B147B">
              <w:rPr>
                <w:rFonts w:ascii="Times New Roman" w:hAnsi="Times New Roman" w:cs="Times New Roman"/>
                <w:sz w:val="26"/>
                <w:szCs w:val="26"/>
                <w:lang w:val="en-US"/>
              </w:rPr>
              <w:t xml:space="preserve"> </w:t>
            </w:r>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thông</w:t>
            </w:r>
            <w:proofErr w:type="spellEnd"/>
            <w:proofErr w:type="gram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báo</w:t>
            </w:r>
            <w:proofErr w:type="spell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yêu</w:t>
            </w:r>
            <w:proofErr w:type="spell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cầu</w:t>
            </w:r>
            <w:proofErr w:type="spell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bổ</w:t>
            </w:r>
            <w:proofErr w:type="spellEnd"/>
            <w:r w:rsidR="00354A76" w:rsidRPr="000B147B">
              <w:rPr>
                <w:rFonts w:ascii="Times New Roman" w:hAnsi="Times New Roman" w:cs="Times New Roman"/>
                <w:sz w:val="26"/>
                <w:szCs w:val="26"/>
                <w:lang w:val="en-US"/>
              </w:rPr>
              <w:t xml:space="preserve"> sung</w:t>
            </w:r>
            <w:r w:rsidR="00213312" w:rsidRPr="000B147B">
              <w:rPr>
                <w:rFonts w:ascii="Times New Roman" w:hAnsi="Times New Roman" w:cs="Times New Roman"/>
                <w:sz w:val="26"/>
                <w:szCs w:val="26"/>
                <w:lang w:val="en-US"/>
              </w:rPr>
              <w:t>.</w:t>
            </w:r>
          </w:p>
          <w:p w14:paraId="37ED71BE" w14:textId="520EBC7F" w:rsidR="00330599" w:rsidRPr="000B147B" w:rsidRDefault="00330599" w:rsidP="00213312">
            <w:pPr>
              <w:jc w:val="both"/>
              <w:rPr>
                <w:rFonts w:ascii="Times New Roman" w:hAnsi="Times New Roman" w:cs="Times New Roman"/>
                <w:sz w:val="26"/>
                <w:szCs w:val="26"/>
                <w:lang w:val="vi-VN"/>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Không</w:t>
            </w:r>
            <w:proofErr w:type="spellEnd"/>
            <w:r w:rsidRPr="000B147B">
              <w:rPr>
                <w:rFonts w:ascii="Times New Roman" w:hAnsi="Times New Roman" w:cs="Times New Roman"/>
                <w:b/>
                <w:bCs/>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thụ</w:t>
            </w:r>
            <w:proofErr w:type="spellEnd"/>
            <w:proofErr w:type="gram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lý</w:t>
            </w:r>
            <w:proofErr w:type="spell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hồ</w:t>
            </w:r>
            <w:proofErr w:type="spellEnd"/>
            <w:r w:rsidR="00354A76" w:rsidRPr="000B147B">
              <w:rPr>
                <w:rFonts w:ascii="Times New Roman" w:hAnsi="Times New Roman" w:cs="Times New Roman"/>
                <w:sz w:val="26"/>
                <w:szCs w:val="26"/>
                <w:lang w:val="en-US"/>
              </w:rPr>
              <w:t xml:space="preserve"> </w:t>
            </w:r>
            <w:proofErr w:type="spellStart"/>
            <w:r w:rsidR="00354A76" w:rsidRPr="000B147B">
              <w:rPr>
                <w:rFonts w:ascii="Times New Roman" w:hAnsi="Times New Roman" w:cs="Times New Roman"/>
                <w:sz w:val="26"/>
                <w:szCs w:val="26"/>
                <w:lang w:val="en-US"/>
              </w:rPr>
              <w:t>sơ</w:t>
            </w:r>
            <w:proofErr w:type="spellEnd"/>
            <w:r w:rsidR="00354A76"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và</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phải</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đính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để</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có</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phương</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pháp</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giải</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quyết</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hồ</w:t>
            </w:r>
            <w:proofErr w:type="spellEnd"/>
            <w:r w:rsidR="00A25A57"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sơ</w:t>
            </w:r>
            <w:proofErr w:type="spellEnd"/>
            <w:r w:rsidR="00A25A57" w:rsidRPr="000B147B">
              <w:rPr>
                <w:rFonts w:ascii="Times New Roman" w:hAnsi="Times New Roman" w:cs="Times New Roman"/>
                <w:sz w:val="26"/>
                <w:szCs w:val="26"/>
                <w:lang w:val="en-US"/>
              </w:rPr>
              <w:t>.</w:t>
            </w:r>
          </w:p>
        </w:tc>
      </w:tr>
      <w:tr w:rsidR="000B147B" w:rsidRPr="000B147B" w14:paraId="39C40F62" w14:textId="77777777" w:rsidTr="00D57200">
        <w:trPr>
          <w:trHeight w:val="1205"/>
        </w:trPr>
        <w:tc>
          <w:tcPr>
            <w:tcW w:w="959" w:type="dxa"/>
            <w:vAlign w:val="center"/>
          </w:tcPr>
          <w:p w14:paraId="2142C6EF" w14:textId="77777777" w:rsidR="00330599" w:rsidRPr="000B147B" w:rsidRDefault="00330599" w:rsidP="00330599">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B4.3</w:t>
            </w:r>
          </w:p>
        </w:tc>
        <w:tc>
          <w:tcPr>
            <w:tcW w:w="2175" w:type="dxa"/>
            <w:vAlign w:val="center"/>
          </w:tcPr>
          <w:p w14:paraId="19D6723A" w14:textId="77777777" w:rsidR="00330599" w:rsidRPr="000B147B" w:rsidRDefault="00330599" w:rsidP="00330599">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52E8E5C6" w14:textId="09E0C060" w:rsidR="00330599" w:rsidRPr="000B147B" w:rsidRDefault="00330599" w:rsidP="00330599">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4BC3BA71" w14:textId="45A717C2" w:rsidR="00330599" w:rsidRPr="000B147B" w:rsidRDefault="00154FE9" w:rsidP="00330599">
            <w:pPr>
              <w:jc w:val="center"/>
              <w:rPr>
                <w:rFonts w:ascii="Times New Roman" w:hAnsi="Times New Roman" w:cs="Times New Roman"/>
                <w:sz w:val="26"/>
                <w:szCs w:val="26"/>
                <w:lang w:val="nl-NL"/>
              </w:rPr>
            </w:pPr>
            <w:r>
              <w:rPr>
                <w:rFonts w:ascii="Times New Roman" w:hAnsi="Times New Roman" w:cs="Times New Roman"/>
                <w:sz w:val="26"/>
                <w:szCs w:val="26"/>
                <w:lang w:val="vi-VN"/>
              </w:rPr>
              <w:t>02 giờ làm việc</w:t>
            </w:r>
          </w:p>
        </w:tc>
        <w:tc>
          <w:tcPr>
            <w:tcW w:w="1588" w:type="dxa"/>
            <w:vAlign w:val="center"/>
          </w:tcPr>
          <w:p w14:paraId="2F388231" w14:textId="60C1C500"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25E75863" w14:textId="77777777" w:rsidR="00E3001E" w:rsidRPr="000B147B" w:rsidRDefault="00E3001E" w:rsidP="00E3001E">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3736857D"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1ABD6BD"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7859F1B0" w14:textId="77777777" w:rsidR="00E3001E" w:rsidRPr="000B147B" w:rsidRDefault="00E3001E" w:rsidP="00E3001E">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2D99F5C2" w14:textId="77777777" w:rsidR="00E3001E" w:rsidRPr="000B147B" w:rsidRDefault="00E3001E" w:rsidP="00E3001E">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0675E108" w14:textId="7A804CDE" w:rsidR="00946520" w:rsidRPr="000B147B" w:rsidRDefault="00E3001E" w:rsidP="00946520">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2ED44EE7" w14:textId="3C7CA411" w:rsidR="00330599" w:rsidRPr="000B147B" w:rsidRDefault="00330599" w:rsidP="00E3001E">
            <w:pPr>
              <w:jc w:val="center"/>
              <w:rPr>
                <w:rFonts w:ascii="Times New Roman" w:hAnsi="Times New Roman" w:cs="Times New Roman"/>
                <w:sz w:val="26"/>
                <w:szCs w:val="26"/>
                <w:lang w:val="en-US"/>
              </w:rPr>
            </w:pPr>
          </w:p>
        </w:tc>
        <w:tc>
          <w:tcPr>
            <w:tcW w:w="2612" w:type="dxa"/>
            <w:vAlign w:val="center"/>
          </w:tcPr>
          <w:p w14:paraId="40551EC6" w14:textId="3BD6F076" w:rsidR="00330599" w:rsidRPr="000B147B" w:rsidRDefault="00330599" w:rsidP="00330599">
            <w:pPr>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000D34D1" w:rsidRPr="000B147B">
              <w:rPr>
                <w:rFonts w:ascii="Times New Roman" w:hAnsi="Times New Roman" w:cs="Times New Roman"/>
                <w:sz w:val="26"/>
                <w:szCs w:val="26"/>
                <w:lang w:val="en-US"/>
              </w:rPr>
              <w:t>Tờ</w:t>
            </w:r>
            <w:proofErr w:type="spellEnd"/>
            <w:r w:rsidR="000D34D1" w:rsidRPr="000B147B">
              <w:rPr>
                <w:rFonts w:ascii="Times New Roman" w:hAnsi="Times New Roman" w:cs="Times New Roman"/>
                <w:sz w:val="26"/>
                <w:szCs w:val="26"/>
                <w:lang w:val="en-US"/>
              </w:rPr>
              <w:t xml:space="preserve"> </w:t>
            </w:r>
            <w:proofErr w:type="spellStart"/>
            <w:r w:rsidR="000D34D1"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00A25A57" w:rsidRPr="000B147B">
              <w:rPr>
                <w:rFonts w:ascii="Times New Roman" w:hAnsi="Times New Roman" w:cs="Times New Roman"/>
                <w:sz w:val="26"/>
                <w:szCs w:val="26"/>
                <w:lang w:val="en-US"/>
              </w:rPr>
              <w:t>kèm</w:t>
            </w:r>
            <w:proofErr w:type="spellEnd"/>
            <w:r w:rsidR="00A25A57"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dự</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thảo</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thông</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báo</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yêu</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cầu</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bổ</w:t>
            </w:r>
            <w:proofErr w:type="spellEnd"/>
            <w:r w:rsidR="001C54DD" w:rsidRPr="000B147B">
              <w:rPr>
                <w:rFonts w:ascii="Times New Roman" w:hAnsi="Times New Roman" w:cs="Times New Roman"/>
                <w:sz w:val="26"/>
                <w:szCs w:val="26"/>
                <w:lang w:val="en-US"/>
              </w:rPr>
              <w:t xml:space="preserve"> sung/ </w:t>
            </w:r>
            <w:proofErr w:type="spellStart"/>
            <w:r w:rsidR="00C03315" w:rsidRPr="000B147B">
              <w:rPr>
                <w:rFonts w:ascii="Times New Roman" w:hAnsi="Times New Roman" w:cs="Times New Roman"/>
                <w:sz w:val="26"/>
                <w:szCs w:val="26"/>
              </w:rPr>
              <w:t>văn</w:t>
            </w:r>
            <w:proofErr w:type="spellEnd"/>
            <w:r w:rsidR="00C03315" w:rsidRPr="000B147B">
              <w:rPr>
                <w:rFonts w:ascii="Times New Roman" w:hAnsi="Times New Roman" w:cs="Times New Roman"/>
                <w:sz w:val="26"/>
                <w:szCs w:val="26"/>
              </w:rPr>
              <w:t xml:space="preserve"> </w:t>
            </w:r>
            <w:proofErr w:type="spellStart"/>
            <w:r w:rsidR="00C03315" w:rsidRPr="000B147B">
              <w:rPr>
                <w:rFonts w:ascii="Times New Roman" w:hAnsi="Times New Roman" w:cs="Times New Roman"/>
                <w:sz w:val="26"/>
                <w:szCs w:val="26"/>
              </w:rPr>
              <w:t>bản</w:t>
            </w:r>
            <w:proofErr w:type="spellEnd"/>
            <w:r w:rsidR="00C03315" w:rsidRPr="000B147B">
              <w:rPr>
                <w:rFonts w:ascii="Times New Roman" w:hAnsi="Times New Roman" w:cs="Times New Roman"/>
                <w:sz w:val="26"/>
                <w:szCs w:val="26"/>
              </w:rPr>
              <w:t xml:space="preserve"> </w:t>
            </w:r>
            <w:proofErr w:type="spellStart"/>
            <w:r w:rsidR="00C03315" w:rsidRPr="000B147B">
              <w:rPr>
                <w:rFonts w:ascii="Times New Roman" w:hAnsi="Times New Roman" w:cs="Times New Roman"/>
                <w:sz w:val="26"/>
                <w:szCs w:val="26"/>
              </w:rPr>
              <w:t>lấy</w:t>
            </w:r>
            <w:proofErr w:type="spellEnd"/>
            <w:r w:rsidR="00C03315" w:rsidRPr="000B147B">
              <w:rPr>
                <w:rFonts w:ascii="Times New Roman" w:hAnsi="Times New Roman" w:cs="Times New Roman"/>
                <w:sz w:val="26"/>
                <w:szCs w:val="26"/>
              </w:rPr>
              <w:t xml:space="preserve"> ý </w:t>
            </w:r>
            <w:proofErr w:type="spellStart"/>
            <w:r w:rsidR="00C03315" w:rsidRPr="000B147B">
              <w:rPr>
                <w:rFonts w:ascii="Times New Roman" w:hAnsi="Times New Roman" w:cs="Times New Roman"/>
                <w:sz w:val="26"/>
                <w:szCs w:val="26"/>
              </w:rPr>
              <w:t>kiến</w:t>
            </w:r>
            <w:proofErr w:type="spellEnd"/>
            <w:r w:rsidR="00C03315" w:rsidRPr="000B147B">
              <w:rPr>
                <w:rFonts w:ascii="Times New Roman" w:hAnsi="Times New Roman" w:cs="Times New Roman"/>
                <w:sz w:val="26"/>
                <w:szCs w:val="26"/>
              </w:rPr>
              <w:t xml:space="preserve"> </w:t>
            </w:r>
            <w:proofErr w:type="spellStart"/>
            <w:r w:rsidR="00C03315" w:rsidRPr="000B147B">
              <w:rPr>
                <w:rFonts w:ascii="Times New Roman" w:hAnsi="Times New Roman" w:cs="Times New Roman"/>
                <w:sz w:val="26"/>
                <w:szCs w:val="26"/>
              </w:rPr>
              <w:t>góp</w:t>
            </w:r>
            <w:proofErr w:type="spellEnd"/>
            <w:r w:rsidR="00C03315" w:rsidRPr="000B147B">
              <w:rPr>
                <w:rFonts w:ascii="Times New Roman" w:hAnsi="Times New Roman" w:cs="Times New Roman"/>
                <w:sz w:val="26"/>
                <w:szCs w:val="26"/>
              </w:rPr>
              <w:t xml:space="preserve"> ý /</w:t>
            </w:r>
            <w:proofErr w:type="spellStart"/>
            <w:r w:rsidR="001C54DD" w:rsidRPr="000B147B">
              <w:rPr>
                <w:rFonts w:ascii="Times New Roman" w:hAnsi="Times New Roman" w:cs="Times New Roman"/>
                <w:sz w:val="26"/>
                <w:szCs w:val="26"/>
                <w:lang w:val="en-US"/>
              </w:rPr>
              <w:t>Thông</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báo</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từ</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chối</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giải</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quyết</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hồ</w:t>
            </w:r>
            <w:proofErr w:type="spellEnd"/>
            <w:r w:rsidR="001C54DD" w:rsidRPr="000B147B">
              <w:rPr>
                <w:rFonts w:ascii="Times New Roman" w:hAnsi="Times New Roman" w:cs="Times New Roman"/>
                <w:sz w:val="26"/>
                <w:szCs w:val="26"/>
                <w:lang w:val="en-US"/>
              </w:rPr>
              <w:t xml:space="preserve"> </w:t>
            </w:r>
            <w:proofErr w:type="spellStart"/>
            <w:r w:rsidR="001C54DD" w:rsidRPr="000B147B">
              <w:rPr>
                <w:rFonts w:ascii="Times New Roman" w:hAnsi="Times New Roman" w:cs="Times New Roman"/>
                <w:sz w:val="26"/>
                <w:szCs w:val="26"/>
                <w:lang w:val="en-US"/>
              </w:rPr>
              <w:t>sơ</w:t>
            </w:r>
            <w:proofErr w:type="spellEnd"/>
            <w:r w:rsidR="001C54DD" w:rsidRPr="000B147B">
              <w:rPr>
                <w:rFonts w:ascii="Times New Roman" w:hAnsi="Times New Roman" w:cs="Times New Roman"/>
                <w:sz w:val="26"/>
                <w:szCs w:val="26"/>
                <w:lang w:val="en-US"/>
              </w:rPr>
              <w:t>.</w:t>
            </w:r>
          </w:p>
          <w:p w14:paraId="21E3C332" w14:textId="343230D8" w:rsidR="00330599" w:rsidRPr="000B147B" w:rsidRDefault="00A25A57" w:rsidP="00330599">
            <w:pPr>
              <w:jc w:val="both"/>
              <w:rPr>
                <w:rFonts w:ascii="Times New Roman" w:hAnsi="Times New Roman" w:cs="Times New Roman"/>
                <w:sz w:val="26"/>
                <w:szCs w:val="26"/>
                <w:lang w:val="vi-VN"/>
              </w:rPr>
            </w:pPr>
            <w:r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Không</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đồng</w:t>
            </w:r>
            <w:proofErr w:type="spellEnd"/>
            <w:r w:rsidR="00330599" w:rsidRPr="000B147B">
              <w:rPr>
                <w:rFonts w:ascii="Times New Roman" w:hAnsi="Times New Roman" w:cs="Times New Roman"/>
                <w:sz w:val="26"/>
                <w:szCs w:val="26"/>
                <w:lang w:val="en-US"/>
              </w:rPr>
              <w:t xml:space="preserve"> ý: </w:t>
            </w:r>
            <w:proofErr w:type="spellStart"/>
            <w:r w:rsidR="00330599" w:rsidRPr="000B147B">
              <w:rPr>
                <w:rFonts w:ascii="Times New Roman" w:hAnsi="Times New Roman" w:cs="Times New Roman"/>
                <w:sz w:val="26"/>
                <w:szCs w:val="26"/>
                <w:lang w:val="en-US"/>
              </w:rPr>
              <w:t>chuyển</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trả</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phòng</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chuyên</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môn</w:t>
            </w:r>
            <w:proofErr w:type="spellEnd"/>
            <w:r w:rsidR="00330599" w:rsidRPr="000B147B">
              <w:rPr>
                <w:rFonts w:ascii="Times New Roman" w:hAnsi="Times New Roman" w:cs="Times New Roman"/>
                <w:sz w:val="26"/>
                <w:szCs w:val="26"/>
                <w:lang w:val="en-US"/>
              </w:rPr>
              <w:t xml:space="preserve"> </w:t>
            </w:r>
            <w:proofErr w:type="spellStart"/>
            <w:r w:rsidR="00330599" w:rsidRPr="000B147B">
              <w:rPr>
                <w:rFonts w:ascii="Times New Roman" w:hAnsi="Times New Roman" w:cs="Times New Roman"/>
                <w:sz w:val="26"/>
                <w:szCs w:val="26"/>
                <w:lang w:val="en-US"/>
              </w:rPr>
              <w:t>kèm</w:t>
            </w:r>
            <w:proofErr w:type="spellEnd"/>
            <w:r w:rsidR="00330599" w:rsidRPr="000B147B">
              <w:rPr>
                <w:rFonts w:ascii="Times New Roman" w:hAnsi="Times New Roman" w:cs="Times New Roman"/>
                <w:sz w:val="26"/>
                <w:szCs w:val="26"/>
                <w:lang w:val="en-US"/>
              </w:rPr>
              <w:t xml:space="preserve"> ý </w:t>
            </w:r>
            <w:proofErr w:type="spellStart"/>
            <w:r w:rsidR="00330599" w:rsidRPr="000B147B">
              <w:rPr>
                <w:rFonts w:ascii="Times New Roman" w:hAnsi="Times New Roman" w:cs="Times New Roman"/>
                <w:sz w:val="26"/>
                <w:szCs w:val="26"/>
                <w:lang w:val="en-US"/>
              </w:rPr>
              <w:t>kiến</w:t>
            </w:r>
            <w:proofErr w:type="spellEnd"/>
            <w:r w:rsidR="00330599"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0F3249F1" w14:textId="77777777" w:rsidTr="00D57200">
        <w:trPr>
          <w:trHeight w:val="1205"/>
        </w:trPr>
        <w:tc>
          <w:tcPr>
            <w:tcW w:w="959" w:type="dxa"/>
            <w:vAlign w:val="center"/>
          </w:tcPr>
          <w:p w14:paraId="318F019D" w14:textId="77777777" w:rsidR="00330599" w:rsidRPr="000B147B" w:rsidRDefault="00330599" w:rsidP="00330599">
            <w:pPr>
              <w:jc w:val="center"/>
              <w:rPr>
                <w:rFonts w:ascii="Times New Roman" w:hAnsi="Times New Roman" w:cs="Times New Roman"/>
                <w:sz w:val="26"/>
                <w:szCs w:val="26"/>
              </w:rPr>
            </w:pPr>
            <w:r w:rsidRPr="000B147B">
              <w:rPr>
                <w:rFonts w:ascii="Times New Roman" w:hAnsi="Times New Roman" w:cs="Times New Roman"/>
                <w:sz w:val="26"/>
                <w:szCs w:val="26"/>
              </w:rPr>
              <w:t>B4.4</w:t>
            </w:r>
          </w:p>
        </w:tc>
        <w:tc>
          <w:tcPr>
            <w:tcW w:w="2175" w:type="dxa"/>
            <w:vAlign w:val="center"/>
          </w:tcPr>
          <w:p w14:paraId="563DA3CC" w14:textId="77777777" w:rsidR="00330599" w:rsidRPr="000B147B" w:rsidRDefault="00330599" w:rsidP="00330599">
            <w:pPr>
              <w:jc w:val="center"/>
              <w:rPr>
                <w:rFonts w:ascii="Times New Roman" w:hAnsi="Times New Roman" w:cs="Times New Roman"/>
                <w:b/>
                <w:sz w:val="26"/>
                <w:szCs w:val="26"/>
                <w:lang w:val="en-US"/>
              </w:rPr>
            </w:pPr>
            <w:r w:rsidRPr="000B147B">
              <w:rPr>
                <w:rFonts w:ascii="Times New Roman" w:hAnsi="Times New Roman" w:cs="Times New Roman"/>
                <w:b/>
                <w:sz w:val="26"/>
                <w:szCs w:val="26"/>
                <w:lang w:val="nl-NL"/>
              </w:rPr>
              <w:t xml:space="preserve">Ban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15C1B90E" w14:textId="4B412911" w:rsidR="00330599" w:rsidRPr="000B147B" w:rsidRDefault="00330599" w:rsidP="00330599">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43E50FCC" w14:textId="68A4534B" w:rsidR="00330599" w:rsidRPr="000B147B" w:rsidRDefault="00154FE9" w:rsidP="00330599">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2F63F1E5" w14:textId="77777777" w:rsidR="007528F9" w:rsidRPr="000B147B" w:rsidRDefault="007528F9" w:rsidP="007528F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2843BBB4" w14:textId="77777777" w:rsidR="007528F9" w:rsidRPr="000B147B" w:rsidRDefault="007528F9" w:rsidP="007528F9">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4984B63E" w14:textId="77777777" w:rsidR="007528F9" w:rsidRPr="000B147B" w:rsidRDefault="007528F9" w:rsidP="007528F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035037CD" w14:textId="77777777" w:rsidR="007528F9" w:rsidRPr="000B147B" w:rsidRDefault="007528F9" w:rsidP="007528F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37796DB1" w14:textId="77777777" w:rsidR="007528F9" w:rsidRPr="000B147B" w:rsidRDefault="007528F9" w:rsidP="007528F9">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4871FE50" w14:textId="77777777" w:rsidR="007528F9" w:rsidRPr="000B147B" w:rsidRDefault="007528F9" w:rsidP="007528F9">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583619D4" w14:textId="77777777" w:rsidR="007528F9" w:rsidRPr="000B147B" w:rsidRDefault="007528F9" w:rsidP="007528F9">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2E89C0E5" w14:textId="77777777" w:rsidR="007528F9" w:rsidRPr="000B147B" w:rsidRDefault="007528F9" w:rsidP="007528F9">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w:t>
            </w:r>
          </w:p>
          <w:p w14:paraId="459BEA6A" w14:textId="74FC6BCC" w:rsidR="00330599" w:rsidRPr="000B147B" w:rsidRDefault="007528F9" w:rsidP="007528F9">
            <w:pPr>
              <w:jc w:val="center"/>
              <w:rPr>
                <w:rFonts w:ascii="Times New Roman" w:hAnsi="Times New Roman" w:cs="Times New Roman"/>
                <w:sz w:val="26"/>
                <w:szCs w:val="26"/>
                <w:lang w:val="nl-NL"/>
              </w:rPr>
            </w:pP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lang w:val="nl-NL"/>
              </w:rPr>
              <w:t xml:space="preserve"> </w:t>
            </w:r>
          </w:p>
        </w:tc>
        <w:tc>
          <w:tcPr>
            <w:tcW w:w="2612" w:type="dxa"/>
            <w:vAlign w:val="center"/>
          </w:tcPr>
          <w:p w14:paraId="097CAE2A" w14:textId="091C6FA6" w:rsidR="00330599" w:rsidRPr="000B147B" w:rsidRDefault="00A25A57" w:rsidP="00B64943">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Lấy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đóng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dấu</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các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quan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cho</w:t>
            </w:r>
            <w:proofErr w:type="spellEnd"/>
            <w:r w:rsidRPr="000B147B">
              <w:rPr>
                <w:rFonts w:ascii="Times New Roman" w:hAnsi="Times New Roman" w:cs="Times New Roman"/>
                <w:sz w:val="26"/>
                <w:szCs w:val="26"/>
                <w:lang w:val="en-US"/>
              </w:rPr>
              <w:t xml:space="preserve"> UBND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phê</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p>
        </w:tc>
      </w:tr>
      <w:tr w:rsidR="000B147B" w:rsidRPr="000B147B" w14:paraId="0BA8AE12" w14:textId="77777777" w:rsidTr="00D57200">
        <w:trPr>
          <w:trHeight w:val="1205"/>
        </w:trPr>
        <w:tc>
          <w:tcPr>
            <w:tcW w:w="959" w:type="dxa"/>
          </w:tcPr>
          <w:p w14:paraId="174B5D5F" w14:textId="77777777" w:rsidR="00B64943" w:rsidRPr="000B147B" w:rsidRDefault="00B64943" w:rsidP="00B64943">
            <w:pPr>
              <w:jc w:val="center"/>
              <w:rPr>
                <w:rFonts w:ascii="Times New Roman" w:hAnsi="Times New Roman" w:cs="Times New Roman"/>
                <w:sz w:val="26"/>
                <w:szCs w:val="26"/>
              </w:rPr>
            </w:pPr>
            <w:r w:rsidRPr="000B147B">
              <w:rPr>
                <w:rFonts w:ascii="Times New Roman" w:hAnsi="Times New Roman" w:cs="Times New Roman"/>
                <w:sz w:val="26"/>
                <w:szCs w:val="26"/>
              </w:rPr>
              <w:t>B4.5</w:t>
            </w:r>
          </w:p>
        </w:tc>
        <w:tc>
          <w:tcPr>
            <w:tcW w:w="2175" w:type="dxa"/>
            <w:vAlign w:val="center"/>
          </w:tcPr>
          <w:p w14:paraId="4149CF8B" w14:textId="77777777" w:rsidR="00B64943" w:rsidRPr="000B147B" w:rsidRDefault="00B64943" w:rsidP="00B64943">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Tiếp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nhận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47ABCCA8" w14:textId="07294E73" w:rsidR="00B64943" w:rsidRPr="000B147B" w:rsidRDefault="00B64943" w:rsidP="00B64943">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HCQT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24D7159C" w14:textId="7F526DCE" w:rsidR="00B64943" w:rsidRPr="000B147B" w:rsidRDefault="00154FE9" w:rsidP="00B64943">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1</w:t>
            </w:r>
            <w:r>
              <w:rPr>
                <w:rFonts w:ascii="Times New Roman" w:hAnsi="Times New Roman" w:cs="Times New Roman"/>
                <w:sz w:val="26"/>
                <w:szCs w:val="26"/>
                <w:lang w:val="vi-VN"/>
              </w:rPr>
              <w:t xml:space="preserve"> giờ làm việc</w:t>
            </w:r>
          </w:p>
        </w:tc>
        <w:tc>
          <w:tcPr>
            <w:tcW w:w="1588" w:type="dxa"/>
            <w:vAlign w:val="center"/>
          </w:tcPr>
          <w:p w14:paraId="4AC85BF8" w14:textId="77777777" w:rsidR="00B64943" w:rsidRPr="000B147B" w:rsidRDefault="00B64943" w:rsidP="00B64943">
            <w:pPr>
              <w:spacing w:before="20" w:after="20"/>
              <w:jc w:val="both"/>
              <w:rPr>
                <w:rFonts w:ascii="Times New Roman" w:hAnsi="Times New Roman" w:cs="Times New Roman"/>
                <w:sz w:val="26"/>
                <w:szCs w:val="26"/>
              </w:rPr>
            </w:pPr>
          </w:p>
          <w:p w14:paraId="6A64CD92" w14:textId="32B33190" w:rsidR="00B64943" w:rsidRPr="000B147B" w:rsidRDefault="00121A1B" w:rsidP="00A25A57">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vAlign w:val="center"/>
          </w:tcPr>
          <w:p w14:paraId="195ED58D" w14:textId="77777777" w:rsidR="00A25A57" w:rsidRPr="000B147B" w:rsidRDefault="00A25A57" w:rsidP="00A25A57">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Tiếp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kiểm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tra</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phần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tài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liệu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quan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ghi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w:t>
            </w:r>
          </w:p>
          <w:p w14:paraId="382F5A51" w14:textId="34EA8A41" w:rsidR="00B64943" w:rsidRPr="000B147B" w:rsidRDefault="00F0310E" w:rsidP="00B64943">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r>
      <w:tr w:rsidR="000B147B" w:rsidRPr="000B147B" w14:paraId="31E1BB37" w14:textId="77777777" w:rsidTr="00F70C0E">
        <w:trPr>
          <w:trHeight w:val="712"/>
        </w:trPr>
        <w:tc>
          <w:tcPr>
            <w:tcW w:w="959" w:type="dxa"/>
          </w:tcPr>
          <w:p w14:paraId="612A9771" w14:textId="77777777" w:rsidR="00B64943" w:rsidRPr="000B147B" w:rsidRDefault="00B64943" w:rsidP="00B64943">
            <w:pPr>
              <w:jc w:val="center"/>
              <w:rPr>
                <w:rFonts w:ascii="Times New Roman" w:hAnsi="Times New Roman" w:cs="Times New Roman"/>
                <w:sz w:val="26"/>
                <w:szCs w:val="26"/>
              </w:rPr>
            </w:pPr>
            <w:r w:rsidRPr="000B147B">
              <w:rPr>
                <w:rFonts w:ascii="Times New Roman" w:hAnsi="Times New Roman" w:cs="Times New Roman"/>
                <w:sz w:val="26"/>
                <w:szCs w:val="26"/>
              </w:rPr>
              <w:t>B4.6</w:t>
            </w:r>
          </w:p>
        </w:tc>
        <w:tc>
          <w:tcPr>
            <w:tcW w:w="2175" w:type="dxa"/>
            <w:vAlign w:val="center"/>
          </w:tcPr>
          <w:p w14:paraId="3A00BF04" w14:textId="77777777" w:rsidR="00B64943" w:rsidRPr="000B147B" w:rsidRDefault="00B64943" w:rsidP="00B64943">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Phân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công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xử</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lý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6991A285" w14:textId="52702394" w:rsidR="00F70C0E" w:rsidRPr="000B147B" w:rsidRDefault="00B64943" w:rsidP="00F70C0E">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00BE1CC6" w:rsidRPr="000B147B">
              <w:rPr>
                <w:rFonts w:ascii="Times New Roman" w:hAnsi="Times New Roman" w:cs="Times New Roman"/>
                <w:sz w:val="26"/>
                <w:szCs w:val="26"/>
                <w:lang w:val="nl-NL"/>
              </w:rPr>
              <w:t>Chuyên</w:t>
            </w:r>
            <w:proofErr w:type="spellEnd"/>
            <w:r w:rsidR="00BE1CC6" w:rsidRPr="000B147B">
              <w:rPr>
                <w:rFonts w:ascii="Times New Roman" w:hAnsi="Times New Roman" w:cs="Times New Roman"/>
                <w:sz w:val="26"/>
                <w:szCs w:val="26"/>
                <w:lang w:val="nl-NL"/>
              </w:rPr>
              <w:t xml:space="preserve"> </w:t>
            </w:r>
            <w:proofErr w:type="spellStart"/>
            <w:proofErr w:type="gramStart"/>
            <w:r w:rsidR="00BE1CC6"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spellStart"/>
            <w:proofErr w:type="gramEnd"/>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p w14:paraId="49ACC4AF" w14:textId="6CA2520B" w:rsidR="00F70C0E" w:rsidRPr="000B147B" w:rsidRDefault="00F70C0E" w:rsidP="00F70C0E">
            <w:pPr>
              <w:rPr>
                <w:rFonts w:ascii="Times New Roman" w:hAnsi="Times New Roman" w:cs="Times New Roman"/>
                <w:sz w:val="26"/>
                <w:szCs w:val="26"/>
                <w:lang w:val="nl-NL"/>
              </w:rPr>
            </w:pPr>
          </w:p>
        </w:tc>
        <w:tc>
          <w:tcPr>
            <w:tcW w:w="1179" w:type="dxa"/>
            <w:vAlign w:val="center"/>
          </w:tcPr>
          <w:p w14:paraId="04024B50" w14:textId="6F026FF1" w:rsidR="00B64943" w:rsidRPr="000B147B" w:rsidRDefault="00154FE9" w:rsidP="00B64943">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670FF874" w14:textId="62483869" w:rsidR="00B64943" w:rsidRPr="000B147B" w:rsidRDefault="00121A1B" w:rsidP="00B64943">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tcPr>
          <w:p w14:paraId="6ABB636A" w14:textId="472D4658" w:rsidR="00B64943" w:rsidRPr="000B147B" w:rsidRDefault="00A25A57" w:rsidP="00B64943">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Uỷ</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được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xử</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4EBA47C8" w14:textId="77777777" w:rsidTr="00614F54">
        <w:trPr>
          <w:trHeight w:val="1205"/>
        </w:trPr>
        <w:tc>
          <w:tcPr>
            <w:tcW w:w="959" w:type="dxa"/>
          </w:tcPr>
          <w:p w14:paraId="3BD8016D" w14:textId="77777777" w:rsidR="00B64943" w:rsidRPr="000B147B" w:rsidRDefault="00B64943" w:rsidP="00B64943">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B4.7</w:t>
            </w:r>
          </w:p>
        </w:tc>
        <w:tc>
          <w:tcPr>
            <w:tcW w:w="2175" w:type="dxa"/>
            <w:vAlign w:val="center"/>
          </w:tcPr>
          <w:p w14:paraId="68BB8145" w14:textId="77777777" w:rsidR="00B64943" w:rsidRPr="000B147B" w:rsidRDefault="00B64943" w:rsidP="00B64943">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Rà</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soát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thẩm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định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7C5B29A0" w14:textId="4A823537" w:rsidR="00B64943" w:rsidRPr="000B147B" w:rsidRDefault="00B64943" w:rsidP="00B64943">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00BE1CC6" w:rsidRPr="000B147B">
              <w:rPr>
                <w:rFonts w:ascii="Times New Roman" w:hAnsi="Times New Roman" w:cs="Times New Roman"/>
                <w:sz w:val="26"/>
                <w:szCs w:val="26"/>
                <w:lang w:val="nl-NL"/>
              </w:rPr>
              <w:t>Chuyên</w:t>
            </w:r>
            <w:proofErr w:type="spellEnd"/>
            <w:r w:rsidR="00BE1CC6" w:rsidRPr="000B147B">
              <w:rPr>
                <w:rFonts w:ascii="Times New Roman" w:hAnsi="Times New Roman" w:cs="Times New Roman"/>
                <w:sz w:val="26"/>
                <w:szCs w:val="26"/>
                <w:lang w:val="nl-NL"/>
              </w:rPr>
              <w:t xml:space="preserve"> </w:t>
            </w:r>
            <w:proofErr w:type="spellStart"/>
            <w:r w:rsidR="00BE1CC6"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gramStart"/>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proofErr w:type="gram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5058DF1A" w14:textId="0896770B" w:rsidR="00B64943" w:rsidRPr="000B147B" w:rsidRDefault="00154FE9" w:rsidP="00B64943">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27FAAEF7" w14:textId="77777777" w:rsidR="00B64943" w:rsidRPr="000B147B" w:rsidRDefault="00B64943" w:rsidP="00B64943">
            <w:pPr>
              <w:spacing w:before="20" w:after="20"/>
              <w:jc w:val="both"/>
              <w:rPr>
                <w:rFonts w:ascii="Times New Roman" w:hAnsi="Times New Roman" w:cs="Times New Roman"/>
                <w:sz w:val="26"/>
                <w:szCs w:val="26"/>
              </w:rPr>
            </w:pPr>
          </w:p>
          <w:p w14:paraId="7C73CB92" w14:textId="2169E6B3" w:rsidR="00B64943" w:rsidRPr="000B147B" w:rsidRDefault="00F70C0E" w:rsidP="00B64943">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0155AC29" w14:textId="3DBC378F" w:rsidR="00B64943" w:rsidRPr="000B147B" w:rsidRDefault="00F70C0E" w:rsidP="00B64943">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thẩm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Chuyên</w:t>
            </w:r>
            <w:proofErr w:type="spellEnd"/>
            <w:r w:rsidR="00BE1CC6"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w:t>
            </w:r>
          </w:p>
        </w:tc>
      </w:tr>
      <w:tr w:rsidR="000B147B" w:rsidRPr="000B147B" w14:paraId="3896EBCE" w14:textId="77777777" w:rsidTr="00D57200">
        <w:trPr>
          <w:trHeight w:val="1205"/>
        </w:trPr>
        <w:tc>
          <w:tcPr>
            <w:tcW w:w="959" w:type="dxa"/>
          </w:tcPr>
          <w:p w14:paraId="5B60A7E9" w14:textId="77777777" w:rsidR="00F70C0E" w:rsidRPr="000B147B" w:rsidRDefault="00F70C0E" w:rsidP="00F70C0E">
            <w:pPr>
              <w:jc w:val="center"/>
              <w:rPr>
                <w:rFonts w:ascii="Times New Roman" w:hAnsi="Times New Roman" w:cs="Times New Roman"/>
                <w:sz w:val="26"/>
                <w:szCs w:val="26"/>
              </w:rPr>
            </w:pPr>
            <w:r w:rsidRPr="000B147B">
              <w:rPr>
                <w:rFonts w:ascii="Times New Roman" w:hAnsi="Times New Roman" w:cs="Times New Roman"/>
                <w:sz w:val="26"/>
                <w:szCs w:val="26"/>
              </w:rPr>
              <w:t>B4.8</w:t>
            </w:r>
          </w:p>
        </w:tc>
        <w:tc>
          <w:tcPr>
            <w:tcW w:w="2175" w:type="dxa"/>
            <w:vAlign w:val="center"/>
          </w:tcPr>
          <w:p w14:paraId="26167C4C" w14:textId="455B93B1" w:rsidR="00F70C0E" w:rsidRPr="000B147B" w:rsidRDefault="00F70C0E" w:rsidP="00F70C0E">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p>
        </w:tc>
        <w:tc>
          <w:tcPr>
            <w:tcW w:w="1324" w:type="dxa"/>
            <w:vAlign w:val="center"/>
          </w:tcPr>
          <w:p w14:paraId="47AB439B" w14:textId="0320C43B" w:rsidR="00F70C0E" w:rsidRPr="000B147B" w:rsidRDefault="00F70C0E" w:rsidP="00F70C0E">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00BE1CC6" w:rsidRPr="000B147B">
              <w:rPr>
                <w:rFonts w:ascii="Times New Roman" w:hAnsi="Times New Roman" w:cs="Times New Roman"/>
                <w:sz w:val="26"/>
                <w:szCs w:val="26"/>
                <w:lang w:val="nl-NL"/>
              </w:rPr>
              <w:t>Chuyên</w:t>
            </w:r>
            <w:proofErr w:type="spellEnd"/>
            <w:r w:rsidR="00BE1CC6" w:rsidRPr="000B147B">
              <w:rPr>
                <w:rFonts w:ascii="Times New Roman" w:hAnsi="Times New Roman" w:cs="Times New Roman"/>
                <w:sz w:val="26"/>
                <w:szCs w:val="26"/>
                <w:lang w:val="nl-NL"/>
              </w:rPr>
              <w:t xml:space="preserve"> </w:t>
            </w:r>
            <w:proofErr w:type="spellStart"/>
            <w:proofErr w:type="gramStart"/>
            <w:r w:rsidR="00BE1CC6"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gram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104D5C8A" w14:textId="2F0246B0" w:rsidR="00F70C0E" w:rsidRPr="000B147B" w:rsidRDefault="00154FE9" w:rsidP="00F70C0E">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02E3DBB3" w14:textId="61FF7659" w:rsidR="00F70C0E" w:rsidRPr="000B147B" w:rsidRDefault="00F70C0E" w:rsidP="00F70C0E">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vAlign w:val="center"/>
          </w:tcPr>
          <w:p w14:paraId="7A701307" w14:textId="4DC6C5D2" w:rsidR="00F70C0E" w:rsidRPr="000B147B" w:rsidRDefault="00F70C0E" w:rsidP="00F70C0E">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Chuyên</w:t>
            </w:r>
            <w:proofErr w:type="spellEnd"/>
            <w:r w:rsidR="00BE1CC6"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Chuyên</w:t>
            </w:r>
            <w:proofErr w:type="spellEnd"/>
            <w:r w:rsidR="00BE1CC6" w:rsidRPr="000B147B">
              <w:rPr>
                <w:rFonts w:ascii="Times New Roman" w:hAnsi="Times New Roman" w:cs="Times New Roman"/>
                <w:sz w:val="26"/>
                <w:szCs w:val="26"/>
              </w:rPr>
              <w:t xml:space="preserve"> </w:t>
            </w:r>
            <w:proofErr w:type="spellStart"/>
            <w:r w:rsidR="00BE1CC6"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
        </w:tc>
      </w:tr>
      <w:tr w:rsidR="000B147B" w:rsidRPr="000B147B" w14:paraId="0F6EF2A5" w14:textId="77777777" w:rsidTr="00614F54">
        <w:trPr>
          <w:trHeight w:val="1205"/>
        </w:trPr>
        <w:tc>
          <w:tcPr>
            <w:tcW w:w="959" w:type="dxa"/>
          </w:tcPr>
          <w:p w14:paraId="10E11CC6" w14:textId="77777777" w:rsidR="00F70C0E" w:rsidRPr="000B147B" w:rsidRDefault="00F70C0E" w:rsidP="00F70C0E">
            <w:pPr>
              <w:jc w:val="center"/>
              <w:rPr>
                <w:rFonts w:ascii="Times New Roman" w:hAnsi="Times New Roman" w:cs="Times New Roman"/>
                <w:sz w:val="26"/>
                <w:szCs w:val="26"/>
              </w:rPr>
            </w:pPr>
            <w:r w:rsidRPr="000B147B">
              <w:rPr>
                <w:rFonts w:ascii="Times New Roman" w:hAnsi="Times New Roman" w:cs="Times New Roman"/>
                <w:sz w:val="26"/>
                <w:szCs w:val="26"/>
              </w:rPr>
              <w:t>B4.9</w:t>
            </w:r>
          </w:p>
        </w:tc>
        <w:tc>
          <w:tcPr>
            <w:tcW w:w="2175" w:type="dxa"/>
            <w:vAlign w:val="center"/>
          </w:tcPr>
          <w:p w14:paraId="271990BA" w14:textId="5F021EEB" w:rsidR="00F70C0E" w:rsidRPr="000B147B" w:rsidRDefault="00F70C0E" w:rsidP="00F70C0E">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trình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r w:rsidRPr="000B147B">
              <w:rPr>
                <w:rFonts w:ascii="Times New Roman" w:hAnsi="Times New Roman" w:cs="Times New Roman"/>
                <w:b/>
                <w:sz w:val="26"/>
                <w:szCs w:val="26"/>
                <w:lang w:val="nl-NL"/>
              </w:rPr>
              <w:t xml:space="preserve"> </w:t>
            </w:r>
          </w:p>
        </w:tc>
        <w:tc>
          <w:tcPr>
            <w:tcW w:w="1324" w:type="dxa"/>
            <w:vAlign w:val="center"/>
          </w:tcPr>
          <w:p w14:paraId="1AD1FD46" w14:textId="29CC59B0" w:rsidR="00F70C0E" w:rsidRPr="000B147B" w:rsidRDefault="00F70C0E" w:rsidP="00F70C0E">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04EE27C5" w14:textId="1A931DE0" w:rsidR="00F70C0E" w:rsidRPr="000B147B" w:rsidRDefault="00154FE9" w:rsidP="00F70C0E">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39A29930" w14:textId="77777777" w:rsidR="00F70C0E" w:rsidRPr="000B147B" w:rsidRDefault="00F70C0E" w:rsidP="00F70C0E">
            <w:pPr>
              <w:spacing w:before="20" w:after="20"/>
              <w:jc w:val="both"/>
              <w:rPr>
                <w:rFonts w:ascii="Times New Roman" w:hAnsi="Times New Roman" w:cs="Times New Roman"/>
                <w:sz w:val="26"/>
                <w:szCs w:val="26"/>
              </w:rPr>
            </w:pPr>
          </w:p>
          <w:p w14:paraId="3F787307" w14:textId="2DDB9986" w:rsidR="00F70C0E" w:rsidRPr="000B147B" w:rsidRDefault="00F70C0E" w:rsidP="00F70C0E">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0AE1B1CE" w14:textId="2207B446" w:rsidR="00F70C0E" w:rsidRPr="000B147B" w:rsidRDefault="00F70C0E" w:rsidP="00F70C0E">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nl-NL"/>
              </w:rPr>
              <w:t>Xem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xét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quan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duyệt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r>
      <w:tr w:rsidR="000B147B" w:rsidRPr="000B147B" w14:paraId="2F01CF66" w14:textId="77777777" w:rsidTr="00614F54">
        <w:trPr>
          <w:trHeight w:val="1205"/>
        </w:trPr>
        <w:tc>
          <w:tcPr>
            <w:tcW w:w="959" w:type="dxa"/>
          </w:tcPr>
          <w:p w14:paraId="1FF59239" w14:textId="3D052D4C" w:rsidR="00D12AB9" w:rsidRPr="000B147B" w:rsidRDefault="00D12AB9" w:rsidP="00D12AB9">
            <w:pPr>
              <w:jc w:val="center"/>
              <w:rPr>
                <w:rFonts w:ascii="Times New Roman" w:hAnsi="Times New Roman" w:cs="Times New Roman"/>
                <w:sz w:val="26"/>
                <w:szCs w:val="26"/>
              </w:rPr>
            </w:pPr>
            <w:r w:rsidRPr="000B147B">
              <w:rPr>
                <w:rFonts w:ascii="Times New Roman" w:hAnsi="Times New Roman" w:cs="Times New Roman"/>
                <w:sz w:val="26"/>
                <w:szCs w:val="26"/>
              </w:rPr>
              <w:t>B4.10</w:t>
            </w:r>
          </w:p>
        </w:tc>
        <w:tc>
          <w:tcPr>
            <w:tcW w:w="2175" w:type="dxa"/>
            <w:vAlign w:val="center"/>
          </w:tcPr>
          <w:p w14:paraId="2AF74D34" w14:textId="0AA79ACC" w:rsidR="00D12AB9" w:rsidRPr="000B147B" w:rsidRDefault="00D12AB9" w:rsidP="00D12AB9">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6C599C14" w14:textId="03C1C4DC" w:rsidR="00D12AB9" w:rsidRPr="000B147B" w:rsidRDefault="00BE1CC6" w:rsidP="00D12AB9">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00D12AB9" w:rsidRPr="000B147B">
              <w:rPr>
                <w:rFonts w:ascii="Times New Roman" w:hAnsi="Times New Roman" w:cs="Times New Roman"/>
                <w:sz w:val="26"/>
                <w:szCs w:val="26"/>
                <w:lang w:val="nl-NL"/>
              </w:rPr>
              <w:t xml:space="preserve"> UBND </w:t>
            </w:r>
            <w:proofErr w:type="spellStart"/>
            <w:r w:rsidR="00D12AB9" w:rsidRPr="000B147B">
              <w:rPr>
                <w:rFonts w:ascii="Times New Roman" w:hAnsi="Times New Roman" w:cs="Times New Roman"/>
                <w:sz w:val="26"/>
                <w:szCs w:val="26"/>
                <w:lang w:val="nl-NL"/>
              </w:rPr>
              <w:t>Thành</w:t>
            </w:r>
            <w:proofErr w:type="spellEnd"/>
            <w:r w:rsidR="00D12AB9" w:rsidRPr="000B147B">
              <w:rPr>
                <w:rFonts w:ascii="Times New Roman" w:hAnsi="Times New Roman" w:cs="Times New Roman"/>
                <w:sz w:val="26"/>
                <w:szCs w:val="26"/>
                <w:lang w:val="nl-NL"/>
              </w:rPr>
              <w:t xml:space="preserve"> </w:t>
            </w:r>
            <w:proofErr w:type="spellStart"/>
            <w:r w:rsidR="00D12AB9" w:rsidRPr="000B147B">
              <w:rPr>
                <w:rFonts w:ascii="Times New Roman" w:hAnsi="Times New Roman" w:cs="Times New Roman"/>
                <w:sz w:val="26"/>
                <w:szCs w:val="26"/>
                <w:lang w:val="nl-NL"/>
              </w:rPr>
              <w:t>phố</w:t>
            </w:r>
            <w:proofErr w:type="spellEnd"/>
          </w:p>
        </w:tc>
        <w:tc>
          <w:tcPr>
            <w:tcW w:w="1179" w:type="dxa"/>
            <w:vAlign w:val="center"/>
          </w:tcPr>
          <w:p w14:paraId="44C5A373" w14:textId="7D5BE7C5" w:rsidR="00D12AB9" w:rsidRPr="000B147B" w:rsidRDefault="00154FE9" w:rsidP="00D12AB9">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2</w:t>
            </w:r>
            <w:r>
              <w:rPr>
                <w:rFonts w:ascii="Times New Roman" w:hAnsi="Times New Roman" w:cs="Times New Roman"/>
                <w:sz w:val="26"/>
                <w:szCs w:val="26"/>
                <w:lang w:val="vi-VN"/>
              </w:rPr>
              <w:t xml:space="preserve"> giờ làm việc</w:t>
            </w:r>
          </w:p>
        </w:tc>
        <w:tc>
          <w:tcPr>
            <w:tcW w:w="1588" w:type="dxa"/>
            <w:vAlign w:val="center"/>
          </w:tcPr>
          <w:p w14:paraId="1D102F9C" w14:textId="77777777" w:rsidR="00D12AB9" w:rsidRPr="000B147B" w:rsidRDefault="00D12AB9" w:rsidP="00D12AB9">
            <w:pPr>
              <w:spacing w:before="20" w:after="20"/>
              <w:jc w:val="both"/>
              <w:rPr>
                <w:rFonts w:ascii="Times New Roman" w:hAnsi="Times New Roman" w:cs="Times New Roman"/>
                <w:sz w:val="26"/>
                <w:szCs w:val="26"/>
              </w:rPr>
            </w:pPr>
          </w:p>
          <w:p w14:paraId="6D1C5A1A" w14:textId="10FF32FD" w:rsidR="00D12AB9" w:rsidRPr="000B147B" w:rsidRDefault="00D12AB9" w:rsidP="00D12AB9">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73B983CA" w14:textId="2953DA0B"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duyệt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
        </w:tc>
      </w:tr>
      <w:tr w:rsidR="000B147B" w:rsidRPr="000B147B" w14:paraId="72BE7520" w14:textId="77777777" w:rsidTr="00614F54">
        <w:trPr>
          <w:trHeight w:val="1205"/>
        </w:trPr>
        <w:tc>
          <w:tcPr>
            <w:tcW w:w="959" w:type="dxa"/>
          </w:tcPr>
          <w:p w14:paraId="2E5F705F" w14:textId="1954B272" w:rsidR="00D12AB9" w:rsidRPr="000B147B" w:rsidRDefault="00D12AB9" w:rsidP="00D12AB9">
            <w:pPr>
              <w:jc w:val="center"/>
              <w:rPr>
                <w:rFonts w:ascii="Times New Roman" w:hAnsi="Times New Roman" w:cs="Times New Roman"/>
                <w:sz w:val="26"/>
                <w:szCs w:val="26"/>
              </w:rPr>
            </w:pPr>
            <w:r w:rsidRPr="000B147B">
              <w:rPr>
                <w:rFonts w:ascii="Times New Roman" w:hAnsi="Times New Roman" w:cs="Times New Roman"/>
                <w:sz w:val="26"/>
                <w:szCs w:val="26"/>
              </w:rPr>
              <w:t>B4.11</w:t>
            </w:r>
          </w:p>
        </w:tc>
        <w:tc>
          <w:tcPr>
            <w:tcW w:w="2175" w:type="dxa"/>
            <w:vAlign w:val="center"/>
          </w:tcPr>
          <w:p w14:paraId="1E66AA7B" w14:textId="1DFE53F0" w:rsidR="00D12AB9" w:rsidRPr="000B147B" w:rsidRDefault="00D12AB9" w:rsidP="00D12AB9">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Phát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63A6EC79" w14:textId="71F21955" w:rsidR="00D12AB9" w:rsidRPr="000B147B" w:rsidRDefault="00D12AB9" w:rsidP="00D12AB9">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gramStart"/>
            <w:r w:rsidRPr="000B147B">
              <w:rPr>
                <w:rFonts w:ascii="Times New Roman" w:hAnsi="Times New Roman" w:cs="Times New Roman"/>
                <w:sz w:val="26"/>
                <w:szCs w:val="26"/>
                <w:lang w:val="nl-NL"/>
              </w:rPr>
              <w:t>HCQT  -</w:t>
            </w:r>
            <w:proofErr w:type="spellStart"/>
            <w:proofErr w:type="gramEnd"/>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15CADC37" w14:textId="5D2596F8" w:rsidR="00D12AB9" w:rsidRPr="000B147B" w:rsidRDefault="00154FE9" w:rsidP="00D12AB9">
            <w:pPr>
              <w:jc w:val="center"/>
              <w:rPr>
                <w:rFonts w:ascii="Times New Roman" w:hAnsi="Times New Roman" w:cs="Times New Roman"/>
                <w:sz w:val="26"/>
                <w:szCs w:val="26"/>
              </w:rPr>
            </w:pPr>
            <w:r>
              <w:rPr>
                <w:rFonts w:ascii="Times New Roman" w:hAnsi="Times New Roman" w:cs="Times New Roman"/>
                <w:sz w:val="26"/>
                <w:szCs w:val="26"/>
                <w:lang w:val="vi-VN"/>
              </w:rPr>
              <w:t>01 giờ làm việc</w:t>
            </w:r>
          </w:p>
        </w:tc>
        <w:tc>
          <w:tcPr>
            <w:tcW w:w="1588" w:type="dxa"/>
            <w:vAlign w:val="center"/>
          </w:tcPr>
          <w:p w14:paraId="0254C6B3" w14:textId="77777777" w:rsidR="00D12AB9" w:rsidRPr="000B147B" w:rsidRDefault="00D12AB9" w:rsidP="00D12AB9">
            <w:pPr>
              <w:spacing w:before="20" w:after="20"/>
              <w:jc w:val="both"/>
              <w:rPr>
                <w:rFonts w:ascii="Times New Roman" w:hAnsi="Times New Roman" w:cs="Times New Roman"/>
                <w:sz w:val="26"/>
                <w:szCs w:val="26"/>
              </w:rPr>
            </w:pPr>
          </w:p>
          <w:p w14:paraId="226EDFEE" w14:textId="09576B11" w:rsidR="00D12AB9" w:rsidRPr="000B147B" w:rsidRDefault="00D12AB9" w:rsidP="00D12AB9">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được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phê</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duyệt</w:t>
            </w:r>
            <w:proofErr w:type="spellEnd"/>
          </w:p>
        </w:tc>
        <w:tc>
          <w:tcPr>
            <w:tcW w:w="2612" w:type="dxa"/>
          </w:tcPr>
          <w:p w14:paraId="67193BED" w14:textId="77777777" w:rsidR="00D12AB9" w:rsidRDefault="00D12AB9" w:rsidP="00D12AB9">
            <w:pPr>
              <w:pStyle w:val="Header"/>
              <w:tabs>
                <w:tab w:val="clear" w:pos="4320"/>
                <w:tab w:val="clear" w:pos="8640"/>
              </w:tabs>
              <w:autoSpaceDE/>
              <w:autoSpaceDN/>
              <w:jc w:val="both"/>
              <w:rPr>
                <w:rFonts w:ascii="Times New Roman" w:hAnsi="Times New Roman" w:cs="Times New Roman"/>
                <w:sz w:val="26"/>
                <w:szCs w:val="26"/>
              </w:rPr>
            </w:pPr>
            <w:r w:rsidRPr="000B147B">
              <w:rPr>
                <w:rFonts w:ascii="Times New Roman" w:hAnsi="Times New Roman" w:cs="Times New Roman"/>
                <w:sz w:val="26"/>
                <w:szCs w:val="26"/>
              </w:rPr>
              <w:t xml:space="preserve">Cho </w:t>
            </w:r>
            <w:proofErr w:type="spellStart"/>
            <w:r w:rsidRPr="000B147B">
              <w:rPr>
                <w:rFonts w:ascii="Times New Roman" w:hAnsi="Times New Roman" w:cs="Times New Roman"/>
                <w:sz w:val="26"/>
                <w:szCs w:val="26"/>
              </w:rPr>
              <w:t>số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đóng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dấu</w:t>
            </w:r>
            <w:proofErr w:type="spellEnd"/>
            <w:r w:rsidRPr="000B147B">
              <w:rPr>
                <w:rFonts w:ascii="Times New Roman" w:hAnsi="Times New Roman" w:cs="Times New Roman"/>
                <w:sz w:val="26"/>
                <w:szCs w:val="26"/>
              </w:rPr>
              <w:t xml:space="preserve">, ban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được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w:t>
            </w:r>
          </w:p>
          <w:p w14:paraId="540A4437" w14:textId="041203E5" w:rsidR="00D91FC2" w:rsidRPr="000B147B" w:rsidRDefault="00D91FC2" w:rsidP="00D12AB9">
            <w:pPr>
              <w:pStyle w:val="Header"/>
              <w:tabs>
                <w:tab w:val="clear" w:pos="4320"/>
                <w:tab w:val="clear" w:pos="8640"/>
              </w:tabs>
              <w:autoSpaceDE/>
              <w:autoSpaceDN/>
              <w:jc w:val="both"/>
              <w:rPr>
                <w:rFonts w:ascii="Times New Roman" w:hAnsi="Times New Roman" w:cs="Times New Roman"/>
                <w:sz w:val="26"/>
                <w:szCs w:val="26"/>
              </w:rPr>
            </w:pPr>
            <w:proofErr w:type="spellStart"/>
            <w:r>
              <w:rPr>
                <w:rFonts w:ascii="Times New Roman" w:hAnsi="Times New Roman" w:cs="Times New Roman"/>
                <w:sz w:val="26"/>
                <w:szCs w:val="26"/>
              </w:rPr>
              <w:t>Thực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hiện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tục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chuyển</w:t>
            </w:r>
            <w:proofErr w:type="spellEnd"/>
            <w:r>
              <w:rPr>
                <w:rFonts w:ascii="Times New Roman" w:hAnsi="Times New Roman" w:cs="Times New Roman"/>
                <w:sz w:val="26"/>
                <w:szCs w:val="26"/>
              </w:rPr>
              <w:t xml:space="preserve"> B17 </w:t>
            </w:r>
          </w:p>
          <w:p w14:paraId="4E1CED01" w14:textId="77777777"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46BD2D82" w14:textId="77777777"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6287AE83" w14:textId="77777777"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0A3ED313" w14:textId="77777777"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27344091" w14:textId="77777777"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rPr>
            </w:pPr>
          </w:p>
          <w:p w14:paraId="12917EE9" w14:textId="79B31AD4" w:rsidR="00D12AB9" w:rsidRPr="000B147B" w:rsidRDefault="00D12AB9" w:rsidP="00D12AB9">
            <w:pPr>
              <w:pStyle w:val="Header"/>
              <w:tabs>
                <w:tab w:val="clear" w:pos="4320"/>
                <w:tab w:val="clear" w:pos="8640"/>
              </w:tabs>
              <w:autoSpaceDE/>
              <w:autoSpaceDN/>
              <w:jc w:val="both"/>
              <w:rPr>
                <w:rFonts w:ascii="Times New Roman" w:hAnsi="Times New Roman" w:cs="Times New Roman"/>
                <w:sz w:val="26"/>
                <w:szCs w:val="26"/>
                <w:lang w:val="vi-VN"/>
              </w:rPr>
            </w:pPr>
          </w:p>
        </w:tc>
      </w:tr>
      <w:tr w:rsidR="000B147B" w:rsidRPr="000B147B" w14:paraId="1C109ABF" w14:textId="77777777" w:rsidTr="00D57200">
        <w:trPr>
          <w:trHeight w:val="528"/>
        </w:trPr>
        <w:tc>
          <w:tcPr>
            <w:tcW w:w="9837" w:type="dxa"/>
            <w:gridSpan w:val="6"/>
            <w:vAlign w:val="center"/>
          </w:tcPr>
          <w:p w14:paraId="4F2496B6" w14:textId="061D090C" w:rsidR="00D12AB9" w:rsidRPr="000B147B" w:rsidRDefault="00D12AB9" w:rsidP="00D12AB9">
            <w:pPr>
              <w:jc w:val="both"/>
              <w:rPr>
                <w:rFonts w:ascii="Times New Roman" w:hAnsi="Times New Roman" w:cs="Times New Roman"/>
                <w:i/>
                <w:sz w:val="26"/>
                <w:szCs w:val="26"/>
                <w:lang w:val="en-US"/>
              </w:rPr>
            </w:pPr>
            <w:proofErr w:type="spellStart"/>
            <w:r w:rsidRPr="000B147B">
              <w:rPr>
                <w:rFonts w:ascii="Times New Roman" w:hAnsi="Times New Roman" w:cs="Times New Roman"/>
                <w:i/>
                <w:sz w:val="26"/>
                <w:szCs w:val="26"/>
                <w:lang w:val="en-US"/>
              </w:rPr>
              <w:t>Thông</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báo</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yêu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bổ</w:t>
            </w:r>
            <w:proofErr w:type="spellEnd"/>
            <w:r w:rsidRPr="000B147B">
              <w:rPr>
                <w:rFonts w:ascii="Times New Roman" w:hAnsi="Times New Roman" w:cs="Times New Roman"/>
                <w:i/>
                <w:sz w:val="26"/>
                <w:szCs w:val="26"/>
                <w:lang w:val="en-US"/>
              </w:rPr>
              <w:t xml:space="preserve"> sung </w:t>
            </w:r>
            <w:proofErr w:type="spellStart"/>
            <w:r w:rsidRPr="000B147B">
              <w:rPr>
                <w:rFonts w:ascii="Times New Roman" w:hAnsi="Times New Roman" w:cs="Times New Roman"/>
                <w:i/>
                <w:sz w:val="26"/>
                <w:szCs w:val="26"/>
                <w:lang w:val="en-US"/>
              </w:rPr>
              <w:t>hồ</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sơ</w:t>
            </w:r>
            <w:proofErr w:type="spellEnd"/>
            <w:r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 xml:space="preserve">Tổ chức/ cá nhân có </w:t>
            </w:r>
            <w:r w:rsidRPr="000B147B">
              <w:rPr>
                <w:rFonts w:ascii="Times New Roman" w:hAnsi="Times New Roman" w:cs="Times New Roman"/>
                <w:i/>
                <w:sz w:val="26"/>
                <w:szCs w:val="26"/>
                <w:lang w:val="en-US"/>
              </w:rPr>
              <w:t>0</w:t>
            </w:r>
            <w:r w:rsidR="003F6D6D" w:rsidRPr="000B147B">
              <w:rPr>
                <w:rFonts w:ascii="Times New Roman" w:hAnsi="Times New Roman" w:cs="Times New Roman"/>
                <w:i/>
                <w:sz w:val="26"/>
                <w:szCs w:val="26"/>
                <w:lang w:val="en-US"/>
              </w:rPr>
              <w:t>2</w:t>
            </w:r>
            <w:r w:rsidRPr="000B147B">
              <w:rPr>
                <w:rFonts w:ascii="Times New Roman" w:hAnsi="Times New Roman" w:cs="Times New Roman"/>
                <w:i/>
                <w:sz w:val="26"/>
                <w:szCs w:val="26"/>
                <w:lang w:val="vi-VN"/>
              </w:rPr>
              <w:t xml:space="preserve"> ngày làm việc</w:t>
            </w:r>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để</w:t>
            </w:r>
            <w:proofErr w:type="spellEnd"/>
            <w:r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bổ sung hồ sơ theo yê</w:t>
            </w:r>
            <w:r w:rsidRPr="000B147B">
              <w:rPr>
                <w:rFonts w:ascii="Times New Roman" w:hAnsi="Times New Roman" w:cs="Times New Roman"/>
                <w:i/>
                <w:sz w:val="26"/>
                <w:szCs w:val="26"/>
                <w:lang w:val="en-US"/>
              </w:rPr>
              <w:t xml:space="preserve">u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tại</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thông</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báo</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yêu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bổ</w:t>
            </w:r>
            <w:proofErr w:type="spellEnd"/>
            <w:r w:rsidRPr="000B147B">
              <w:rPr>
                <w:rFonts w:ascii="Times New Roman" w:hAnsi="Times New Roman" w:cs="Times New Roman"/>
                <w:i/>
                <w:sz w:val="26"/>
                <w:szCs w:val="26"/>
                <w:lang w:val="en-US"/>
              </w:rPr>
              <w:t xml:space="preserve"> sung.</w:t>
            </w:r>
          </w:p>
          <w:p w14:paraId="49B6AD3E" w14:textId="721817F9" w:rsidR="00D12AB9" w:rsidRPr="000B147B" w:rsidRDefault="00D12AB9" w:rsidP="00D12AB9">
            <w:pPr>
              <w:jc w:val="both"/>
              <w:rPr>
                <w:rFonts w:ascii="Times New Roman" w:hAnsi="Times New Roman" w:cs="Times New Roman"/>
                <w:i/>
                <w:sz w:val="26"/>
                <w:szCs w:val="26"/>
                <w:lang w:val="vi-VN"/>
              </w:rPr>
            </w:pPr>
            <w:r w:rsidRPr="000B147B">
              <w:rPr>
                <w:rFonts w:ascii="Times New Roman" w:hAnsi="Times New Roman" w:cs="Times New Roman"/>
                <w:i/>
                <w:sz w:val="26"/>
                <w:szCs w:val="26"/>
                <w:lang w:val="en-US"/>
              </w:rPr>
              <w:t>+</w:t>
            </w:r>
            <w:r w:rsidR="00930E94"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 xml:space="preserve">Sau khi Tổ chức, cá nhân bổ sung hồ sơ hợp lệ theo yêu cầu, thực hiện lại quy trình từ </w:t>
            </w:r>
            <w:r w:rsidRPr="000B147B">
              <w:rPr>
                <w:rFonts w:ascii="Times New Roman" w:hAnsi="Times New Roman" w:cs="Times New Roman"/>
                <w:i/>
                <w:sz w:val="26"/>
                <w:szCs w:val="26"/>
                <w:lang w:val="vi-VN"/>
              </w:rPr>
              <w:lastRenderedPageBreak/>
              <w:t>B2.</w:t>
            </w:r>
          </w:p>
          <w:p w14:paraId="23129CA8" w14:textId="27ABD527" w:rsidR="00B64943" w:rsidRPr="000B147B" w:rsidRDefault="00D12AB9" w:rsidP="000C0246">
            <w:pPr>
              <w:jc w:val="both"/>
              <w:rPr>
                <w:rFonts w:ascii="Times New Roman" w:hAnsi="Times New Roman" w:cs="Times New Roman"/>
                <w:sz w:val="26"/>
                <w:szCs w:val="26"/>
                <w:lang w:val="en-US"/>
              </w:rPr>
            </w:pPr>
            <w:r w:rsidRPr="000B147B">
              <w:rPr>
                <w:rFonts w:ascii="Times New Roman" w:hAnsi="Times New Roman" w:cs="Times New Roman"/>
                <w:i/>
                <w:sz w:val="26"/>
                <w:szCs w:val="26"/>
                <w:lang w:val="en-US"/>
              </w:rPr>
              <w:t xml:space="preserve">+ </w:t>
            </w:r>
            <w:r w:rsidRPr="000B147B">
              <w:rPr>
                <w:rFonts w:ascii="Times New Roman" w:hAnsi="Times New Roman" w:cs="Times New Roman"/>
                <w:i/>
                <w:iCs/>
                <w:sz w:val="26"/>
                <w:szCs w:val="26"/>
                <w:lang w:val="vi-VN"/>
              </w:rPr>
              <w:t xml:space="preserve">Trường hợp </w:t>
            </w:r>
            <w:proofErr w:type="spellStart"/>
            <w:r w:rsidRPr="000B147B">
              <w:rPr>
                <w:rFonts w:ascii="Times New Roman" w:hAnsi="Times New Roman" w:cs="Times New Roman"/>
                <w:i/>
                <w:iCs/>
                <w:sz w:val="26"/>
                <w:szCs w:val="26"/>
                <w:lang w:val="en-US"/>
              </w:rPr>
              <w:t>tổ</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chức</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cá</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nhân</w:t>
            </w:r>
            <w:proofErr w:type="spellEnd"/>
            <w:r w:rsidRPr="000B147B">
              <w:rPr>
                <w:rFonts w:ascii="Times New Roman" w:hAnsi="Times New Roman" w:cs="Times New Roman"/>
                <w:i/>
                <w:iCs/>
                <w:sz w:val="26"/>
                <w:szCs w:val="26"/>
                <w:lang w:val="en-US"/>
              </w:rPr>
              <w:t xml:space="preserve"> </w:t>
            </w:r>
            <w:r w:rsidRPr="000B147B">
              <w:rPr>
                <w:rFonts w:ascii="Times New Roman" w:hAnsi="Times New Roman" w:cs="Times New Roman"/>
                <w:i/>
                <w:iCs/>
                <w:sz w:val="26"/>
                <w:szCs w:val="26"/>
                <w:lang w:val="vi-VN"/>
              </w:rPr>
              <w:t>không nộp bổ sung hồ sơ</w:t>
            </w:r>
            <w:r w:rsidRPr="000B147B">
              <w:rPr>
                <w:rFonts w:ascii="Times New Roman" w:hAnsi="Times New Roman" w:cs="Times New Roman"/>
                <w:i/>
                <w:iCs/>
                <w:sz w:val="26"/>
                <w:szCs w:val="26"/>
                <w:lang w:val="en-US"/>
              </w:rPr>
              <w:t xml:space="preserve">/ </w:t>
            </w:r>
            <w:r w:rsidRPr="000B147B">
              <w:rPr>
                <w:rFonts w:ascii="Times New Roman" w:hAnsi="Times New Roman" w:cs="Times New Roman"/>
                <w:i/>
                <w:iCs/>
                <w:sz w:val="26"/>
                <w:szCs w:val="26"/>
                <w:lang w:val="vi-VN"/>
              </w:rPr>
              <w:t>bổ sung hồ sơ nhưng hồ sơ vẫn không hợp lệ theo yêu cầu</w:t>
            </w:r>
            <w:r w:rsidRPr="000B147B">
              <w:rPr>
                <w:rFonts w:ascii="Times New Roman" w:hAnsi="Times New Roman" w:cs="Times New Roman"/>
                <w:i/>
                <w:iCs/>
                <w:sz w:val="26"/>
                <w:szCs w:val="26"/>
                <w:lang w:val="en-US"/>
              </w:rPr>
              <w:t>:</w:t>
            </w:r>
            <w:r w:rsidRPr="000B147B">
              <w:rPr>
                <w:rFonts w:ascii="Times New Roman" w:hAnsi="Times New Roman" w:cs="Times New Roman"/>
                <w:sz w:val="26"/>
                <w:szCs w:val="26"/>
                <w:lang w:val="vi-VN"/>
              </w:rPr>
              <w:t xml:space="preserve"> từ chối</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69656A35" w14:textId="77777777" w:rsidTr="00CA5178">
        <w:trPr>
          <w:trHeight w:val="605"/>
        </w:trPr>
        <w:tc>
          <w:tcPr>
            <w:tcW w:w="959" w:type="dxa"/>
            <w:vAlign w:val="center"/>
          </w:tcPr>
          <w:p w14:paraId="764482D5" w14:textId="3E297D50" w:rsidR="00B0691F" w:rsidRPr="000B147B" w:rsidRDefault="00B0691F" w:rsidP="00B64943">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B5</w:t>
            </w:r>
          </w:p>
        </w:tc>
        <w:tc>
          <w:tcPr>
            <w:tcW w:w="8878" w:type="dxa"/>
            <w:gridSpan w:val="5"/>
            <w:vAlign w:val="center"/>
          </w:tcPr>
          <w:p w14:paraId="39902197" w14:textId="33B0696C" w:rsidR="00B0691F" w:rsidRPr="000B147B" w:rsidRDefault="00B0691F" w:rsidP="00711C34">
            <w:pPr>
              <w:jc w:val="both"/>
              <w:rPr>
                <w:rFonts w:ascii="Times New Roman" w:hAnsi="Times New Roman" w:cs="Times New Roman"/>
                <w:sz w:val="26"/>
                <w:szCs w:val="26"/>
              </w:rPr>
            </w:pPr>
            <w:proofErr w:type="spellStart"/>
            <w:r w:rsidRPr="000B147B">
              <w:rPr>
                <w:rFonts w:ascii="Times New Roman" w:hAnsi="Times New Roman" w:cs="Times New Roman"/>
                <w:b/>
                <w:sz w:val="26"/>
                <w:szCs w:val="26"/>
              </w:rPr>
              <w:t>Văn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bản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lấy</w:t>
            </w:r>
            <w:proofErr w:type="spellEnd"/>
            <w:r w:rsidRPr="000B147B">
              <w:rPr>
                <w:rFonts w:ascii="Times New Roman" w:hAnsi="Times New Roman" w:cs="Times New Roman"/>
                <w:b/>
                <w:sz w:val="26"/>
                <w:szCs w:val="26"/>
              </w:rPr>
              <w:t xml:space="preserve"> ý </w:t>
            </w:r>
            <w:proofErr w:type="spellStart"/>
            <w:r w:rsidRPr="000B147B">
              <w:rPr>
                <w:rFonts w:ascii="Times New Roman" w:hAnsi="Times New Roman" w:cs="Times New Roman"/>
                <w:b/>
                <w:sz w:val="26"/>
                <w:szCs w:val="26"/>
              </w:rPr>
              <w:t>kiến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góp</w:t>
            </w:r>
            <w:proofErr w:type="spellEnd"/>
            <w:r w:rsidRPr="000B147B">
              <w:rPr>
                <w:rFonts w:ascii="Times New Roman" w:hAnsi="Times New Roman" w:cs="Times New Roman"/>
                <w:b/>
                <w:sz w:val="26"/>
                <w:szCs w:val="26"/>
              </w:rPr>
              <w:t xml:space="preserve"> ý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Sở</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ngành</w:t>
            </w:r>
            <w:proofErr w:type="spellEnd"/>
          </w:p>
        </w:tc>
      </w:tr>
      <w:tr w:rsidR="000B147B" w:rsidRPr="000B147B" w14:paraId="7F0151E6" w14:textId="77777777" w:rsidTr="00CA5178">
        <w:trPr>
          <w:trHeight w:val="605"/>
        </w:trPr>
        <w:tc>
          <w:tcPr>
            <w:tcW w:w="959" w:type="dxa"/>
            <w:vAlign w:val="center"/>
          </w:tcPr>
          <w:p w14:paraId="10231242" w14:textId="12745668"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B5.1</w:t>
            </w:r>
          </w:p>
        </w:tc>
        <w:tc>
          <w:tcPr>
            <w:tcW w:w="2175" w:type="dxa"/>
            <w:vAlign w:val="center"/>
          </w:tcPr>
          <w:p w14:paraId="2C801F81" w14:textId="22DA95A9"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nội</w:t>
            </w:r>
            <w:proofErr w:type="spellEnd"/>
            <w:r w:rsidRPr="000B147B">
              <w:rPr>
                <w:rFonts w:ascii="Times New Roman" w:hAnsi="Times New Roman" w:cs="Times New Roman"/>
                <w:b/>
                <w:sz w:val="26"/>
                <w:szCs w:val="26"/>
              </w:rPr>
              <w:t xml:space="preserve"> dung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p>
        </w:tc>
        <w:tc>
          <w:tcPr>
            <w:tcW w:w="1324" w:type="dxa"/>
            <w:vAlign w:val="center"/>
          </w:tcPr>
          <w:p w14:paraId="4A45742D" w14:textId="36AC3283"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6586B3CB" w14:textId="39E62BA6" w:rsidR="00B0691F" w:rsidRPr="000B147B" w:rsidRDefault="00B0691F" w:rsidP="00B0691F">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0,</w:t>
            </w:r>
            <w:r w:rsidR="001D4996" w:rsidRPr="000B147B">
              <w:rPr>
                <w:rFonts w:ascii="Times New Roman" w:hAnsi="Times New Roman" w:cs="Times New Roman"/>
                <w:sz w:val="26"/>
                <w:szCs w:val="26"/>
              </w:rPr>
              <w:t>7</w:t>
            </w:r>
            <w:r w:rsidRPr="000B147B">
              <w:rPr>
                <w:rFonts w:ascii="Times New Roman" w:hAnsi="Times New Roman" w:cs="Times New Roman"/>
                <w:sz w:val="26"/>
                <w:szCs w:val="26"/>
              </w:rPr>
              <w:t xml:space="preserve">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21DF3A71"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0BD1B7C0"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07830B28"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94FBF2B"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7BAC5D97" w14:textId="025516D5"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Văn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bản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lấy</w:t>
            </w:r>
            <w:proofErr w:type="spellEnd"/>
            <w:r w:rsidR="00583816" w:rsidRPr="000B147B">
              <w:rPr>
                <w:rFonts w:ascii="Times New Roman" w:hAnsi="Times New Roman" w:cs="Times New Roman"/>
                <w:sz w:val="26"/>
                <w:szCs w:val="26"/>
              </w:rPr>
              <w:t xml:space="preserve"> ý </w:t>
            </w:r>
            <w:proofErr w:type="spellStart"/>
            <w:r w:rsidR="00583816" w:rsidRPr="000B147B">
              <w:rPr>
                <w:rFonts w:ascii="Times New Roman" w:hAnsi="Times New Roman" w:cs="Times New Roman"/>
                <w:sz w:val="26"/>
                <w:szCs w:val="26"/>
              </w:rPr>
              <w:t>kiến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góp</w:t>
            </w:r>
            <w:proofErr w:type="spellEnd"/>
            <w:r w:rsidR="00583816" w:rsidRPr="000B147B">
              <w:rPr>
                <w:rFonts w:ascii="Times New Roman" w:hAnsi="Times New Roman" w:cs="Times New Roman"/>
                <w:sz w:val="26"/>
                <w:szCs w:val="26"/>
              </w:rPr>
              <w:t xml:space="preserve"> ý </w:t>
            </w:r>
            <w:proofErr w:type="spellStart"/>
            <w:r w:rsidR="00583816" w:rsidRPr="000B147B">
              <w:rPr>
                <w:rFonts w:ascii="Times New Roman" w:hAnsi="Times New Roman" w:cs="Times New Roman"/>
                <w:sz w:val="26"/>
                <w:szCs w:val="26"/>
              </w:rPr>
              <w:t>của</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Sở</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ngành</w:t>
            </w:r>
            <w:proofErr w:type="spellEnd"/>
            <w:r w:rsidR="00583816" w:rsidRPr="000B147B">
              <w:rPr>
                <w:rFonts w:ascii="Times New Roman" w:hAnsi="Times New Roman" w:cs="Times New Roman"/>
                <w:sz w:val="26"/>
                <w:szCs w:val="26"/>
              </w:rPr>
              <w:t xml:space="preserve"> </w:t>
            </w:r>
          </w:p>
        </w:tc>
        <w:tc>
          <w:tcPr>
            <w:tcW w:w="2612" w:type="dxa"/>
            <w:vAlign w:val="center"/>
          </w:tcPr>
          <w:p w14:paraId="1E8F6ACF" w14:textId="103344B8" w:rsidR="00B0691F" w:rsidRPr="000B147B" w:rsidRDefault="00E553A0"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en-US"/>
              </w:rPr>
              <w:t>D</w:t>
            </w:r>
            <w:r w:rsidR="00B0691F" w:rsidRPr="000B147B">
              <w:rPr>
                <w:rFonts w:ascii="Times New Roman" w:hAnsi="Times New Roman" w:cs="Times New Roman"/>
                <w:sz w:val="26"/>
                <w:szCs w:val="26"/>
                <w:lang w:val="en-US"/>
              </w:rPr>
              <w:t>ự</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thảo</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Phiếu</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trình</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tờ</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trình</w:t>
            </w:r>
            <w:proofErr w:type="spellEnd"/>
            <w:r w:rsidR="00B0691F" w:rsidRPr="000B147B">
              <w:rPr>
                <w:rFonts w:ascii="Times New Roman" w:hAnsi="Times New Roman" w:cs="Times New Roman"/>
                <w:sz w:val="26"/>
                <w:szCs w:val="26"/>
                <w:lang w:val="en-US"/>
              </w:rPr>
              <w:t xml:space="preserve"> </w:t>
            </w:r>
            <w:proofErr w:type="spellStart"/>
            <w:r w:rsidR="00B0691F" w:rsidRPr="000B147B">
              <w:rPr>
                <w:rFonts w:ascii="Times New Roman" w:hAnsi="Times New Roman" w:cs="Times New Roman"/>
                <w:sz w:val="26"/>
                <w:szCs w:val="26"/>
                <w:lang w:val="en-US"/>
              </w:rPr>
              <w:t>kèm</w:t>
            </w:r>
            <w:proofErr w:type="spellEnd"/>
            <w:r w:rsidR="00B0691F" w:rsidRPr="000B147B">
              <w:rPr>
                <w:rFonts w:ascii="Times New Roman" w:hAnsi="Times New Roman" w:cs="Times New Roman"/>
                <w:sz w:val="26"/>
                <w:szCs w:val="26"/>
                <w:lang w:val="en-US"/>
              </w:rPr>
              <w:t xml:space="preserve"> </w:t>
            </w:r>
            <w:proofErr w:type="spellStart"/>
            <w:r w:rsidR="00583816" w:rsidRPr="000B147B">
              <w:rPr>
                <w:rFonts w:ascii="Times New Roman" w:hAnsi="Times New Roman" w:cs="Times New Roman"/>
                <w:sz w:val="26"/>
                <w:szCs w:val="26"/>
                <w:lang w:val="en-US"/>
              </w:rPr>
              <w:t>Dự</w:t>
            </w:r>
            <w:proofErr w:type="spellEnd"/>
            <w:r w:rsidR="00583816" w:rsidRPr="000B147B">
              <w:rPr>
                <w:rFonts w:ascii="Times New Roman" w:hAnsi="Times New Roman" w:cs="Times New Roman"/>
                <w:sz w:val="26"/>
                <w:szCs w:val="26"/>
                <w:lang w:val="en-US"/>
              </w:rPr>
              <w:t xml:space="preserve"> </w:t>
            </w:r>
            <w:proofErr w:type="spellStart"/>
            <w:r w:rsidR="00583816" w:rsidRPr="000B147B">
              <w:rPr>
                <w:rFonts w:ascii="Times New Roman" w:hAnsi="Times New Roman" w:cs="Times New Roman"/>
                <w:sz w:val="26"/>
                <w:szCs w:val="26"/>
                <w:lang w:val="en-US"/>
              </w:rPr>
              <w:t>thảo</w:t>
            </w:r>
            <w:proofErr w:type="spellEnd"/>
            <w:r w:rsidR="00583816" w:rsidRPr="000B147B">
              <w:rPr>
                <w:rFonts w:ascii="Times New Roman" w:hAnsi="Times New Roman" w:cs="Times New Roman"/>
                <w:sz w:val="26"/>
                <w:szCs w:val="26"/>
                <w:lang w:val="en-US"/>
              </w:rPr>
              <w:t xml:space="preserve"> </w:t>
            </w:r>
            <w:proofErr w:type="spellStart"/>
            <w:r w:rsidR="00583816" w:rsidRPr="000B147B">
              <w:rPr>
                <w:rFonts w:ascii="Times New Roman" w:hAnsi="Times New Roman" w:cs="Times New Roman"/>
                <w:sz w:val="26"/>
                <w:szCs w:val="26"/>
              </w:rPr>
              <w:t>Văn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bản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lấy</w:t>
            </w:r>
            <w:proofErr w:type="spellEnd"/>
            <w:r w:rsidR="00583816" w:rsidRPr="000B147B">
              <w:rPr>
                <w:rFonts w:ascii="Times New Roman" w:hAnsi="Times New Roman" w:cs="Times New Roman"/>
                <w:sz w:val="26"/>
                <w:szCs w:val="26"/>
              </w:rPr>
              <w:t xml:space="preserve"> ý </w:t>
            </w:r>
            <w:proofErr w:type="spellStart"/>
            <w:r w:rsidR="00583816" w:rsidRPr="000B147B">
              <w:rPr>
                <w:rFonts w:ascii="Times New Roman" w:hAnsi="Times New Roman" w:cs="Times New Roman"/>
                <w:sz w:val="26"/>
                <w:szCs w:val="26"/>
              </w:rPr>
              <w:t>kiến</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góp</w:t>
            </w:r>
            <w:proofErr w:type="spellEnd"/>
            <w:r w:rsidR="00583816" w:rsidRPr="000B147B">
              <w:rPr>
                <w:rFonts w:ascii="Times New Roman" w:hAnsi="Times New Roman" w:cs="Times New Roman"/>
                <w:sz w:val="26"/>
                <w:szCs w:val="26"/>
              </w:rPr>
              <w:t xml:space="preserve"> ý </w:t>
            </w:r>
            <w:proofErr w:type="spellStart"/>
            <w:r w:rsidR="00583816" w:rsidRPr="000B147B">
              <w:rPr>
                <w:rFonts w:ascii="Times New Roman" w:hAnsi="Times New Roman" w:cs="Times New Roman"/>
                <w:sz w:val="26"/>
                <w:szCs w:val="26"/>
              </w:rPr>
              <w:t>của</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Sở</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ngành</w:t>
            </w:r>
            <w:proofErr w:type="spellEnd"/>
          </w:p>
        </w:tc>
      </w:tr>
      <w:tr w:rsidR="000B147B" w:rsidRPr="000B147B" w14:paraId="1D419E21" w14:textId="77777777" w:rsidTr="00CA5178">
        <w:trPr>
          <w:trHeight w:val="605"/>
        </w:trPr>
        <w:tc>
          <w:tcPr>
            <w:tcW w:w="959" w:type="dxa"/>
            <w:vAlign w:val="center"/>
          </w:tcPr>
          <w:p w14:paraId="70AFE86D" w14:textId="30A170D1"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B5.2</w:t>
            </w:r>
          </w:p>
        </w:tc>
        <w:tc>
          <w:tcPr>
            <w:tcW w:w="2175" w:type="dxa"/>
            <w:vAlign w:val="center"/>
          </w:tcPr>
          <w:p w14:paraId="277491D0" w14:textId="32ABFB0A"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trình</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ký</w:t>
            </w:r>
            <w:proofErr w:type="spellEnd"/>
          </w:p>
        </w:tc>
        <w:tc>
          <w:tcPr>
            <w:tcW w:w="1324" w:type="dxa"/>
            <w:vAlign w:val="center"/>
          </w:tcPr>
          <w:p w14:paraId="0ACA6E7A"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
          <w:p w14:paraId="3E0AA7E9" w14:textId="12FCF402"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39D87D32" w14:textId="34FB9989" w:rsidR="00B0691F" w:rsidRPr="000B147B" w:rsidRDefault="00B0691F" w:rsidP="00B0691F">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1DEA795E"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473EC751" w14:textId="77777777" w:rsidR="00156765" w:rsidRPr="000B147B" w:rsidRDefault="00156765" w:rsidP="00156765">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4E7142CB"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6A1C53D0"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4147C20D" w14:textId="5BC84C3F" w:rsidR="00B0691F" w:rsidRPr="000B147B" w:rsidRDefault="00156765" w:rsidP="00156765">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p>
        </w:tc>
        <w:tc>
          <w:tcPr>
            <w:tcW w:w="2612" w:type="dxa"/>
            <w:vAlign w:val="center"/>
          </w:tcPr>
          <w:p w14:paraId="311A00FF" w14:textId="37F7FBD7" w:rsidR="00B0691F" w:rsidRPr="000B147B" w:rsidRDefault="00B0691F" w:rsidP="00B0691F">
            <w:pPr>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nháy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Uỷ</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00361531" w:rsidRPr="000B147B">
              <w:rPr>
                <w:rFonts w:ascii="Times New Roman" w:hAnsi="Times New Roman" w:cs="Times New Roman"/>
                <w:sz w:val="26"/>
                <w:szCs w:val="26"/>
              </w:rPr>
              <w:t>Văn</w:t>
            </w:r>
            <w:proofErr w:type="spellEnd"/>
            <w:proofErr w:type="gram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bản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lấy</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kiến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góp</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của</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Sở</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lang w:val="en-US"/>
              </w:rPr>
              <w:t>.</w:t>
            </w:r>
          </w:p>
          <w:p w14:paraId="78EC5339" w14:textId="4DA4FEA4" w:rsidR="00B0691F" w:rsidRPr="000B147B" w:rsidRDefault="00B0691F" w:rsidP="00B0691F">
            <w:pPr>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Không</w:t>
            </w:r>
            <w:proofErr w:type="spellEnd"/>
            <w:r w:rsidRPr="000B147B">
              <w:rPr>
                <w:rFonts w:ascii="Times New Roman" w:hAnsi="Times New Roman" w:cs="Times New Roman"/>
                <w:b/>
                <w:bCs/>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thụ</w:t>
            </w:r>
            <w:proofErr w:type="spellEnd"/>
            <w:proofErr w:type="gram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đính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6BE6C7B6" w14:textId="77777777" w:rsidTr="00CA5178">
        <w:trPr>
          <w:trHeight w:val="605"/>
        </w:trPr>
        <w:tc>
          <w:tcPr>
            <w:tcW w:w="959" w:type="dxa"/>
            <w:vAlign w:val="center"/>
          </w:tcPr>
          <w:p w14:paraId="795C2B88" w14:textId="73AD468A"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B5.3</w:t>
            </w:r>
          </w:p>
        </w:tc>
        <w:tc>
          <w:tcPr>
            <w:tcW w:w="2175" w:type="dxa"/>
            <w:vAlign w:val="center"/>
          </w:tcPr>
          <w:p w14:paraId="5FFEEE8D" w14:textId="51281CAF"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521271A9" w14:textId="0AE14DBA"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289F4374" w14:textId="28515F46" w:rsidR="00B0691F" w:rsidRPr="000B147B" w:rsidRDefault="00B0691F" w:rsidP="00B0691F">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4CAF4C47"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7C0E12BC" w14:textId="77777777" w:rsidR="00156765" w:rsidRPr="000B147B" w:rsidRDefault="00156765" w:rsidP="00156765">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42F1B96C"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E633947"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00EB7191" w14:textId="4F9938DA" w:rsidR="00B0691F" w:rsidRPr="000B147B" w:rsidRDefault="00156765" w:rsidP="00156765">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 xml:space="preserve"> </w:t>
            </w:r>
          </w:p>
        </w:tc>
        <w:tc>
          <w:tcPr>
            <w:tcW w:w="2612" w:type="dxa"/>
            <w:vAlign w:val="center"/>
          </w:tcPr>
          <w:p w14:paraId="30C87B88" w14:textId="77777777" w:rsidR="00361531" w:rsidRPr="000B147B" w:rsidRDefault="00B0691F" w:rsidP="00B0691F">
            <w:pPr>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00361531" w:rsidRPr="000B147B">
              <w:rPr>
                <w:rFonts w:ascii="Times New Roman" w:hAnsi="Times New Roman" w:cs="Times New Roman"/>
                <w:sz w:val="26"/>
                <w:szCs w:val="26"/>
              </w:rPr>
              <w:t>Văn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bản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lấy</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kiến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góp</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của</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Sở</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ngành</w:t>
            </w:r>
            <w:proofErr w:type="spellEnd"/>
            <w:r w:rsidR="00361531" w:rsidRPr="000B147B">
              <w:rPr>
                <w:rFonts w:ascii="Times New Roman" w:hAnsi="Times New Roman" w:cs="Times New Roman"/>
                <w:sz w:val="26"/>
                <w:szCs w:val="26"/>
              </w:rPr>
              <w:t xml:space="preserve"> </w:t>
            </w:r>
          </w:p>
          <w:p w14:paraId="63707288" w14:textId="6B3D7BEF" w:rsidR="00B0691F" w:rsidRPr="000B147B" w:rsidRDefault="00B0691F" w:rsidP="00B0691F">
            <w:pPr>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môn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0DC2FC2D" w14:textId="77777777" w:rsidTr="00CA5178">
        <w:trPr>
          <w:trHeight w:val="605"/>
        </w:trPr>
        <w:tc>
          <w:tcPr>
            <w:tcW w:w="959" w:type="dxa"/>
            <w:vAlign w:val="center"/>
          </w:tcPr>
          <w:p w14:paraId="0F888389" w14:textId="7081F9F3"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B5.4</w:t>
            </w:r>
          </w:p>
        </w:tc>
        <w:tc>
          <w:tcPr>
            <w:tcW w:w="2175" w:type="dxa"/>
            <w:vAlign w:val="center"/>
          </w:tcPr>
          <w:p w14:paraId="032AE056" w14:textId="53053033" w:rsidR="00B0691F" w:rsidRPr="000B147B" w:rsidRDefault="00B0691F" w:rsidP="00B0691F">
            <w:pPr>
              <w:jc w:val="center"/>
              <w:rPr>
                <w:rFonts w:ascii="Times New Roman" w:hAnsi="Times New Roman" w:cs="Times New Roman"/>
                <w:b/>
                <w:sz w:val="26"/>
                <w:szCs w:val="26"/>
              </w:rPr>
            </w:pPr>
            <w:r w:rsidRPr="000B147B">
              <w:rPr>
                <w:rFonts w:ascii="Times New Roman" w:hAnsi="Times New Roman" w:cs="Times New Roman"/>
                <w:b/>
                <w:sz w:val="26"/>
                <w:szCs w:val="26"/>
                <w:lang w:val="nl-NL"/>
              </w:rPr>
              <w:t xml:space="preserve">Ban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1EECF43F" w14:textId="0916FE7B"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0362E6CA" w14:textId="21C9897E" w:rsidR="00B0691F" w:rsidRPr="000B147B" w:rsidRDefault="00154FE9" w:rsidP="00B0691F">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2</w:t>
            </w:r>
            <w:r>
              <w:rPr>
                <w:rFonts w:ascii="Times New Roman" w:hAnsi="Times New Roman" w:cs="Times New Roman"/>
                <w:sz w:val="26"/>
                <w:szCs w:val="26"/>
                <w:lang w:val="vi-VN"/>
              </w:rPr>
              <w:t xml:space="preserve"> giờ làm việc</w:t>
            </w:r>
          </w:p>
        </w:tc>
        <w:tc>
          <w:tcPr>
            <w:tcW w:w="1588" w:type="dxa"/>
            <w:vAlign w:val="center"/>
          </w:tcPr>
          <w:p w14:paraId="754F9B90"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0A0FD522" w14:textId="77777777" w:rsidR="00156765" w:rsidRPr="000B147B" w:rsidRDefault="00156765" w:rsidP="00156765">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1C702988"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15F61861" w14:textId="77777777" w:rsidR="00156765" w:rsidRPr="000B147B" w:rsidRDefault="00156765" w:rsidP="00156765">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043C8BF5" w14:textId="1D121024" w:rsidR="00B0691F" w:rsidRPr="000B147B" w:rsidRDefault="00156765" w:rsidP="00156765">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lastRenderedPageBreak/>
              <w:t>ngành</w:t>
            </w:r>
            <w:proofErr w:type="spellEnd"/>
          </w:p>
        </w:tc>
        <w:tc>
          <w:tcPr>
            <w:tcW w:w="2612" w:type="dxa"/>
            <w:vAlign w:val="center"/>
          </w:tcPr>
          <w:p w14:paraId="21D1EECD" w14:textId="20943FEF"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en-US"/>
              </w:rPr>
              <w:lastRenderedPageBreak/>
              <w:t>Lấy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đóng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dấu</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các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quan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cho</w:t>
            </w:r>
            <w:proofErr w:type="spellEnd"/>
            <w:r w:rsidRPr="000B147B">
              <w:rPr>
                <w:rFonts w:ascii="Times New Roman" w:hAnsi="Times New Roman" w:cs="Times New Roman"/>
                <w:sz w:val="26"/>
                <w:szCs w:val="26"/>
                <w:lang w:val="en-US"/>
              </w:rPr>
              <w:t xml:space="preserve"> UBND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phê</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p>
        </w:tc>
      </w:tr>
      <w:tr w:rsidR="000B147B" w:rsidRPr="000B147B" w14:paraId="10DB8852" w14:textId="77777777" w:rsidTr="00CA5178">
        <w:trPr>
          <w:trHeight w:val="605"/>
        </w:trPr>
        <w:tc>
          <w:tcPr>
            <w:tcW w:w="959" w:type="dxa"/>
          </w:tcPr>
          <w:p w14:paraId="0C510BB0" w14:textId="2044377D"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B5.5</w:t>
            </w:r>
          </w:p>
        </w:tc>
        <w:tc>
          <w:tcPr>
            <w:tcW w:w="2175" w:type="dxa"/>
            <w:vAlign w:val="center"/>
          </w:tcPr>
          <w:p w14:paraId="1C3A2167" w14:textId="38A021FB"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Tiếp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nhận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7D202450" w14:textId="724471EC"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HCQT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551DFE3B" w14:textId="4C708560" w:rsidR="00B0691F" w:rsidRPr="000B147B" w:rsidRDefault="00154FE9" w:rsidP="00D91FC2">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36027ECC" w14:textId="77777777" w:rsidR="00B0691F" w:rsidRPr="000B147B" w:rsidRDefault="00B0691F" w:rsidP="00B0691F">
            <w:pPr>
              <w:spacing w:before="20" w:after="20"/>
              <w:jc w:val="both"/>
              <w:rPr>
                <w:rFonts w:ascii="Times New Roman" w:hAnsi="Times New Roman" w:cs="Times New Roman"/>
                <w:sz w:val="26"/>
                <w:szCs w:val="26"/>
              </w:rPr>
            </w:pPr>
          </w:p>
          <w:p w14:paraId="7AAF104C" w14:textId="18C729C9"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vAlign w:val="center"/>
          </w:tcPr>
          <w:p w14:paraId="2B9AB70C" w14:textId="77777777" w:rsidR="00B0691F" w:rsidRPr="000B147B" w:rsidRDefault="00B0691F" w:rsidP="00B0691F">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Tiếp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kiểm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tra</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phần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tài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liệu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quan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ghi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w:t>
            </w:r>
          </w:p>
          <w:p w14:paraId="29111EE9" w14:textId="696D1595"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r>
      <w:tr w:rsidR="000B147B" w:rsidRPr="000B147B" w14:paraId="6BA568A4" w14:textId="77777777" w:rsidTr="00CA5178">
        <w:trPr>
          <w:trHeight w:val="605"/>
        </w:trPr>
        <w:tc>
          <w:tcPr>
            <w:tcW w:w="959" w:type="dxa"/>
          </w:tcPr>
          <w:p w14:paraId="510963B1" w14:textId="5DC41C5B"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B5.6</w:t>
            </w:r>
          </w:p>
        </w:tc>
        <w:tc>
          <w:tcPr>
            <w:tcW w:w="2175" w:type="dxa"/>
            <w:vAlign w:val="center"/>
          </w:tcPr>
          <w:p w14:paraId="70425617" w14:textId="2D7127DE"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Phân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công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xử</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lý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69132A2A" w14:textId="77777777"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proofErr w:type="gram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spellStart"/>
            <w:proofErr w:type="gramEnd"/>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p w14:paraId="3BED9390" w14:textId="77777777" w:rsidR="00B0691F" w:rsidRPr="000B147B" w:rsidRDefault="00B0691F" w:rsidP="00B0691F">
            <w:pPr>
              <w:spacing w:before="20" w:after="20"/>
              <w:jc w:val="center"/>
              <w:rPr>
                <w:rFonts w:ascii="Times New Roman" w:hAnsi="Times New Roman" w:cs="Times New Roman"/>
                <w:sz w:val="26"/>
                <w:szCs w:val="26"/>
              </w:rPr>
            </w:pPr>
          </w:p>
        </w:tc>
        <w:tc>
          <w:tcPr>
            <w:tcW w:w="1179" w:type="dxa"/>
            <w:vAlign w:val="center"/>
          </w:tcPr>
          <w:p w14:paraId="2442C1AC" w14:textId="37375F8B" w:rsidR="00B0691F" w:rsidRPr="000B147B" w:rsidRDefault="00D91FC2" w:rsidP="00D91FC2">
            <w:pPr>
              <w:spacing w:before="20" w:after="20"/>
              <w:jc w:val="center"/>
              <w:rPr>
                <w:rFonts w:ascii="Times New Roman" w:hAnsi="Times New Roman" w:cs="Times New Roman"/>
                <w:sz w:val="26"/>
                <w:szCs w:val="26"/>
              </w:rPr>
            </w:pPr>
            <w:r>
              <w:rPr>
                <w:rFonts w:ascii="Times New Roman" w:hAnsi="Times New Roman" w:cs="Times New Roman"/>
                <w:sz w:val="26"/>
                <w:szCs w:val="26"/>
              </w:rPr>
              <w:t>0,</w:t>
            </w:r>
            <w:r w:rsidR="00B0691F" w:rsidRPr="000B147B">
              <w:rPr>
                <w:rFonts w:ascii="Times New Roman" w:hAnsi="Times New Roman" w:cs="Times New Roman"/>
                <w:sz w:val="26"/>
                <w:szCs w:val="26"/>
              </w:rPr>
              <w:t xml:space="preserve">5 </w:t>
            </w:r>
            <w:proofErr w:type="spellStart"/>
            <w:r w:rsidR="00B0691F" w:rsidRPr="000B147B">
              <w:rPr>
                <w:rFonts w:ascii="Times New Roman" w:hAnsi="Times New Roman" w:cs="Times New Roman"/>
                <w:sz w:val="26"/>
                <w:szCs w:val="26"/>
              </w:rPr>
              <w:t>ngày</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làm</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việc</w:t>
            </w:r>
            <w:proofErr w:type="spellEnd"/>
          </w:p>
        </w:tc>
        <w:tc>
          <w:tcPr>
            <w:tcW w:w="1588" w:type="dxa"/>
            <w:vAlign w:val="center"/>
          </w:tcPr>
          <w:p w14:paraId="300CAC77" w14:textId="4984A2B9"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tcPr>
          <w:p w14:paraId="714127EB" w14:textId="00635E4A"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Uỷ</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được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xử</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14C89A25" w14:textId="77777777" w:rsidTr="00CA5178">
        <w:trPr>
          <w:trHeight w:val="605"/>
        </w:trPr>
        <w:tc>
          <w:tcPr>
            <w:tcW w:w="959" w:type="dxa"/>
          </w:tcPr>
          <w:p w14:paraId="43AC4899" w14:textId="3049354B"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B5.7</w:t>
            </w:r>
          </w:p>
        </w:tc>
        <w:tc>
          <w:tcPr>
            <w:tcW w:w="2175" w:type="dxa"/>
            <w:vAlign w:val="center"/>
          </w:tcPr>
          <w:p w14:paraId="4369FA83" w14:textId="472B8AD6"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Rà</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soát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thẩm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định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53BC40C4" w14:textId="6C7A1346"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gramStart"/>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proofErr w:type="gram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780D7C7C" w14:textId="775D121C" w:rsidR="00B0691F" w:rsidRPr="000B147B" w:rsidRDefault="00B0691F" w:rsidP="00D91FC2">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65C2A7B3" w14:textId="77777777" w:rsidR="00B0691F" w:rsidRPr="000B147B" w:rsidRDefault="00B0691F" w:rsidP="00B0691F">
            <w:pPr>
              <w:spacing w:before="20" w:after="20"/>
              <w:jc w:val="both"/>
              <w:rPr>
                <w:rFonts w:ascii="Times New Roman" w:hAnsi="Times New Roman" w:cs="Times New Roman"/>
                <w:sz w:val="26"/>
                <w:szCs w:val="26"/>
              </w:rPr>
            </w:pPr>
          </w:p>
          <w:p w14:paraId="386DA6B8" w14:textId="77A876A9"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61A1BC7B" w14:textId="14DD1C2C"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thẩm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w:t>
            </w:r>
          </w:p>
        </w:tc>
      </w:tr>
      <w:tr w:rsidR="000B147B" w:rsidRPr="000B147B" w14:paraId="2E1DAFD6" w14:textId="77777777" w:rsidTr="00CA5178">
        <w:trPr>
          <w:trHeight w:val="605"/>
        </w:trPr>
        <w:tc>
          <w:tcPr>
            <w:tcW w:w="959" w:type="dxa"/>
          </w:tcPr>
          <w:p w14:paraId="6ECE40A6" w14:textId="0599E3E5"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B5.8</w:t>
            </w:r>
          </w:p>
        </w:tc>
        <w:tc>
          <w:tcPr>
            <w:tcW w:w="2175" w:type="dxa"/>
            <w:vAlign w:val="center"/>
          </w:tcPr>
          <w:p w14:paraId="79931DE2" w14:textId="509E0625"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p>
        </w:tc>
        <w:tc>
          <w:tcPr>
            <w:tcW w:w="1324" w:type="dxa"/>
            <w:vAlign w:val="center"/>
          </w:tcPr>
          <w:p w14:paraId="1BEE516D" w14:textId="595E8B7D"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proofErr w:type="gram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w:t>
            </w:r>
            <w:proofErr w:type="gram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20B692D9" w14:textId="66DF5E22" w:rsidR="00B0691F" w:rsidRPr="000B147B" w:rsidRDefault="0081799B" w:rsidP="00B0691F">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172C56EA" w14:textId="53A71FFD"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vAlign w:val="center"/>
          </w:tcPr>
          <w:p w14:paraId="1B0F1ECF" w14:textId="4D831031"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
        </w:tc>
      </w:tr>
      <w:tr w:rsidR="000B147B" w:rsidRPr="000B147B" w14:paraId="53F40901" w14:textId="77777777" w:rsidTr="00CA5178">
        <w:trPr>
          <w:trHeight w:val="605"/>
        </w:trPr>
        <w:tc>
          <w:tcPr>
            <w:tcW w:w="959" w:type="dxa"/>
          </w:tcPr>
          <w:p w14:paraId="1C598AB6" w14:textId="541DADBA"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B5.9</w:t>
            </w:r>
          </w:p>
        </w:tc>
        <w:tc>
          <w:tcPr>
            <w:tcW w:w="2175" w:type="dxa"/>
            <w:vAlign w:val="center"/>
          </w:tcPr>
          <w:p w14:paraId="322B282F" w14:textId="7D98B7D8"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trình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r w:rsidRPr="000B147B">
              <w:rPr>
                <w:rFonts w:ascii="Times New Roman" w:hAnsi="Times New Roman" w:cs="Times New Roman"/>
                <w:b/>
                <w:sz w:val="26"/>
                <w:szCs w:val="26"/>
                <w:lang w:val="nl-NL"/>
              </w:rPr>
              <w:t xml:space="preserve"> </w:t>
            </w:r>
          </w:p>
        </w:tc>
        <w:tc>
          <w:tcPr>
            <w:tcW w:w="1324" w:type="dxa"/>
            <w:vAlign w:val="center"/>
          </w:tcPr>
          <w:p w14:paraId="3CB1522A" w14:textId="66D1D6E6"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lastRenderedPageBreak/>
              <w:t>phố</w:t>
            </w:r>
            <w:proofErr w:type="spellEnd"/>
          </w:p>
        </w:tc>
        <w:tc>
          <w:tcPr>
            <w:tcW w:w="1179" w:type="dxa"/>
            <w:vAlign w:val="center"/>
          </w:tcPr>
          <w:p w14:paraId="1B2E1218" w14:textId="2AD8D69B" w:rsidR="00B0691F" w:rsidRPr="000B147B" w:rsidRDefault="00D91FC2" w:rsidP="00B0691F">
            <w:pPr>
              <w:jc w:val="center"/>
              <w:rPr>
                <w:rFonts w:ascii="Times New Roman" w:hAnsi="Times New Roman" w:cs="Times New Roman"/>
                <w:sz w:val="26"/>
                <w:szCs w:val="26"/>
              </w:rPr>
            </w:pPr>
            <w:r>
              <w:rPr>
                <w:rFonts w:ascii="Times New Roman" w:hAnsi="Times New Roman" w:cs="Times New Roman"/>
                <w:sz w:val="26"/>
                <w:szCs w:val="26"/>
              </w:rPr>
              <w:lastRenderedPageBreak/>
              <w:t>0</w:t>
            </w:r>
            <w:r w:rsidR="00FF4945">
              <w:rPr>
                <w:rFonts w:ascii="Times New Roman" w:hAnsi="Times New Roman" w:cs="Times New Roman"/>
                <w:sz w:val="26"/>
                <w:szCs w:val="26"/>
                <w:lang w:val="vi-VN"/>
              </w:rPr>
              <w:t>,</w:t>
            </w:r>
            <w:r>
              <w:rPr>
                <w:rFonts w:ascii="Times New Roman" w:hAnsi="Times New Roman" w:cs="Times New Roman"/>
                <w:sz w:val="26"/>
                <w:szCs w:val="26"/>
              </w:rPr>
              <w:t>5</w:t>
            </w:r>
          </w:p>
          <w:p w14:paraId="79A9ECD9" w14:textId="5178E2B5"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259E183E" w14:textId="77777777" w:rsidR="00B0691F" w:rsidRPr="000B147B" w:rsidRDefault="00B0691F" w:rsidP="00B0691F">
            <w:pPr>
              <w:spacing w:before="20" w:after="20"/>
              <w:jc w:val="both"/>
              <w:rPr>
                <w:rFonts w:ascii="Times New Roman" w:hAnsi="Times New Roman" w:cs="Times New Roman"/>
                <w:sz w:val="26"/>
                <w:szCs w:val="26"/>
              </w:rPr>
            </w:pPr>
          </w:p>
          <w:p w14:paraId="06F027A3" w14:textId="3D14B7DF"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462D53C8" w14:textId="5EDECC70"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nl-NL"/>
              </w:rPr>
              <w:t>Xem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xét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quan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duyệt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r>
      <w:tr w:rsidR="000B147B" w:rsidRPr="000B147B" w14:paraId="4F1EA8E8" w14:textId="77777777" w:rsidTr="00CA5178">
        <w:trPr>
          <w:trHeight w:val="605"/>
        </w:trPr>
        <w:tc>
          <w:tcPr>
            <w:tcW w:w="959" w:type="dxa"/>
          </w:tcPr>
          <w:p w14:paraId="540A540A" w14:textId="09DCA969"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B5.10</w:t>
            </w:r>
          </w:p>
        </w:tc>
        <w:tc>
          <w:tcPr>
            <w:tcW w:w="2175" w:type="dxa"/>
            <w:vAlign w:val="center"/>
          </w:tcPr>
          <w:p w14:paraId="2B46D3F5" w14:textId="0A389EAC"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573E2D0D" w14:textId="392BECEC"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07533DC4" w14:textId="488CBDB9" w:rsidR="00B0691F" w:rsidRPr="000B147B" w:rsidRDefault="00B0691F" w:rsidP="00D91FC2">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 </w:t>
            </w:r>
            <w:r w:rsidR="00BB5802">
              <w:rPr>
                <w:rFonts w:ascii="Times New Roman" w:hAnsi="Times New Roman" w:cs="Times New Roman"/>
                <w:sz w:val="26"/>
                <w:szCs w:val="26"/>
                <w:lang w:val="vi-VN"/>
              </w:rPr>
              <w:t>0</w:t>
            </w:r>
            <w:r w:rsidR="00D91FC2">
              <w:rPr>
                <w:rFonts w:ascii="Times New Roman" w:hAnsi="Times New Roman" w:cs="Times New Roman"/>
                <w:sz w:val="26"/>
                <w:szCs w:val="26"/>
              </w:rPr>
              <w:t>1</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9BF921C" w14:textId="77777777" w:rsidR="00B0691F" w:rsidRPr="000B147B" w:rsidRDefault="00B0691F" w:rsidP="00B0691F">
            <w:pPr>
              <w:spacing w:before="20" w:after="20"/>
              <w:jc w:val="both"/>
              <w:rPr>
                <w:rFonts w:ascii="Times New Roman" w:hAnsi="Times New Roman" w:cs="Times New Roman"/>
                <w:sz w:val="26"/>
                <w:szCs w:val="26"/>
              </w:rPr>
            </w:pPr>
          </w:p>
          <w:p w14:paraId="1F754D37" w14:textId="1554FE7D"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721FF59E" w14:textId="78B3AB5E"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duyệt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
        </w:tc>
      </w:tr>
      <w:tr w:rsidR="000B147B" w:rsidRPr="000B147B" w14:paraId="78C3702F" w14:textId="77777777" w:rsidTr="00CA5178">
        <w:trPr>
          <w:trHeight w:val="605"/>
        </w:trPr>
        <w:tc>
          <w:tcPr>
            <w:tcW w:w="959" w:type="dxa"/>
          </w:tcPr>
          <w:p w14:paraId="6642A585" w14:textId="68A88413"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B5.11</w:t>
            </w:r>
          </w:p>
        </w:tc>
        <w:tc>
          <w:tcPr>
            <w:tcW w:w="2175" w:type="dxa"/>
            <w:vAlign w:val="center"/>
          </w:tcPr>
          <w:p w14:paraId="25D4C5F8" w14:textId="76E7A210"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Phát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6EBB8F16" w14:textId="2F413228"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gramStart"/>
            <w:r w:rsidRPr="000B147B">
              <w:rPr>
                <w:rFonts w:ascii="Times New Roman" w:hAnsi="Times New Roman" w:cs="Times New Roman"/>
                <w:sz w:val="26"/>
                <w:szCs w:val="26"/>
                <w:lang w:val="nl-NL"/>
              </w:rPr>
              <w:t>HCQT  -</w:t>
            </w:r>
            <w:proofErr w:type="spellStart"/>
            <w:proofErr w:type="gramEnd"/>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2C6D3096" w14:textId="055DD664" w:rsidR="00B0691F" w:rsidRPr="000B147B" w:rsidRDefault="00D91FC2" w:rsidP="00B0691F">
            <w:pPr>
              <w:spacing w:before="20" w:after="20"/>
              <w:jc w:val="center"/>
              <w:rPr>
                <w:rFonts w:ascii="Times New Roman" w:hAnsi="Times New Roman" w:cs="Times New Roman"/>
                <w:sz w:val="26"/>
                <w:szCs w:val="26"/>
              </w:rPr>
            </w:pPr>
            <w:r>
              <w:rPr>
                <w:rFonts w:ascii="Times New Roman" w:hAnsi="Times New Roman" w:cs="Times New Roman"/>
                <w:sz w:val="26"/>
                <w:szCs w:val="26"/>
              </w:rPr>
              <w:t xml:space="preserve">02 </w:t>
            </w:r>
            <w:proofErr w:type="spellStart"/>
            <w:r>
              <w:rPr>
                <w:rFonts w:ascii="Times New Roman" w:hAnsi="Times New Roman" w:cs="Times New Roman"/>
                <w:sz w:val="26"/>
                <w:szCs w:val="26"/>
              </w:rPr>
              <w:t>giờ</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làm</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việc</w:t>
            </w:r>
            <w:proofErr w:type="spellEnd"/>
          </w:p>
        </w:tc>
        <w:tc>
          <w:tcPr>
            <w:tcW w:w="1588" w:type="dxa"/>
            <w:vAlign w:val="center"/>
          </w:tcPr>
          <w:p w14:paraId="4271FDFC" w14:textId="77777777" w:rsidR="00B0691F" w:rsidRPr="000B147B" w:rsidRDefault="00B0691F" w:rsidP="00B0691F">
            <w:pPr>
              <w:spacing w:before="20" w:after="20"/>
              <w:jc w:val="both"/>
              <w:rPr>
                <w:rFonts w:ascii="Times New Roman" w:hAnsi="Times New Roman" w:cs="Times New Roman"/>
                <w:sz w:val="26"/>
                <w:szCs w:val="26"/>
              </w:rPr>
            </w:pPr>
          </w:p>
          <w:p w14:paraId="73EDAC0D" w14:textId="2A297A19"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được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phê</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duyệt</w:t>
            </w:r>
            <w:proofErr w:type="spellEnd"/>
          </w:p>
        </w:tc>
        <w:tc>
          <w:tcPr>
            <w:tcW w:w="2612" w:type="dxa"/>
          </w:tcPr>
          <w:p w14:paraId="0025638D" w14:textId="77777777" w:rsidR="00BB5802" w:rsidRDefault="00BB5802" w:rsidP="00BB5802">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2667518A" w14:textId="1E5FFDC5" w:rsidR="00B0691F" w:rsidRPr="0015622D" w:rsidRDefault="00BB5802" w:rsidP="00BB5802">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Pr="00937E6F">
              <w:rPr>
                <w:rFonts w:ascii="Times New Roman" w:hAnsi="Times New Roman" w:cs="Times New Roman"/>
                <w:color w:val="FF0000"/>
                <w:sz w:val="26"/>
                <w:szCs w:val="26"/>
                <w:lang w:val="nl-NL"/>
              </w:rPr>
              <w:t>B1</w:t>
            </w:r>
            <w:r w:rsidR="0015622D">
              <w:rPr>
                <w:rFonts w:ascii="Times New Roman" w:hAnsi="Times New Roman" w:cs="Times New Roman"/>
                <w:color w:val="FF0000"/>
                <w:sz w:val="26"/>
                <w:szCs w:val="26"/>
                <w:lang w:val="vi-VN"/>
              </w:rPr>
              <w:t>7,</w:t>
            </w:r>
            <w:r w:rsidR="008F7793">
              <w:rPr>
                <w:rFonts w:ascii="Times New Roman" w:hAnsi="Times New Roman" w:cs="Times New Roman"/>
                <w:color w:val="FF0000"/>
                <w:sz w:val="26"/>
                <w:szCs w:val="26"/>
                <w:lang w:val="vi-VN"/>
              </w:rPr>
              <w:t xml:space="preserve"> </w:t>
            </w:r>
            <w:r w:rsidR="0015622D">
              <w:rPr>
                <w:rFonts w:ascii="Times New Roman" w:hAnsi="Times New Roman" w:cs="Times New Roman"/>
                <w:color w:val="FF0000"/>
                <w:sz w:val="26"/>
                <w:szCs w:val="26"/>
                <w:lang w:val="vi-VN"/>
              </w:rPr>
              <w:t>B18</w:t>
            </w:r>
            <w:r w:rsidR="008F7793">
              <w:rPr>
                <w:rFonts w:ascii="Times New Roman" w:hAnsi="Times New Roman" w:cs="Times New Roman"/>
                <w:color w:val="FF0000"/>
                <w:sz w:val="26"/>
                <w:szCs w:val="26"/>
                <w:lang w:val="vi-VN"/>
              </w:rPr>
              <w:t>.</w:t>
            </w:r>
          </w:p>
          <w:p w14:paraId="64AFD247" w14:textId="77777777" w:rsidR="00B0691F" w:rsidRPr="000B147B" w:rsidRDefault="00B0691F" w:rsidP="00B0691F">
            <w:pPr>
              <w:pStyle w:val="Header"/>
              <w:tabs>
                <w:tab w:val="clear" w:pos="4320"/>
                <w:tab w:val="clear" w:pos="8640"/>
              </w:tabs>
              <w:autoSpaceDE/>
              <w:autoSpaceDN/>
              <w:jc w:val="both"/>
              <w:rPr>
                <w:rFonts w:ascii="Times New Roman" w:hAnsi="Times New Roman" w:cs="Times New Roman"/>
                <w:sz w:val="26"/>
                <w:szCs w:val="26"/>
              </w:rPr>
            </w:pPr>
          </w:p>
          <w:p w14:paraId="4822E202" w14:textId="77777777" w:rsidR="00B0691F" w:rsidRPr="000B147B" w:rsidRDefault="00B0691F" w:rsidP="00B0691F">
            <w:pPr>
              <w:pStyle w:val="Header"/>
              <w:tabs>
                <w:tab w:val="clear" w:pos="4320"/>
                <w:tab w:val="clear" w:pos="8640"/>
              </w:tabs>
              <w:autoSpaceDE/>
              <w:autoSpaceDN/>
              <w:jc w:val="both"/>
              <w:rPr>
                <w:rFonts w:ascii="Times New Roman" w:hAnsi="Times New Roman" w:cs="Times New Roman"/>
                <w:sz w:val="26"/>
                <w:szCs w:val="26"/>
              </w:rPr>
            </w:pPr>
          </w:p>
          <w:p w14:paraId="7D4535FF" w14:textId="77777777" w:rsidR="00B0691F" w:rsidRPr="000B147B" w:rsidRDefault="00B0691F" w:rsidP="00B0691F">
            <w:pPr>
              <w:pStyle w:val="Header"/>
              <w:tabs>
                <w:tab w:val="clear" w:pos="4320"/>
                <w:tab w:val="clear" w:pos="8640"/>
              </w:tabs>
              <w:autoSpaceDE/>
              <w:autoSpaceDN/>
              <w:jc w:val="both"/>
              <w:rPr>
                <w:rFonts w:ascii="Times New Roman" w:hAnsi="Times New Roman" w:cs="Times New Roman"/>
                <w:sz w:val="26"/>
                <w:szCs w:val="26"/>
              </w:rPr>
            </w:pPr>
          </w:p>
          <w:p w14:paraId="63357E95" w14:textId="77777777" w:rsidR="00B0691F" w:rsidRPr="000B147B" w:rsidRDefault="00B0691F" w:rsidP="00B0691F">
            <w:pPr>
              <w:pStyle w:val="Header"/>
              <w:tabs>
                <w:tab w:val="clear" w:pos="4320"/>
                <w:tab w:val="clear" w:pos="8640"/>
              </w:tabs>
              <w:autoSpaceDE/>
              <w:autoSpaceDN/>
              <w:jc w:val="both"/>
              <w:rPr>
                <w:rFonts w:ascii="Times New Roman" w:hAnsi="Times New Roman" w:cs="Times New Roman"/>
                <w:sz w:val="26"/>
                <w:szCs w:val="26"/>
              </w:rPr>
            </w:pPr>
          </w:p>
          <w:p w14:paraId="7FEE6C73" w14:textId="77777777" w:rsidR="00B0691F" w:rsidRPr="000B147B" w:rsidRDefault="00B0691F" w:rsidP="00B0691F">
            <w:pPr>
              <w:jc w:val="both"/>
              <w:rPr>
                <w:rFonts w:ascii="Times New Roman" w:hAnsi="Times New Roman" w:cs="Times New Roman"/>
                <w:sz w:val="26"/>
                <w:szCs w:val="26"/>
              </w:rPr>
            </w:pPr>
          </w:p>
        </w:tc>
      </w:tr>
      <w:tr w:rsidR="000B147B" w:rsidRPr="000B147B" w14:paraId="103D146D" w14:textId="77777777" w:rsidTr="00CA5178">
        <w:trPr>
          <w:trHeight w:val="605"/>
        </w:trPr>
        <w:tc>
          <w:tcPr>
            <w:tcW w:w="9837" w:type="dxa"/>
            <w:gridSpan w:val="6"/>
            <w:vAlign w:val="center"/>
          </w:tcPr>
          <w:p w14:paraId="73B20A2B" w14:textId="633C7794" w:rsidR="00B0691F" w:rsidRPr="000B147B" w:rsidRDefault="00E553A0" w:rsidP="00D91FC2">
            <w:pPr>
              <w:jc w:val="both"/>
              <w:rPr>
                <w:rFonts w:ascii="Times New Roman" w:hAnsi="Times New Roman" w:cs="Times New Roman"/>
                <w:bCs/>
                <w:iCs/>
                <w:sz w:val="26"/>
                <w:szCs w:val="26"/>
              </w:rPr>
            </w:pPr>
            <w:proofErr w:type="spellStart"/>
            <w:r w:rsidRPr="000B147B">
              <w:rPr>
                <w:rFonts w:ascii="Times New Roman" w:hAnsi="Times New Roman" w:cs="Times New Roman"/>
                <w:bCs/>
                <w:sz w:val="26"/>
                <w:szCs w:val="26"/>
              </w:rPr>
              <w:t>Trên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cơ</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sở</w:t>
            </w:r>
            <w:proofErr w:type="spellEnd"/>
            <w:r w:rsidRPr="000B147B">
              <w:rPr>
                <w:rFonts w:ascii="Times New Roman" w:hAnsi="Times New Roman" w:cs="Times New Roman"/>
                <w:bCs/>
                <w:sz w:val="26"/>
                <w:szCs w:val="26"/>
              </w:rPr>
              <w:t xml:space="preserve"> ý </w:t>
            </w:r>
            <w:proofErr w:type="spellStart"/>
            <w:r w:rsidRPr="000B147B">
              <w:rPr>
                <w:rFonts w:ascii="Times New Roman" w:hAnsi="Times New Roman" w:cs="Times New Roman"/>
                <w:bCs/>
                <w:sz w:val="26"/>
                <w:szCs w:val="26"/>
              </w:rPr>
              <w:t>kiến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góp</w:t>
            </w:r>
            <w:proofErr w:type="spellEnd"/>
            <w:r w:rsidRPr="000B147B">
              <w:rPr>
                <w:rFonts w:ascii="Times New Roman" w:hAnsi="Times New Roman" w:cs="Times New Roman"/>
                <w:bCs/>
                <w:sz w:val="26"/>
                <w:szCs w:val="26"/>
              </w:rPr>
              <w:t xml:space="preserve"> ý </w:t>
            </w:r>
            <w:proofErr w:type="spellStart"/>
            <w:r w:rsidRPr="000B147B">
              <w:rPr>
                <w:rFonts w:ascii="Times New Roman" w:hAnsi="Times New Roman" w:cs="Times New Roman"/>
                <w:bCs/>
                <w:iCs/>
                <w:sz w:val="26"/>
                <w:szCs w:val="26"/>
              </w:rPr>
              <w:t>của</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l</w:t>
            </w:r>
            <w:r w:rsidRPr="000B147B">
              <w:rPr>
                <w:rFonts w:ascii="Times New Roman" w:hAnsi="Times New Roman" w:cs="Times New Roman"/>
                <w:iCs/>
                <w:sz w:val="26"/>
                <w:szCs w:val="26"/>
              </w:rPr>
              <w:t>ĩnh</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vực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công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nghệ</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theo</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chức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năng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quản</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lý</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của</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các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Sở</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ngành</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t</w:t>
            </w:r>
            <w:r w:rsidRPr="00D91FC2">
              <w:rPr>
                <w:rFonts w:ascii="Times New Roman" w:hAnsi="Times New Roman" w:cs="Times New Roman"/>
                <w:b/>
                <w:bCs/>
                <w:iCs/>
                <w:sz w:val="26"/>
                <w:szCs w:val="26"/>
              </w:rPr>
              <w:t>hời</w:t>
            </w:r>
            <w:proofErr w:type="spellEnd"/>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gian</w:t>
            </w:r>
            <w:proofErr w:type="spellEnd"/>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lấy</w:t>
            </w:r>
            <w:proofErr w:type="spellEnd"/>
            <w:r w:rsidRPr="00D91FC2">
              <w:rPr>
                <w:rFonts w:ascii="Times New Roman" w:hAnsi="Times New Roman" w:cs="Times New Roman"/>
                <w:b/>
                <w:bCs/>
                <w:iCs/>
                <w:sz w:val="26"/>
                <w:szCs w:val="26"/>
              </w:rPr>
              <w:t xml:space="preserve"> ý </w:t>
            </w:r>
            <w:proofErr w:type="spellStart"/>
            <w:r w:rsidRPr="00D91FC2">
              <w:rPr>
                <w:rFonts w:ascii="Times New Roman" w:hAnsi="Times New Roman" w:cs="Times New Roman"/>
                <w:b/>
                <w:bCs/>
                <w:iCs/>
                <w:sz w:val="26"/>
                <w:szCs w:val="26"/>
              </w:rPr>
              <w:t>kiến</w:t>
            </w:r>
            <w:proofErr w:type="spellEnd"/>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là</w:t>
            </w:r>
            <w:proofErr w:type="spellEnd"/>
            <w:r w:rsidRPr="00D91FC2">
              <w:rPr>
                <w:rFonts w:ascii="Times New Roman" w:hAnsi="Times New Roman" w:cs="Times New Roman"/>
                <w:b/>
                <w:bCs/>
                <w:iCs/>
                <w:sz w:val="26"/>
                <w:szCs w:val="26"/>
              </w:rPr>
              <w:t xml:space="preserve"> </w:t>
            </w:r>
            <w:r w:rsidR="00D91FC2" w:rsidRPr="00D91FC2">
              <w:rPr>
                <w:rFonts w:ascii="Times New Roman" w:hAnsi="Times New Roman" w:cs="Times New Roman"/>
                <w:b/>
                <w:bCs/>
                <w:iCs/>
                <w:sz w:val="26"/>
                <w:szCs w:val="26"/>
              </w:rPr>
              <w:t>07</w:t>
            </w:r>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ngày</w:t>
            </w:r>
            <w:proofErr w:type="spellEnd"/>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làm</w:t>
            </w:r>
            <w:proofErr w:type="spellEnd"/>
            <w:r w:rsidRPr="00D91FC2">
              <w:rPr>
                <w:rFonts w:ascii="Times New Roman" w:hAnsi="Times New Roman" w:cs="Times New Roman"/>
                <w:b/>
                <w:bCs/>
                <w:iCs/>
                <w:sz w:val="26"/>
                <w:szCs w:val="26"/>
              </w:rPr>
              <w:t xml:space="preserve"> </w:t>
            </w:r>
            <w:proofErr w:type="spellStart"/>
            <w:r w:rsidRPr="00D91FC2">
              <w:rPr>
                <w:rFonts w:ascii="Times New Roman" w:hAnsi="Times New Roman" w:cs="Times New Roman"/>
                <w:b/>
                <w:bCs/>
                <w:iCs/>
                <w:sz w:val="26"/>
                <w:szCs w:val="26"/>
              </w:rPr>
              <w:t>việc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sz w:val="26"/>
                <w:szCs w:val="26"/>
              </w:rPr>
              <w:t>t</w:t>
            </w:r>
            <w:r w:rsidRPr="000B147B">
              <w:rPr>
                <w:rFonts w:ascii="Times New Roman" w:hAnsi="Times New Roman" w:cs="Times New Roman"/>
                <w:bCs/>
                <w:iCs/>
                <w:sz w:val="26"/>
                <w:szCs w:val="26"/>
              </w:rPr>
              <w:t>hực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hiện</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tiếp</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các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bước</w:t>
            </w:r>
            <w:proofErr w:type="spellEnd"/>
            <w:r w:rsidRPr="000B147B">
              <w:rPr>
                <w:rFonts w:ascii="Times New Roman" w:hAnsi="Times New Roman" w:cs="Times New Roman"/>
                <w:bCs/>
                <w:iCs/>
                <w:sz w:val="26"/>
                <w:szCs w:val="26"/>
              </w:rPr>
              <w:t xml:space="preserve"> B6.</w:t>
            </w:r>
          </w:p>
        </w:tc>
      </w:tr>
      <w:tr w:rsidR="000B147B" w:rsidRPr="000B147B" w14:paraId="0B4A2977" w14:textId="77777777" w:rsidTr="00614F54">
        <w:trPr>
          <w:trHeight w:val="605"/>
        </w:trPr>
        <w:tc>
          <w:tcPr>
            <w:tcW w:w="959" w:type="dxa"/>
            <w:vAlign w:val="center"/>
          </w:tcPr>
          <w:p w14:paraId="440D5054" w14:textId="01F0FCAF"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w:t>
            </w:r>
            <w:r w:rsidR="00E553A0" w:rsidRPr="000B147B">
              <w:rPr>
                <w:rFonts w:ascii="Times New Roman" w:hAnsi="Times New Roman" w:cs="Times New Roman"/>
                <w:sz w:val="26"/>
                <w:szCs w:val="26"/>
              </w:rPr>
              <w:t>6</w:t>
            </w:r>
          </w:p>
        </w:tc>
        <w:tc>
          <w:tcPr>
            <w:tcW w:w="2175" w:type="dxa"/>
            <w:vAlign w:val="center"/>
          </w:tcPr>
          <w:p w14:paraId="4DCF702B" w14:textId="77777777"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Thẩm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định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kết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quả</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r w:rsidRPr="000B147B">
              <w:rPr>
                <w:rFonts w:ascii="Times New Roman" w:hAnsi="Times New Roman" w:cs="Times New Roman"/>
                <w:b/>
                <w:sz w:val="26"/>
                <w:szCs w:val="26"/>
              </w:rPr>
              <w:t xml:space="preserve"> TTHC</w:t>
            </w:r>
          </w:p>
        </w:tc>
        <w:tc>
          <w:tcPr>
            <w:tcW w:w="1324" w:type="dxa"/>
            <w:vAlign w:val="center"/>
          </w:tcPr>
          <w:p w14:paraId="2A0F10AB" w14:textId="77777777"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1EFF2AF1" w14:textId="3F101129" w:rsidR="00B0691F" w:rsidRPr="000B147B" w:rsidRDefault="00B0691F" w:rsidP="00B0691F">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0</w:t>
            </w:r>
            <w:r w:rsidR="001D4996" w:rsidRPr="000B147B">
              <w:rPr>
                <w:rFonts w:ascii="Times New Roman" w:hAnsi="Times New Roman" w:cs="Times New Roman"/>
                <w:sz w:val="26"/>
                <w:szCs w:val="26"/>
              </w:rPr>
              <w:t>1</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1ED0EEE7" w14:textId="77777777" w:rsidR="00B0691F" w:rsidRPr="000B147B" w:rsidRDefault="00B0691F" w:rsidP="00B0691F">
            <w:pPr>
              <w:spacing w:before="20" w:after="20"/>
              <w:jc w:val="both"/>
              <w:rPr>
                <w:rFonts w:ascii="Times New Roman" w:hAnsi="Times New Roman" w:cs="Times New Roman"/>
                <w:sz w:val="26"/>
                <w:szCs w:val="26"/>
              </w:rPr>
            </w:pPr>
          </w:p>
          <w:p w14:paraId="4C3B73C5"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1FD53C70"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527C4F6E"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06001864"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4CB4573F"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3E1F2995" w14:textId="0605B9C9" w:rsidR="00B0691F" w:rsidRPr="000B147B" w:rsidRDefault="00B0691F" w:rsidP="00B0691F">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
        </w:tc>
        <w:tc>
          <w:tcPr>
            <w:tcW w:w="2612" w:type="dxa"/>
          </w:tcPr>
          <w:p w14:paraId="0A5F10AF" w14:textId="77777777" w:rsidR="00B0691F" w:rsidRPr="000B147B" w:rsidRDefault="00B0691F" w:rsidP="00B0691F">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lang w:val="vi-VN"/>
              </w:rPr>
              <w:t xml:space="preserve"> xem xét hồ sơ và d</w:t>
            </w:r>
            <w:r w:rsidRPr="000B147B">
              <w:rPr>
                <w:rFonts w:ascii="Times New Roman" w:hAnsi="Times New Roman" w:cs="Times New Roman"/>
                <w:sz w:val="26"/>
                <w:szCs w:val="26"/>
              </w:rPr>
              <w:t xml:space="preserve">ự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thủ</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tục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chính</w:t>
            </w:r>
            <w:proofErr w:type="spellEnd"/>
            <w:r w:rsidRPr="000B147B">
              <w:rPr>
                <w:rFonts w:ascii="Times New Roman" w:hAnsi="Times New Roman" w:cs="Times New Roman"/>
                <w:sz w:val="26"/>
                <w:szCs w:val="26"/>
                <w:lang w:val="vi-VN"/>
              </w:rPr>
              <w:t>:</w:t>
            </w:r>
          </w:p>
          <w:p w14:paraId="52EDDF06" w14:textId="12ED5B6D" w:rsidR="00B0691F" w:rsidRPr="000B147B" w:rsidRDefault="00B0691F" w:rsidP="00B0691F">
            <w:pPr>
              <w:spacing w:before="120"/>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Trường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hợp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tham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mưu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Lãnh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xem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xét</w:t>
            </w:r>
            <w:proofErr w:type="spellEnd"/>
            <w:r w:rsidRPr="000B147B">
              <w:rPr>
                <w:rFonts w:ascii="Times New Roman" w:hAnsi="Times New Roman" w:cs="Times New Roman"/>
                <w:sz w:val="26"/>
                <w:szCs w:val="26"/>
                <w:lang w:val="en-US"/>
              </w:rPr>
              <w:t>.</w:t>
            </w:r>
          </w:p>
          <w:p w14:paraId="0A91D83A" w14:textId="77777777" w:rsidR="00B0691F" w:rsidRPr="000B147B" w:rsidRDefault="00B0691F" w:rsidP="00B0691F">
            <w:pPr>
              <w:spacing w:before="120"/>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Trường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hợp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tham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mưu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từ</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chối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rõ</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do.</w:t>
            </w:r>
          </w:p>
          <w:p w14:paraId="4C8AFE4A" w14:textId="1820E3E4" w:rsidR="00B0691F" w:rsidRPr="000B147B" w:rsidRDefault="00B0691F" w:rsidP="00B0691F">
            <w:pPr>
              <w:spacing w:before="120"/>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Hoàn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thiện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Lãnh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xem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xét</w:t>
            </w:r>
            <w:proofErr w:type="spellEnd"/>
            <w:r w:rsidRPr="000B147B">
              <w:rPr>
                <w:rFonts w:ascii="Times New Roman" w:hAnsi="Times New Roman" w:cs="Times New Roman"/>
                <w:sz w:val="26"/>
                <w:szCs w:val="26"/>
                <w:lang w:val="en-US"/>
              </w:rPr>
              <w:t>.</w:t>
            </w:r>
          </w:p>
        </w:tc>
      </w:tr>
      <w:tr w:rsidR="000B147B" w:rsidRPr="000B147B" w14:paraId="45933231" w14:textId="77777777" w:rsidTr="00614F54">
        <w:trPr>
          <w:trHeight w:val="1344"/>
        </w:trPr>
        <w:tc>
          <w:tcPr>
            <w:tcW w:w="959" w:type="dxa"/>
            <w:vAlign w:val="center"/>
          </w:tcPr>
          <w:p w14:paraId="37255FC5" w14:textId="35D8FFEC"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w:t>
            </w:r>
            <w:r w:rsidR="00E553A0" w:rsidRPr="000B147B">
              <w:rPr>
                <w:rFonts w:ascii="Times New Roman" w:hAnsi="Times New Roman" w:cs="Times New Roman"/>
                <w:sz w:val="26"/>
                <w:szCs w:val="26"/>
              </w:rPr>
              <w:t>7</w:t>
            </w:r>
          </w:p>
        </w:tc>
        <w:tc>
          <w:tcPr>
            <w:tcW w:w="2175" w:type="dxa"/>
            <w:vAlign w:val="center"/>
          </w:tcPr>
          <w:p w14:paraId="2FD7E27B" w14:textId="77777777"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trình</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ký</w:t>
            </w:r>
            <w:proofErr w:type="spellEnd"/>
          </w:p>
        </w:tc>
        <w:tc>
          <w:tcPr>
            <w:tcW w:w="1324" w:type="dxa"/>
            <w:vAlign w:val="center"/>
          </w:tcPr>
          <w:p w14:paraId="08186154"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proofErr w:type="gram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roofErr w:type="gram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2A5A826C" w14:textId="666F26F0" w:rsidR="00B0691F" w:rsidRPr="000B147B" w:rsidRDefault="00B0691F" w:rsidP="00B0691F">
            <w:pPr>
              <w:jc w:val="center"/>
              <w:rPr>
                <w:rFonts w:ascii="Times New Roman" w:hAnsi="Times New Roman" w:cs="Times New Roman"/>
                <w:sz w:val="26"/>
                <w:szCs w:val="26"/>
                <w:lang w:val="nl-NL"/>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7D7DA992" w14:textId="77777777" w:rsidR="00B0691F" w:rsidRPr="000B147B" w:rsidRDefault="00B0691F" w:rsidP="00B0691F">
            <w:pP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58DF4258"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08011100"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2BF5D71C"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114A2A29"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6D4A37D5" w14:textId="65402A54" w:rsidR="00B0691F" w:rsidRPr="000B147B" w:rsidRDefault="00B0691F" w:rsidP="00B0691F">
            <w:pPr>
              <w:tabs>
                <w:tab w:val="left" w:pos="162"/>
              </w:tabs>
              <w:jc w:val="both"/>
              <w:rPr>
                <w:rFonts w:ascii="Times New Roman" w:hAnsi="Times New Roman" w:cs="Times New Roman"/>
                <w:dstrike/>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71187F2C" w14:textId="77777777" w:rsidR="00B0691F" w:rsidRPr="000B147B" w:rsidRDefault="00B0691F" w:rsidP="00B0691F">
            <w:pPr>
              <w:ind w:left="-12"/>
              <w:jc w:val="both"/>
              <w:rPr>
                <w:rFonts w:ascii="Times New Roman" w:hAnsi="Times New Roman" w:cs="Times New Roman"/>
                <w:sz w:val="26"/>
                <w:szCs w:val="26"/>
                <w:lang w:val="nl-NL"/>
              </w:rPr>
            </w:pP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nháy</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kết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quả</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kèm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có</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w:t>
            </w:r>
          </w:p>
          <w:p w14:paraId="534CD4F9" w14:textId="53D3B2A5" w:rsidR="00B0691F" w:rsidRPr="000B147B" w:rsidRDefault="00B0691F" w:rsidP="00B0691F">
            <w:pPr>
              <w:jc w:val="both"/>
              <w:rPr>
                <w:rFonts w:ascii="Times New Roman" w:hAnsi="Times New Roman" w:cs="Times New Roman"/>
                <w:sz w:val="26"/>
                <w:szCs w:val="26"/>
                <w:lang w:val="nl-NL"/>
              </w:rPr>
            </w:pPr>
            <w:r w:rsidRPr="000B147B">
              <w:rPr>
                <w:rStyle w:val="apple-converted-space"/>
                <w:rFonts w:ascii="Times New Roman" w:hAnsi="Times New Roman" w:cs="Times New Roman"/>
                <w:b/>
                <w:i/>
                <w:sz w:val="26"/>
                <w:szCs w:val="26"/>
              </w:rPr>
              <w:t xml:space="preserve">- </w:t>
            </w:r>
            <w:proofErr w:type="spellStart"/>
            <w:r w:rsidRPr="000B147B">
              <w:rPr>
                <w:rFonts w:ascii="Times New Roman" w:hAnsi="Times New Roman" w:cs="Times New Roman"/>
                <w:b/>
                <w:sz w:val="26"/>
                <w:szCs w:val="26"/>
                <w:lang w:val="nl-NL"/>
              </w:rPr>
              <w:t>Không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w:t>
            </w:r>
            <w:proofErr w:type="spellEnd"/>
            <w:r w:rsidRPr="000B147B">
              <w:rPr>
                <w:rFonts w:ascii="Times New Roman" w:hAnsi="Times New Roman" w:cs="Times New Roman"/>
                <w:sz w:val="26"/>
                <w:szCs w:val="26"/>
                <w:lang w:val="vi-VN"/>
              </w:rPr>
              <w:t xml:space="preserve">uyển trả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thụ</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kèm ý kiến chỉ đạo</w:t>
            </w:r>
            <w:r w:rsidRPr="000B147B">
              <w:rPr>
                <w:rFonts w:ascii="Times New Roman" w:hAnsi="Times New Roman" w:cs="Times New Roman"/>
                <w:sz w:val="26"/>
                <w:szCs w:val="26"/>
                <w:lang w:val="en-US"/>
              </w:rPr>
              <w:t>.</w:t>
            </w:r>
          </w:p>
        </w:tc>
      </w:tr>
      <w:tr w:rsidR="000B147B" w:rsidRPr="000B147B" w14:paraId="75629881" w14:textId="77777777" w:rsidTr="00614F54">
        <w:trPr>
          <w:trHeight w:val="1609"/>
        </w:trPr>
        <w:tc>
          <w:tcPr>
            <w:tcW w:w="959" w:type="dxa"/>
            <w:vAlign w:val="center"/>
          </w:tcPr>
          <w:p w14:paraId="3AF9648F" w14:textId="77777777" w:rsidR="00B0691F" w:rsidRPr="000B147B" w:rsidRDefault="00B0691F" w:rsidP="00B0691F">
            <w:pPr>
              <w:jc w:val="center"/>
              <w:rPr>
                <w:rFonts w:ascii="Times New Roman" w:hAnsi="Times New Roman" w:cs="Times New Roman"/>
                <w:sz w:val="26"/>
                <w:szCs w:val="26"/>
                <w:lang w:val="nl-NL"/>
              </w:rPr>
            </w:pPr>
          </w:p>
          <w:p w14:paraId="0C9384DD" w14:textId="5D26F118"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w:t>
            </w:r>
            <w:r w:rsidR="00E553A0" w:rsidRPr="000B147B">
              <w:rPr>
                <w:rFonts w:ascii="Times New Roman" w:hAnsi="Times New Roman" w:cs="Times New Roman"/>
                <w:sz w:val="26"/>
                <w:szCs w:val="26"/>
              </w:rPr>
              <w:t>8</w:t>
            </w:r>
          </w:p>
          <w:p w14:paraId="125CCDA2" w14:textId="77777777" w:rsidR="00B0691F" w:rsidRPr="000B147B" w:rsidRDefault="00B0691F" w:rsidP="00B0691F">
            <w:pPr>
              <w:rPr>
                <w:rFonts w:ascii="Times New Roman" w:hAnsi="Times New Roman" w:cs="Times New Roman"/>
                <w:sz w:val="26"/>
                <w:szCs w:val="26"/>
              </w:rPr>
            </w:pPr>
          </w:p>
        </w:tc>
        <w:tc>
          <w:tcPr>
            <w:tcW w:w="2175" w:type="dxa"/>
            <w:vAlign w:val="center"/>
          </w:tcPr>
          <w:p w14:paraId="0D496DF0" w14:textId="77777777"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Ký</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duyệt</w:t>
            </w:r>
            <w:proofErr w:type="spellEnd"/>
          </w:p>
        </w:tc>
        <w:tc>
          <w:tcPr>
            <w:tcW w:w="1324" w:type="dxa"/>
            <w:vAlign w:val="center"/>
          </w:tcPr>
          <w:p w14:paraId="550B387F"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2A8355B3" w14:textId="05B08626" w:rsidR="00B0691F" w:rsidRPr="000B147B" w:rsidRDefault="00294A5D" w:rsidP="00B0691F">
            <w:pPr>
              <w:jc w:val="center"/>
              <w:rPr>
                <w:rFonts w:ascii="Times New Roman" w:hAnsi="Times New Roman" w:cs="Times New Roman"/>
                <w:sz w:val="26"/>
                <w:szCs w:val="26"/>
              </w:rPr>
            </w:pPr>
            <w:r>
              <w:rPr>
                <w:rFonts w:ascii="Times New Roman" w:hAnsi="Times New Roman" w:cs="Times New Roman"/>
                <w:sz w:val="26"/>
                <w:szCs w:val="26"/>
                <w:lang w:val="vi-VN"/>
              </w:rPr>
              <w:t>0</w:t>
            </w:r>
            <w:r w:rsidR="001D4996" w:rsidRPr="000B147B">
              <w:rPr>
                <w:rFonts w:ascii="Times New Roman" w:hAnsi="Times New Roman" w:cs="Times New Roman"/>
                <w:sz w:val="26"/>
                <w:szCs w:val="26"/>
              </w:rPr>
              <w:t>1</w:t>
            </w:r>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ngày</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làm</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việc</w:t>
            </w:r>
            <w:proofErr w:type="spellEnd"/>
          </w:p>
        </w:tc>
        <w:tc>
          <w:tcPr>
            <w:tcW w:w="1588" w:type="dxa"/>
            <w:vAlign w:val="center"/>
          </w:tcPr>
          <w:p w14:paraId="36A4F2AD"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70FE9A0E"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726908AA"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427E4C15"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023991E2"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0B7B8DA5" w14:textId="759E2CD1" w:rsidR="00B0691F" w:rsidRPr="000B147B" w:rsidRDefault="00B0691F" w:rsidP="00B0691F">
            <w:pPr>
              <w:tabs>
                <w:tab w:val="left" w:pos="162"/>
              </w:tabs>
              <w:jc w:val="both"/>
              <w:rPr>
                <w:rFonts w:ascii="Times New Roman" w:hAnsi="Times New Roman" w:cs="Times New Roman"/>
                <w:dstrike/>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008301FF" w14:textId="77777777" w:rsidR="00B0691F" w:rsidRPr="000B147B" w:rsidRDefault="00B0691F" w:rsidP="00B0691F">
            <w:pPr>
              <w:ind w:left="-12"/>
              <w:jc w:val="both"/>
              <w:rPr>
                <w:rFonts w:ascii="Times New Roman" w:hAnsi="Times New Roman" w:cs="Times New Roman"/>
                <w:sz w:val="26"/>
                <w:szCs w:val="26"/>
                <w:lang w:val="nl-NL"/>
              </w:rPr>
            </w:pPr>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kèm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lang w:val="nl-NL"/>
              </w:rPr>
              <w:t xml:space="preserve"> </w:t>
            </w:r>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có</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w:t>
            </w:r>
          </w:p>
          <w:p w14:paraId="3CF04CBC" w14:textId="77777777" w:rsidR="00B0691F" w:rsidRPr="000B147B" w:rsidRDefault="00B0691F" w:rsidP="00B0691F">
            <w:pPr>
              <w:spacing w:before="20" w:after="20"/>
              <w:jc w:val="both"/>
              <w:rPr>
                <w:rFonts w:ascii="Times New Roman" w:hAnsi="Times New Roman" w:cs="Times New Roman"/>
                <w:sz w:val="26"/>
                <w:szCs w:val="26"/>
                <w:lang w:val="vi-VN"/>
              </w:rPr>
            </w:pPr>
            <w:r w:rsidRPr="000B147B">
              <w:rPr>
                <w:rStyle w:val="apple-converted-space"/>
                <w:rFonts w:ascii="Times New Roman" w:hAnsi="Times New Roman" w:cs="Times New Roman"/>
                <w:b/>
                <w:i/>
                <w:sz w:val="26"/>
                <w:szCs w:val="26"/>
              </w:rPr>
              <w:t xml:space="preserve">- </w:t>
            </w:r>
            <w:proofErr w:type="spellStart"/>
            <w:r w:rsidRPr="000B147B">
              <w:rPr>
                <w:rFonts w:ascii="Times New Roman" w:hAnsi="Times New Roman" w:cs="Times New Roman"/>
                <w:b/>
                <w:sz w:val="26"/>
                <w:szCs w:val="26"/>
                <w:lang w:val="nl-NL"/>
              </w:rPr>
              <w:t>Không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w:t>
            </w:r>
            <w:proofErr w:type="spellEnd"/>
            <w:r w:rsidRPr="000B147B">
              <w:rPr>
                <w:rFonts w:ascii="Times New Roman" w:hAnsi="Times New Roman" w:cs="Times New Roman"/>
                <w:sz w:val="26"/>
                <w:szCs w:val="26"/>
                <w:lang w:val="vi-VN"/>
              </w:rPr>
              <w:t xml:space="preserve">uyển trả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môn</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kèm ý kiến chỉ đạo</w:t>
            </w:r>
          </w:p>
          <w:p w14:paraId="1DF5AFB6" w14:textId="502A4417" w:rsidR="00B0691F" w:rsidRPr="000B147B" w:rsidRDefault="00B0691F" w:rsidP="00B0691F">
            <w:pPr>
              <w:jc w:val="both"/>
              <w:rPr>
                <w:rFonts w:ascii="Times New Roman" w:hAnsi="Times New Roman" w:cs="Times New Roman"/>
                <w:sz w:val="26"/>
                <w:szCs w:val="26"/>
                <w:lang w:val="nl-NL"/>
              </w:rPr>
            </w:pPr>
          </w:p>
        </w:tc>
      </w:tr>
      <w:tr w:rsidR="000B147B" w:rsidRPr="000B147B" w14:paraId="6F8B478D" w14:textId="77777777" w:rsidTr="00614F54">
        <w:trPr>
          <w:trHeight w:val="1556"/>
        </w:trPr>
        <w:tc>
          <w:tcPr>
            <w:tcW w:w="959" w:type="dxa"/>
            <w:vAlign w:val="center"/>
          </w:tcPr>
          <w:p w14:paraId="62818053" w14:textId="16CF3CDC" w:rsidR="00B0691F" w:rsidRPr="000B147B" w:rsidRDefault="00B0691F" w:rsidP="00B0691F">
            <w:pPr>
              <w:jc w:val="center"/>
              <w:rPr>
                <w:rFonts w:ascii="Times New Roman" w:hAnsi="Times New Roman" w:cs="Times New Roman"/>
                <w:sz w:val="26"/>
                <w:szCs w:val="26"/>
                <w:lang w:val="en-US"/>
              </w:rPr>
            </w:pPr>
            <w:r w:rsidRPr="000B147B">
              <w:rPr>
                <w:rFonts w:ascii="Times New Roman" w:hAnsi="Times New Roman" w:cs="Times New Roman"/>
                <w:sz w:val="26"/>
                <w:szCs w:val="26"/>
              </w:rPr>
              <w:t>B</w:t>
            </w:r>
            <w:r w:rsidR="00E553A0" w:rsidRPr="000B147B">
              <w:rPr>
                <w:rFonts w:ascii="Times New Roman" w:hAnsi="Times New Roman" w:cs="Times New Roman"/>
                <w:sz w:val="26"/>
                <w:szCs w:val="26"/>
              </w:rPr>
              <w:t>9</w:t>
            </w:r>
          </w:p>
        </w:tc>
        <w:tc>
          <w:tcPr>
            <w:tcW w:w="2175" w:type="dxa"/>
            <w:vAlign w:val="center"/>
          </w:tcPr>
          <w:p w14:paraId="1D24ECE9" w14:textId="77777777" w:rsidR="00B0691F" w:rsidRPr="000B147B" w:rsidRDefault="00B0691F" w:rsidP="00B0691F">
            <w:pPr>
              <w:jc w:val="center"/>
              <w:rPr>
                <w:rFonts w:ascii="Times New Roman" w:hAnsi="Times New Roman" w:cs="Times New Roman"/>
                <w:b/>
                <w:sz w:val="26"/>
                <w:szCs w:val="26"/>
              </w:rPr>
            </w:pPr>
            <w:r w:rsidRPr="000B147B">
              <w:rPr>
                <w:rFonts w:ascii="Times New Roman" w:hAnsi="Times New Roman" w:cs="Times New Roman"/>
                <w:b/>
                <w:sz w:val="26"/>
                <w:szCs w:val="26"/>
                <w:lang w:val="nl-NL"/>
              </w:rPr>
              <w:t xml:space="preserve">Ban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2CA16AAE"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47866C5A" w14:textId="0844645A" w:rsidR="00B0691F" w:rsidRPr="000B147B" w:rsidRDefault="00B0691F" w:rsidP="00B0691F">
            <w:pPr>
              <w:jc w:val="center"/>
              <w:rPr>
                <w:rFonts w:ascii="Times New Roman" w:hAnsi="Times New Roman" w:cs="Times New Roman"/>
                <w:sz w:val="26"/>
                <w:szCs w:val="26"/>
                <w:lang w:val="nl-NL"/>
              </w:rPr>
            </w:pPr>
            <w:r w:rsidRPr="000B147B">
              <w:rPr>
                <w:rFonts w:ascii="Times New Roman" w:hAnsi="Times New Roman" w:cs="Times New Roman"/>
                <w:sz w:val="26"/>
                <w:szCs w:val="26"/>
              </w:rPr>
              <w:t>0,</w:t>
            </w:r>
            <w:r w:rsidR="001D4996" w:rsidRPr="000B147B">
              <w:rPr>
                <w:rFonts w:ascii="Times New Roman" w:hAnsi="Times New Roman" w:cs="Times New Roman"/>
                <w:sz w:val="26"/>
                <w:szCs w:val="26"/>
              </w:rPr>
              <w:t>5</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420064B"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5B9E296F" w14:textId="77777777"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5DA87E62"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2405677F"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7E602A35"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0AF79C0E" w14:textId="4A402080"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582A7304" w14:textId="39F46E24" w:rsidR="00B0691F" w:rsidRPr="000B147B" w:rsidRDefault="00B0691F" w:rsidP="00B0691F">
            <w:pPr>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nl-NL"/>
              </w:rPr>
              <w:t>Lấy</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số</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đóng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dấu</w:t>
            </w:r>
            <w:proofErr w:type="spellEnd"/>
            <w:r w:rsidRPr="000B147B">
              <w:rPr>
                <w:rFonts w:ascii="Times New Roman" w:hAnsi="Times New Roman" w:cs="Times New Roman"/>
                <w:sz w:val="26"/>
                <w:szCs w:val="26"/>
                <w:lang w:val="nl-NL"/>
              </w:rPr>
              <w:t xml:space="preserve">, ban </w:t>
            </w:r>
            <w:proofErr w:type="spellStart"/>
            <w:r w:rsidRPr="000B147B">
              <w:rPr>
                <w:rFonts w:ascii="Times New Roman" w:hAnsi="Times New Roman" w:cs="Times New Roman"/>
                <w:sz w:val="26"/>
                <w:szCs w:val="26"/>
                <w:lang w:val="nl-NL"/>
              </w:rPr>
              <w: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và</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các</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dự</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thảo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quan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phê</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duyệt</w:t>
            </w:r>
            <w:proofErr w:type="spellEnd"/>
          </w:p>
        </w:tc>
      </w:tr>
      <w:tr w:rsidR="000B147B" w:rsidRPr="000B147B" w14:paraId="4E15ECDA" w14:textId="77777777" w:rsidTr="00614F54">
        <w:trPr>
          <w:trHeight w:val="782"/>
        </w:trPr>
        <w:tc>
          <w:tcPr>
            <w:tcW w:w="959" w:type="dxa"/>
            <w:vAlign w:val="center"/>
          </w:tcPr>
          <w:p w14:paraId="4D44EA07" w14:textId="0BB82332" w:rsidR="00B0691F" w:rsidRPr="000B147B" w:rsidRDefault="00B0691F" w:rsidP="00B0691F">
            <w:pPr>
              <w:jc w:val="center"/>
              <w:rPr>
                <w:rFonts w:ascii="Times New Roman" w:hAnsi="Times New Roman" w:cs="Times New Roman"/>
                <w:sz w:val="26"/>
                <w:szCs w:val="26"/>
                <w:lang w:val="en-US"/>
              </w:rPr>
            </w:pPr>
            <w:r w:rsidRPr="000B147B">
              <w:rPr>
                <w:rFonts w:ascii="Times New Roman" w:hAnsi="Times New Roman" w:cs="Times New Roman"/>
                <w:sz w:val="26"/>
                <w:szCs w:val="26"/>
              </w:rPr>
              <w:t>B</w:t>
            </w:r>
            <w:r w:rsidR="00E553A0" w:rsidRPr="000B147B">
              <w:rPr>
                <w:rFonts w:ascii="Times New Roman" w:hAnsi="Times New Roman" w:cs="Times New Roman"/>
                <w:sz w:val="26"/>
                <w:szCs w:val="26"/>
              </w:rPr>
              <w:t>10</w:t>
            </w:r>
          </w:p>
        </w:tc>
        <w:tc>
          <w:tcPr>
            <w:tcW w:w="2175" w:type="dxa"/>
            <w:vAlign w:val="center"/>
          </w:tcPr>
          <w:p w14:paraId="67D2E77B" w14:textId="77777777" w:rsidR="00B0691F" w:rsidRPr="000B147B" w:rsidRDefault="00B0691F" w:rsidP="00B0691F">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Tiếp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nhận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và</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chuyển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21074AD4" w14:textId="32D811CA"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HCQT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2FCE6522" w14:textId="6A1596AE"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0,</w:t>
            </w:r>
            <w:r w:rsidR="00B50EBF" w:rsidRPr="000B147B">
              <w:rPr>
                <w:rFonts w:ascii="Times New Roman" w:hAnsi="Times New Roman" w:cs="Times New Roman"/>
                <w:sz w:val="26"/>
                <w:szCs w:val="26"/>
              </w:rPr>
              <w:t>5</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A082C87" w14:textId="77777777" w:rsidR="00B0691F" w:rsidRPr="000B147B" w:rsidRDefault="00B0691F" w:rsidP="00B0691F">
            <w:pPr>
              <w:spacing w:before="20" w:after="20"/>
              <w:jc w:val="both"/>
              <w:rPr>
                <w:rFonts w:ascii="Times New Roman" w:hAnsi="Times New Roman" w:cs="Times New Roman"/>
                <w:sz w:val="26"/>
                <w:szCs w:val="26"/>
              </w:rPr>
            </w:pPr>
          </w:p>
          <w:p w14:paraId="1C0A9315" w14:textId="359A00EB"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tcPr>
          <w:p w14:paraId="76AECEDD" w14:textId="77777777" w:rsidR="00B0691F" w:rsidRPr="000B147B" w:rsidRDefault="00B0691F" w:rsidP="00B0691F">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Tiếp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kiểm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tra</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phần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tài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liệu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quan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ghi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biên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nhận</w:t>
            </w:r>
            <w:proofErr w:type="spellEnd"/>
            <w:r w:rsidRPr="000B147B">
              <w:rPr>
                <w:rFonts w:ascii="Times New Roman" w:hAnsi="Times New Roman" w:cs="Times New Roman"/>
                <w:sz w:val="26"/>
                <w:szCs w:val="26"/>
                <w:lang w:val="en-US"/>
              </w:rPr>
              <w:t>.</w:t>
            </w:r>
          </w:p>
          <w:p w14:paraId="5CB95C47" w14:textId="6CE52BF5"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môn</w:t>
            </w:r>
            <w:proofErr w:type="spellEnd"/>
            <w:r w:rsidRPr="000B147B">
              <w:rPr>
                <w:rFonts w:ascii="Times New Roman" w:hAnsi="Times New Roman" w:cs="Times New Roman"/>
                <w:sz w:val="26"/>
                <w:szCs w:val="26"/>
                <w:lang w:val="nl-NL"/>
              </w:rPr>
              <w:t xml:space="preserve">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r>
      <w:tr w:rsidR="000B147B" w:rsidRPr="000B147B" w14:paraId="63776163" w14:textId="77777777" w:rsidTr="00614F54">
        <w:trPr>
          <w:trHeight w:val="498"/>
        </w:trPr>
        <w:tc>
          <w:tcPr>
            <w:tcW w:w="959" w:type="dxa"/>
            <w:vAlign w:val="center"/>
          </w:tcPr>
          <w:p w14:paraId="3A2C57F7" w14:textId="320C3A2F"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B1</w:t>
            </w:r>
            <w:r w:rsidR="00E553A0" w:rsidRPr="000B147B">
              <w:rPr>
                <w:rFonts w:ascii="Times New Roman" w:hAnsi="Times New Roman" w:cs="Times New Roman"/>
                <w:sz w:val="26"/>
                <w:szCs w:val="26"/>
              </w:rPr>
              <w:t>1</w:t>
            </w:r>
          </w:p>
        </w:tc>
        <w:tc>
          <w:tcPr>
            <w:tcW w:w="2175" w:type="dxa"/>
            <w:vAlign w:val="center"/>
          </w:tcPr>
          <w:p w14:paraId="5237605E" w14:textId="77777777" w:rsidR="00B0691F" w:rsidRPr="000B147B" w:rsidRDefault="00B0691F" w:rsidP="00B0691F">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Phân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công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xử</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lý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3178D47C" w14:textId="0041FBF1"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lang w:val="nl-NL"/>
              </w:rPr>
              <w:t xml:space="preserve">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037C66D4" w14:textId="409F3C8C"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43BA847" w14:textId="77777777" w:rsidR="00B0691F" w:rsidRPr="000B147B" w:rsidRDefault="00B0691F" w:rsidP="00B0691F">
            <w:pPr>
              <w:spacing w:before="20" w:after="20"/>
              <w:jc w:val="both"/>
              <w:rPr>
                <w:rFonts w:ascii="Times New Roman" w:hAnsi="Times New Roman" w:cs="Times New Roman"/>
                <w:sz w:val="26"/>
                <w:szCs w:val="26"/>
              </w:rPr>
            </w:pPr>
          </w:p>
          <w:p w14:paraId="568174F5" w14:textId="783A8C5F"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Bộ</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KH&amp;CN</w:t>
            </w:r>
          </w:p>
        </w:tc>
        <w:tc>
          <w:tcPr>
            <w:tcW w:w="2612" w:type="dxa"/>
          </w:tcPr>
          <w:p w14:paraId="0D2CB0ED" w14:textId="77777777" w:rsidR="00B0691F" w:rsidRPr="000B147B" w:rsidRDefault="00B0691F" w:rsidP="00B0691F">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được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xử</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p w14:paraId="3F70BFB5" w14:textId="60C7D28C" w:rsidR="00B0691F" w:rsidRPr="000B147B" w:rsidRDefault="00B0691F" w:rsidP="00B0691F">
            <w:pPr>
              <w:jc w:val="both"/>
              <w:rPr>
                <w:rFonts w:ascii="Times New Roman" w:hAnsi="Times New Roman" w:cs="Times New Roman"/>
                <w:sz w:val="26"/>
                <w:szCs w:val="26"/>
              </w:rPr>
            </w:pPr>
          </w:p>
        </w:tc>
      </w:tr>
      <w:tr w:rsidR="000B147B" w:rsidRPr="000B147B" w14:paraId="46D9C052" w14:textId="77777777" w:rsidTr="00614F54">
        <w:trPr>
          <w:trHeight w:val="1178"/>
        </w:trPr>
        <w:tc>
          <w:tcPr>
            <w:tcW w:w="959" w:type="dxa"/>
            <w:vAlign w:val="center"/>
          </w:tcPr>
          <w:p w14:paraId="75DFFC9C" w14:textId="7C209286"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B1</w:t>
            </w:r>
            <w:r w:rsidR="00E553A0" w:rsidRPr="000B147B">
              <w:rPr>
                <w:rFonts w:ascii="Times New Roman" w:hAnsi="Times New Roman" w:cs="Times New Roman"/>
                <w:sz w:val="26"/>
                <w:szCs w:val="26"/>
              </w:rPr>
              <w:t>2</w:t>
            </w:r>
          </w:p>
        </w:tc>
        <w:tc>
          <w:tcPr>
            <w:tcW w:w="2175" w:type="dxa"/>
            <w:vAlign w:val="center"/>
          </w:tcPr>
          <w:p w14:paraId="2CEAF139" w14:textId="77777777" w:rsidR="00B0691F" w:rsidRPr="000B147B" w:rsidRDefault="00B0691F" w:rsidP="00B0691F">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nl-NL"/>
              </w:rPr>
              <w:t>Rà</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soát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thẩm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định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4C34D79F" w14:textId="58C84971"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Chuyên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56989115" w14:textId="1A497D9D"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0,5</w:t>
            </w:r>
          </w:p>
          <w:p w14:paraId="3602A474" w14:textId="77777777"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p w14:paraId="2240C648" w14:textId="6099241D" w:rsidR="00B0691F" w:rsidRPr="000B147B" w:rsidRDefault="00B0691F" w:rsidP="00B0691F">
            <w:pPr>
              <w:jc w:val="center"/>
              <w:rPr>
                <w:rFonts w:ascii="Times New Roman" w:hAnsi="Times New Roman" w:cs="Times New Roman"/>
                <w:sz w:val="26"/>
                <w:szCs w:val="26"/>
              </w:rPr>
            </w:pPr>
          </w:p>
        </w:tc>
        <w:tc>
          <w:tcPr>
            <w:tcW w:w="1588" w:type="dxa"/>
            <w:vAlign w:val="center"/>
          </w:tcPr>
          <w:p w14:paraId="66F519BB" w14:textId="77777777" w:rsidR="00B0691F" w:rsidRPr="000B147B" w:rsidRDefault="00B0691F" w:rsidP="00B0691F">
            <w:pPr>
              <w:spacing w:before="20" w:after="20"/>
              <w:jc w:val="both"/>
              <w:rPr>
                <w:rFonts w:ascii="Times New Roman" w:hAnsi="Times New Roman" w:cs="Times New Roman"/>
                <w:sz w:val="26"/>
                <w:szCs w:val="26"/>
              </w:rPr>
            </w:pPr>
          </w:p>
          <w:p w14:paraId="2A0371A1" w14:textId="63E90973"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612AED2D" w14:textId="0AA8AF49"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thẩm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proofErr w:type="gram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proofErr w:type="gram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định</w:t>
            </w:r>
            <w:proofErr w:type="spellEnd"/>
            <w:r w:rsidRPr="000B147B">
              <w:rPr>
                <w:rFonts w:ascii="Times New Roman" w:hAnsi="Times New Roman" w:cs="Times New Roman"/>
                <w:sz w:val="26"/>
                <w:szCs w:val="26"/>
              </w:rPr>
              <w:t>.</w:t>
            </w:r>
          </w:p>
        </w:tc>
      </w:tr>
      <w:tr w:rsidR="000B147B" w:rsidRPr="000B147B" w14:paraId="59D7F8CF" w14:textId="77777777" w:rsidTr="00D57200">
        <w:trPr>
          <w:trHeight w:val="1178"/>
        </w:trPr>
        <w:tc>
          <w:tcPr>
            <w:tcW w:w="959" w:type="dxa"/>
            <w:vAlign w:val="center"/>
          </w:tcPr>
          <w:p w14:paraId="2AB3F5FD" w14:textId="4D73A243"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B1</w:t>
            </w:r>
            <w:r w:rsidR="00E553A0" w:rsidRPr="000B147B">
              <w:rPr>
                <w:rFonts w:ascii="Times New Roman" w:hAnsi="Times New Roman" w:cs="Times New Roman"/>
                <w:sz w:val="26"/>
                <w:szCs w:val="26"/>
              </w:rPr>
              <w:t>3</w:t>
            </w:r>
          </w:p>
        </w:tc>
        <w:tc>
          <w:tcPr>
            <w:tcW w:w="2175" w:type="dxa"/>
            <w:vAlign w:val="center"/>
          </w:tcPr>
          <w:p w14:paraId="54F0A979" w14:textId="3FE2F4CD" w:rsidR="00B0691F" w:rsidRPr="000B147B" w:rsidRDefault="00B0691F" w:rsidP="00B0691F">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p>
        </w:tc>
        <w:tc>
          <w:tcPr>
            <w:tcW w:w="1324" w:type="dxa"/>
            <w:vAlign w:val="center"/>
          </w:tcPr>
          <w:p w14:paraId="2FA27A7F" w14:textId="4C08F4C7"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lang w:val="nl-NL"/>
              </w:rPr>
              <w:t xml:space="preserve"> -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0742376D" w14:textId="68BD6D98"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0,</w:t>
            </w:r>
            <w:r w:rsidR="00B50EBF" w:rsidRPr="000B147B">
              <w:rPr>
                <w:rFonts w:ascii="Times New Roman" w:hAnsi="Times New Roman" w:cs="Times New Roman"/>
                <w:sz w:val="26"/>
                <w:szCs w:val="26"/>
              </w:rPr>
              <w:t>5</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1255098C" w14:textId="3050E2F0"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vAlign w:val="center"/>
          </w:tcPr>
          <w:p w14:paraId="635BF522" w14:textId="3BA9D4D5"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r w:rsidRPr="000B147B">
              <w:rPr>
                <w:rFonts w:ascii="Times New Roman" w:hAnsi="Times New Roman" w:cs="Times New Roman"/>
                <w:sz w:val="26"/>
                <w:szCs w:val="26"/>
              </w:rPr>
              <w:t xml:space="preserve"> UBND </w:t>
            </w: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
        </w:tc>
      </w:tr>
      <w:tr w:rsidR="000B147B" w:rsidRPr="000B147B" w14:paraId="4F3D60F4" w14:textId="77777777" w:rsidTr="00614F54">
        <w:trPr>
          <w:trHeight w:val="1178"/>
        </w:trPr>
        <w:tc>
          <w:tcPr>
            <w:tcW w:w="959" w:type="dxa"/>
            <w:vAlign w:val="center"/>
          </w:tcPr>
          <w:p w14:paraId="4D7106C6" w14:textId="6766BC70"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B1</w:t>
            </w:r>
            <w:r w:rsidR="00E553A0" w:rsidRPr="000B147B">
              <w:rPr>
                <w:rFonts w:ascii="Times New Roman" w:hAnsi="Times New Roman" w:cs="Times New Roman"/>
                <w:sz w:val="26"/>
                <w:szCs w:val="26"/>
              </w:rPr>
              <w:t>4</w:t>
            </w:r>
          </w:p>
        </w:tc>
        <w:tc>
          <w:tcPr>
            <w:tcW w:w="2175" w:type="dxa"/>
            <w:vAlign w:val="center"/>
          </w:tcPr>
          <w:p w14:paraId="041DB126" w14:textId="5CE94CD4" w:rsidR="00B0691F" w:rsidRPr="000B147B" w:rsidRDefault="00B0691F" w:rsidP="00B0691F">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trình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270D2840" w14:textId="77777777"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p>
          <w:p w14:paraId="0221C2C5" w14:textId="3ECDF591"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423A75BE" w14:textId="6DD1BABA" w:rsidR="00B0691F" w:rsidRPr="000B147B" w:rsidRDefault="003D269F" w:rsidP="00B0691F">
            <w:pPr>
              <w:jc w:val="center"/>
              <w:rPr>
                <w:rFonts w:ascii="Times New Roman" w:hAnsi="Times New Roman" w:cs="Times New Roman"/>
                <w:sz w:val="26"/>
                <w:szCs w:val="26"/>
              </w:rPr>
            </w:pPr>
            <w:r>
              <w:rPr>
                <w:rFonts w:ascii="Times New Roman" w:hAnsi="Times New Roman" w:cs="Times New Roman"/>
                <w:sz w:val="26"/>
                <w:szCs w:val="26"/>
                <w:lang w:val="vi-VN"/>
              </w:rPr>
              <w:t>0</w:t>
            </w:r>
            <w:r w:rsidR="00D91FC2">
              <w:rPr>
                <w:rFonts w:ascii="Times New Roman" w:hAnsi="Times New Roman" w:cs="Times New Roman"/>
                <w:sz w:val="26"/>
                <w:szCs w:val="26"/>
                <w:lang w:val="en-US"/>
              </w:rPr>
              <w:t>1</w:t>
            </w:r>
            <w:r w:rsidR="00B0691F" w:rsidRPr="000B147B">
              <w:rPr>
                <w:rFonts w:ascii="Times New Roman" w:hAnsi="Times New Roman" w:cs="Times New Roman"/>
                <w:sz w:val="26"/>
                <w:szCs w:val="26"/>
                <w:lang w:val="vi-VN"/>
              </w:rPr>
              <w:t xml:space="preserve"> </w:t>
            </w:r>
            <w:proofErr w:type="spellStart"/>
            <w:r w:rsidR="00B0691F" w:rsidRPr="000B147B">
              <w:rPr>
                <w:rFonts w:ascii="Times New Roman" w:hAnsi="Times New Roman" w:cs="Times New Roman"/>
                <w:sz w:val="26"/>
                <w:szCs w:val="26"/>
              </w:rPr>
              <w:t>ngày</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làm</w:t>
            </w:r>
            <w:proofErr w:type="spellEnd"/>
            <w:r w:rsidR="00B0691F" w:rsidRPr="000B147B">
              <w:rPr>
                <w:rFonts w:ascii="Times New Roman" w:hAnsi="Times New Roman" w:cs="Times New Roman"/>
                <w:sz w:val="26"/>
                <w:szCs w:val="26"/>
              </w:rPr>
              <w:t xml:space="preserve"> </w:t>
            </w:r>
            <w:proofErr w:type="spellStart"/>
            <w:r w:rsidR="00B0691F" w:rsidRPr="000B147B">
              <w:rPr>
                <w:rFonts w:ascii="Times New Roman" w:hAnsi="Times New Roman" w:cs="Times New Roman"/>
                <w:sz w:val="26"/>
                <w:szCs w:val="26"/>
              </w:rPr>
              <w:t>việc</w:t>
            </w:r>
            <w:proofErr w:type="spellEnd"/>
          </w:p>
          <w:p w14:paraId="6439A960" w14:textId="1D5CB633" w:rsidR="00B0691F" w:rsidRPr="000B147B" w:rsidRDefault="00B0691F" w:rsidP="00B0691F">
            <w:pPr>
              <w:jc w:val="center"/>
              <w:rPr>
                <w:rFonts w:ascii="Times New Roman" w:hAnsi="Times New Roman" w:cs="Times New Roman"/>
                <w:sz w:val="26"/>
                <w:szCs w:val="26"/>
              </w:rPr>
            </w:pPr>
          </w:p>
        </w:tc>
        <w:tc>
          <w:tcPr>
            <w:tcW w:w="1588" w:type="dxa"/>
            <w:vAlign w:val="center"/>
          </w:tcPr>
          <w:p w14:paraId="649320DF" w14:textId="77777777" w:rsidR="00B0691F" w:rsidRPr="000B147B" w:rsidRDefault="00B0691F" w:rsidP="00B0691F">
            <w:pPr>
              <w:spacing w:before="20" w:after="20"/>
              <w:jc w:val="both"/>
              <w:rPr>
                <w:rFonts w:ascii="Times New Roman" w:hAnsi="Times New Roman" w:cs="Times New Roman"/>
                <w:sz w:val="26"/>
                <w:szCs w:val="26"/>
              </w:rPr>
            </w:pPr>
          </w:p>
          <w:p w14:paraId="1323AF5B" w14:textId="7B60FE79"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5B0AFA9E" w14:textId="1094A4A6" w:rsidR="00B0691F" w:rsidRPr="000B147B" w:rsidRDefault="00B0691F" w:rsidP="00B0691F">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nl-NL"/>
              </w:rPr>
              <w:t>Xem</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xét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quan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duyệt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r w:rsidRPr="000B147B">
              <w:rPr>
                <w:rFonts w:ascii="Times New Roman" w:hAnsi="Times New Roman" w:cs="Times New Roman"/>
                <w:sz w:val="26"/>
                <w:szCs w:val="26"/>
                <w:lang w:val="nl-NL"/>
              </w:rPr>
              <w:t>.</w:t>
            </w:r>
          </w:p>
        </w:tc>
      </w:tr>
      <w:tr w:rsidR="000B147B" w:rsidRPr="000B147B" w14:paraId="37F1B4E3" w14:textId="77777777" w:rsidTr="00614F54">
        <w:trPr>
          <w:trHeight w:val="1178"/>
        </w:trPr>
        <w:tc>
          <w:tcPr>
            <w:tcW w:w="959" w:type="dxa"/>
            <w:vAlign w:val="center"/>
          </w:tcPr>
          <w:p w14:paraId="59BB0240" w14:textId="0EFB3B5B"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B1</w:t>
            </w:r>
            <w:r w:rsidR="00E553A0" w:rsidRPr="000B147B">
              <w:rPr>
                <w:rFonts w:ascii="Times New Roman" w:hAnsi="Times New Roman" w:cs="Times New Roman"/>
                <w:sz w:val="26"/>
                <w:szCs w:val="26"/>
              </w:rPr>
              <w:t>5</w:t>
            </w:r>
          </w:p>
        </w:tc>
        <w:tc>
          <w:tcPr>
            <w:tcW w:w="2175" w:type="dxa"/>
            <w:vAlign w:val="center"/>
          </w:tcPr>
          <w:p w14:paraId="76522863" w14:textId="30D80158" w:rsidR="00B0691F" w:rsidRPr="000B147B" w:rsidRDefault="00B0691F" w:rsidP="00B0691F">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52ECED0C" w14:textId="77777777"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p>
          <w:p w14:paraId="48E467AF" w14:textId="5CF58B46" w:rsidR="00B0691F" w:rsidRPr="000B147B" w:rsidRDefault="00B0691F" w:rsidP="00B0691F">
            <w:pPr>
              <w:jc w:val="center"/>
              <w:rPr>
                <w:rFonts w:ascii="Times New Roman" w:hAnsi="Times New Roman" w:cs="Times New Roman"/>
                <w:sz w:val="26"/>
                <w:szCs w:val="26"/>
                <w:lang w:val="nl-NL"/>
              </w:rPr>
            </w:pPr>
            <w:r w:rsidRPr="000B147B">
              <w:rPr>
                <w:rFonts w:ascii="Times New Roman" w:hAnsi="Times New Roman" w:cs="Times New Roman"/>
                <w:sz w:val="26"/>
                <w:szCs w:val="26"/>
                <w:lang w:val="nl-NL"/>
              </w:rPr>
              <w:t xml:space="preserve">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7D6A7904" w14:textId="1A77382F" w:rsidR="00B0691F" w:rsidRPr="000B147B" w:rsidRDefault="00E73CD9" w:rsidP="00B0691F">
            <w:pPr>
              <w:jc w:val="center"/>
              <w:rPr>
                <w:rFonts w:ascii="Times New Roman" w:hAnsi="Times New Roman" w:cs="Times New Roman"/>
                <w:sz w:val="26"/>
                <w:szCs w:val="26"/>
              </w:rPr>
            </w:pPr>
            <w:r>
              <w:rPr>
                <w:rFonts w:ascii="Times New Roman" w:hAnsi="Times New Roman" w:cs="Times New Roman"/>
                <w:sz w:val="26"/>
                <w:szCs w:val="26"/>
                <w:lang w:val="vi-VN"/>
              </w:rPr>
              <w:t>0</w:t>
            </w:r>
            <w:r>
              <w:rPr>
                <w:rFonts w:ascii="Times New Roman" w:hAnsi="Times New Roman" w:cs="Times New Roman"/>
                <w:sz w:val="26"/>
                <w:szCs w:val="26"/>
                <w:lang w:val="vi-VN"/>
              </w:rPr>
              <w:t>1</w:t>
            </w:r>
            <w:r>
              <w:rPr>
                <w:rFonts w:ascii="Times New Roman" w:hAnsi="Times New Roman" w:cs="Times New Roman"/>
                <w:sz w:val="26"/>
                <w:szCs w:val="26"/>
                <w:lang w:val="vi-VN"/>
              </w:rPr>
              <w:t xml:space="preserve"> giờ làm việc</w:t>
            </w:r>
          </w:p>
        </w:tc>
        <w:tc>
          <w:tcPr>
            <w:tcW w:w="1588" w:type="dxa"/>
            <w:vAlign w:val="center"/>
          </w:tcPr>
          <w:p w14:paraId="645B2B06" w14:textId="77777777" w:rsidR="00B0691F" w:rsidRPr="000B147B" w:rsidRDefault="00B0691F" w:rsidP="00B0691F">
            <w:pPr>
              <w:spacing w:before="20" w:after="20"/>
              <w:jc w:val="both"/>
              <w:rPr>
                <w:rFonts w:ascii="Times New Roman" w:hAnsi="Times New Roman" w:cs="Times New Roman"/>
                <w:sz w:val="26"/>
                <w:szCs w:val="26"/>
              </w:rPr>
            </w:pPr>
          </w:p>
          <w:p w14:paraId="78B1837D" w14:textId="188E70C8" w:rsidR="00B0691F" w:rsidRPr="000B147B" w:rsidRDefault="00B0691F" w:rsidP="00B0691F">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tc>
        <w:tc>
          <w:tcPr>
            <w:tcW w:w="2612" w:type="dxa"/>
          </w:tcPr>
          <w:p w14:paraId="4D0E481F" w14:textId="2B8955D7" w:rsidR="00B0691F" w:rsidRPr="000B147B" w:rsidRDefault="00B0691F" w:rsidP="00B0691F">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rPr>
              <w:t>Xem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xét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tài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liệu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có</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w:t>
            </w:r>
            <w:r w:rsidRPr="000B147B">
              <w:rPr>
                <w:rFonts w:ascii="Times New Roman" w:hAnsi="Times New Roman" w:cs="Times New Roman"/>
                <w:sz w:val="26"/>
                <w:szCs w:val="26"/>
                <w:lang w:val="vi-VN"/>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phép</w:t>
            </w:r>
            <w:proofErr w:type="spellEnd"/>
          </w:p>
        </w:tc>
      </w:tr>
      <w:tr w:rsidR="000B147B" w:rsidRPr="000B147B" w14:paraId="5E8574EB" w14:textId="77777777" w:rsidTr="00614F54">
        <w:trPr>
          <w:trHeight w:val="1178"/>
        </w:trPr>
        <w:tc>
          <w:tcPr>
            <w:tcW w:w="959" w:type="dxa"/>
            <w:vAlign w:val="center"/>
          </w:tcPr>
          <w:p w14:paraId="00BD5D84" w14:textId="20102CE4" w:rsidR="00B0691F" w:rsidRPr="000B147B" w:rsidRDefault="00B0691F" w:rsidP="00B0691F">
            <w:pPr>
              <w:jc w:val="center"/>
              <w:rPr>
                <w:rFonts w:ascii="Times New Roman" w:hAnsi="Times New Roman" w:cs="Times New Roman"/>
                <w:sz w:val="26"/>
                <w:szCs w:val="26"/>
              </w:rPr>
            </w:pPr>
            <w:r w:rsidRPr="000B147B">
              <w:rPr>
                <w:rFonts w:ascii="Times New Roman" w:hAnsi="Times New Roman" w:cs="Times New Roman"/>
                <w:sz w:val="26"/>
                <w:szCs w:val="26"/>
              </w:rPr>
              <w:t>B1</w:t>
            </w:r>
            <w:r w:rsidR="00E553A0" w:rsidRPr="000B147B">
              <w:rPr>
                <w:rFonts w:ascii="Times New Roman" w:hAnsi="Times New Roman" w:cs="Times New Roman"/>
                <w:sz w:val="26"/>
                <w:szCs w:val="26"/>
              </w:rPr>
              <w:t>6</w:t>
            </w:r>
          </w:p>
        </w:tc>
        <w:tc>
          <w:tcPr>
            <w:tcW w:w="2175" w:type="dxa"/>
            <w:vAlign w:val="center"/>
          </w:tcPr>
          <w:p w14:paraId="7BB94181" w14:textId="08038977" w:rsidR="00B0691F" w:rsidRPr="000B147B" w:rsidRDefault="00B0691F" w:rsidP="00B0691F">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Phát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0D12E6AE" w14:textId="19F67A77" w:rsidR="00B0691F" w:rsidRPr="000B147B" w:rsidRDefault="00B0691F" w:rsidP="00B0691F">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thư</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HCQT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phòng</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p>
        </w:tc>
        <w:tc>
          <w:tcPr>
            <w:tcW w:w="1179" w:type="dxa"/>
            <w:vAlign w:val="center"/>
          </w:tcPr>
          <w:p w14:paraId="2928671F" w14:textId="5D0B2EEB" w:rsidR="00B0691F" w:rsidRPr="000B147B" w:rsidRDefault="00B0691F" w:rsidP="00D91FC2">
            <w:pPr>
              <w:jc w:val="center"/>
              <w:rPr>
                <w:rFonts w:ascii="Times New Roman" w:hAnsi="Times New Roman" w:cs="Times New Roman"/>
                <w:sz w:val="26"/>
                <w:szCs w:val="26"/>
              </w:rPr>
            </w:pPr>
            <w:r w:rsidRPr="000B147B">
              <w:rPr>
                <w:rFonts w:ascii="Times New Roman" w:hAnsi="Times New Roman" w:cs="Times New Roman"/>
                <w:sz w:val="26"/>
                <w:szCs w:val="26"/>
              </w:rPr>
              <w:t>0,</w:t>
            </w:r>
            <w:r w:rsidR="00B50EBF" w:rsidRPr="000B147B">
              <w:rPr>
                <w:rFonts w:ascii="Times New Roman" w:hAnsi="Times New Roman" w:cs="Times New Roman"/>
                <w:sz w:val="26"/>
                <w:szCs w:val="26"/>
              </w:rPr>
              <w:t>5</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82B692D" w14:textId="77777777" w:rsidR="00B0691F" w:rsidRPr="000B147B" w:rsidRDefault="00B0691F" w:rsidP="00B0691F">
            <w:pPr>
              <w:spacing w:before="20" w:after="20"/>
              <w:jc w:val="both"/>
              <w:rPr>
                <w:rFonts w:ascii="Times New Roman" w:hAnsi="Times New Roman" w:cs="Times New Roman"/>
                <w:sz w:val="26"/>
                <w:szCs w:val="26"/>
              </w:rPr>
            </w:pPr>
          </w:p>
          <w:p w14:paraId="0E08D5CC" w14:textId="046E9BC6" w:rsidR="00B0691F" w:rsidRPr="000B147B" w:rsidRDefault="00B0691F" w:rsidP="00B0691F">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được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phê</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duyệt</w:t>
            </w:r>
            <w:proofErr w:type="spellEnd"/>
            <w:r w:rsidRPr="000B147B">
              <w:rPr>
                <w:rFonts w:ascii="Times New Roman" w:hAnsi="Times New Roman" w:cs="Times New Roman"/>
                <w:sz w:val="26"/>
                <w:szCs w:val="26"/>
              </w:rPr>
              <w:t xml:space="preserve"> k</w:t>
            </w:r>
            <w:r w:rsidRPr="000B147B">
              <w:rPr>
                <w:rFonts w:ascii="Times New Roman" w:hAnsi="Times New Roman" w:cs="Times New Roman"/>
                <w:sz w:val="26"/>
                <w:szCs w:val="26"/>
                <w:lang w:val="vi-VN"/>
              </w:rPr>
              <w:t>ết quả giải quyết TTHC</w:t>
            </w:r>
          </w:p>
        </w:tc>
        <w:tc>
          <w:tcPr>
            <w:tcW w:w="2612" w:type="dxa"/>
          </w:tcPr>
          <w:p w14:paraId="03FEBC2B" w14:textId="0A970C54" w:rsidR="00B0691F" w:rsidRPr="000B147B" w:rsidRDefault="00B0691F" w:rsidP="00B0691F">
            <w:pPr>
              <w:jc w:val="both"/>
              <w:rPr>
                <w:rFonts w:ascii="Times New Roman" w:hAnsi="Times New Roman" w:cs="Times New Roman"/>
                <w:sz w:val="26"/>
                <w:szCs w:val="26"/>
              </w:rPr>
            </w:pPr>
            <w:r w:rsidRPr="000B147B">
              <w:rPr>
                <w:rFonts w:ascii="Times New Roman" w:hAnsi="Times New Roman" w:cs="Times New Roman"/>
                <w:sz w:val="26"/>
                <w:szCs w:val="26"/>
              </w:rPr>
              <w:t xml:space="preserve">Cho </w:t>
            </w:r>
            <w:proofErr w:type="spellStart"/>
            <w:r w:rsidRPr="000B147B">
              <w:rPr>
                <w:rFonts w:ascii="Times New Roman" w:hAnsi="Times New Roman" w:cs="Times New Roman"/>
                <w:sz w:val="26"/>
                <w:szCs w:val="26"/>
              </w:rPr>
              <w:t>số</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đóng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dấu</w:t>
            </w:r>
            <w:proofErr w:type="spellEnd"/>
            <w:r w:rsidRPr="000B147B">
              <w:rPr>
                <w:rFonts w:ascii="Times New Roman" w:hAnsi="Times New Roman" w:cs="Times New Roman"/>
                <w:sz w:val="26"/>
                <w:szCs w:val="26"/>
              </w:rPr>
              <w:t xml:space="preserve">, ban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được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w:t>
            </w:r>
          </w:p>
        </w:tc>
      </w:tr>
      <w:tr w:rsidR="00390E81" w:rsidRPr="000B147B" w14:paraId="54998FD9" w14:textId="77777777" w:rsidTr="00990ACD">
        <w:trPr>
          <w:trHeight w:val="1178"/>
        </w:trPr>
        <w:tc>
          <w:tcPr>
            <w:tcW w:w="959" w:type="dxa"/>
          </w:tcPr>
          <w:p w14:paraId="1ED6321F" w14:textId="3C608FFC" w:rsidR="00390E81" w:rsidRPr="005D3D54" w:rsidRDefault="00390E81" w:rsidP="00390E81">
            <w:pPr>
              <w:jc w:val="center"/>
              <w:rPr>
                <w:rFonts w:ascii="Times New Roman" w:hAnsi="Times New Roman" w:cs="Times New Roman"/>
                <w:sz w:val="26"/>
                <w:szCs w:val="26"/>
                <w:lang w:val="vi-VN"/>
              </w:rPr>
            </w:pPr>
            <w:r>
              <w:rPr>
                <w:rFonts w:ascii="Times New Roman" w:hAnsi="Times New Roman" w:cs="Times New Roman"/>
                <w:sz w:val="26"/>
                <w:szCs w:val="26"/>
              </w:rPr>
              <w:t>B1</w:t>
            </w:r>
            <w:r w:rsidR="005D3D54">
              <w:rPr>
                <w:rFonts w:ascii="Times New Roman" w:hAnsi="Times New Roman" w:cs="Times New Roman"/>
                <w:sz w:val="26"/>
                <w:szCs w:val="26"/>
                <w:lang w:val="vi-VN"/>
              </w:rPr>
              <w:t>7</w:t>
            </w:r>
          </w:p>
        </w:tc>
        <w:tc>
          <w:tcPr>
            <w:tcW w:w="2175" w:type="dxa"/>
          </w:tcPr>
          <w:p w14:paraId="1A4D813E" w14:textId="17C0B3F4" w:rsidR="00390E81" w:rsidRPr="00D91FC2" w:rsidRDefault="00390E81" w:rsidP="00390E81">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324" w:type="dxa"/>
          </w:tcPr>
          <w:p w14:paraId="2A63E0EC" w14:textId="47DB1486" w:rsidR="00390E81" w:rsidRPr="00D91FC2" w:rsidRDefault="00390E81" w:rsidP="00390E81">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1179" w:type="dxa"/>
          </w:tcPr>
          <w:p w14:paraId="54B87674" w14:textId="6F3A5E16" w:rsidR="00390E81" w:rsidRPr="00D91FC2" w:rsidRDefault="00390E81" w:rsidP="00390E81">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43A52D3C" w14:textId="6A1CF2ED" w:rsidR="00390E81" w:rsidRPr="00D91FC2" w:rsidRDefault="00390E81" w:rsidP="00390E81">
            <w:pPr>
              <w:spacing w:before="20" w:after="20"/>
              <w:jc w:val="both"/>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2612" w:type="dxa"/>
          </w:tcPr>
          <w:p w14:paraId="32C5429F" w14:textId="6913DB6A" w:rsidR="00390E81" w:rsidRPr="00D91FC2" w:rsidRDefault="00390E81" w:rsidP="00390E81">
            <w:pPr>
              <w:jc w:val="both"/>
              <w:rPr>
                <w:rFonts w:ascii="Times New Roman" w:hAnsi="Times New Roman" w:cs="Times New Roman"/>
                <w:sz w:val="26"/>
                <w:szCs w:val="26"/>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390E81" w:rsidRPr="000B147B" w14:paraId="39DD3249" w14:textId="77777777" w:rsidTr="00990ACD">
        <w:trPr>
          <w:trHeight w:val="1178"/>
        </w:trPr>
        <w:tc>
          <w:tcPr>
            <w:tcW w:w="959" w:type="dxa"/>
          </w:tcPr>
          <w:p w14:paraId="2230599E" w14:textId="5EFCBC7E" w:rsidR="00390E81" w:rsidRPr="005D3D54" w:rsidRDefault="00390E81" w:rsidP="00390E81">
            <w:pPr>
              <w:jc w:val="center"/>
              <w:rPr>
                <w:rFonts w:ascii="Times New Roman" w:hAnsi="Times New Roman" w:cs="Times New Roman"/>
                <w:sz w:val="26"/>
                <w:szCs w:val="26"/>
                <w:lang w:val="vi-VN"/>
              </w:rPr>
            </w:pPr>
            <w:r>
              <w:rPr>
                <w:rFonts w:ascii="Times New Roman" w:hAnsi="Times New Roman" w:cs="Times New Roman"/>
                <w:sz w:val="26"/>
                <w:szCs w:val="26"/>
              </w:rPr>
              <w:t>B1</w:t>
            </w:r>
            <w:r w:rsidR="005D3D54">
              <w:rPr>
                <w:rFonts w:ascii="Times New Roman" w:hAnsi="Times New Roman" w:cs="Times New Roman"/>
                <w:sz w:val="26"/>
                <w:szCs w:val="26"/>
                <w:lang w:val="vi-VN"/>
              </w:rPr>
              <w:t>8</w:t>
            </w:r>
          </w:p>
        </w:tc>
        <w:tc>
          <w:tcPr>
            <w:tcW w:w="2175" w:type="dxa"/>
          </w:tcPr>
          <w:p w14:paraId="33EAB773" w14:textId="697E83B6" w:rsidR="00390E81" w:rsidRPr="00D91FC2" w:rsidRDefault="00390E81" w:rsidP="00390E81">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324" w:type="dxa"/>
          </w:tcPr>
          <w:p w14:paraId="4E8C8155" w14:textId="67421177" w:rsidR="00390E81" w:rsidRPr="00D91FC2" w:rsidRDefault="00390E81" w:rsidP="00390E81">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1179" w:type="dxa"/>
          </w:tcPr>
          <w:p w14:paraId="7F4A6973" w14:textId="0DBD97A4" w:rsidR="00390E81" w:rsidRPr="00D91FC2" w:rsidRDefault="00390E81" w:rsidP="00390E81">
            <w:pPr>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588" w:type="dxa"/>
          </w:tcPr>
          <w:p w14:paraId="64BC5D3B" w14:textId="6ECD1E7A" w:rsidR="00390E81" w:rsidRPr="00D91FC2" w:rsidRDefault="00390E81" w:rsidP="00390E81">
            <w:pPr>
              <w:spacing w:before="20" w:after="20"/>
              <w:jc w:val="both"/>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2612" w:type="dxa"/>
          </w:tcPr>
          <w:p w14:paraId="65BA91F7" w14:textId="77777777" w:rsidR="00390E81" w:rsidRDefault="00390E81" w:rsidP="00390E81">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417EA339" w14:textId="77777777" w:rsidR="00390E81" w:rsidRDefault="00390E81" w:rsidP="00390E81">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29519566" w14:textId="32488A2A" w:rsidR="00390E81" w:rsidRPr="00D91FC2" w:rsidRDefault="00390E81" w:rsidP="00390E81">
            <w:pPr>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lastRenderedPageBreak/>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384C1924" w14:textId="524DD7BB" w:rsidR="00594ED1" w:rsidRPr="000B147B" w:rsidRDefault="00D91FC2" w:rsidP="00D91FC2">
      <w:pPr>
        <w:pStyle w:val="BodyText"/>
        <w:spacing w:before="120" w:after="120"/>
        <w:rPr>
          <w:rFonts w:ascii="Times New Roman" w:hAnsi="Times New Roman" w:cs="Times New Roman"/>
          <w:b/>
          <w:sz w:val="26"/>
          <w:szCs w:val="26"/>
        </w:rPr>
      </w:pPr>
      <w:r>
        <w:rPr>
          <w:rFonts w:ascii="Times New Roman" w:hAnsi="Times New Roman" w:cs="Times New Roman"/>
          <w:b/>
          <w:sz w:val="26"/>
          <w:szCs w:val="26"/>
          <w:lang w:val="en-US"/>
        </w:rPr>
        <w:lastRenderedPageBreak/>
        <w:t xml:space="preserve">2. </w:t>
      </w:r>
      <w:r w:rsidR="00246672" w:rsidRPr="000B147B">
        <w:rPr>
          <w:rFonts w:ascii="Times New Roman" w:hAnsi="Times New Roman" w:cs="Times New Roman"/>
          <w:b/>
          <w:sz w:val="26"/>
          <w:szCs w:val="26"/>
          <w:lang w:val="en-US"/>
        </w:rPr>
        <w:t>TRƯỜNG HỢP THUỘC THẨM QUYỀN GIẢI QUYẾT CỦA SỞ KHOA HỌC VÀ CÔNG NGHỆ</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75"/>
        <w:gridCol w:w="1324"/>
        <w:gridCol w:w="1179"/>
        <w:gridCol w:w="1588"/>
        <w:gridCol w:w="2612"/>
      </w:tblGrid>
      <w:tr w:rsidR="000B147B" w:rsidRPr="000B147B" w14:paraId="62A4B87E" w14:textId="77777777" w:rsidTr="00CA5178">
        <w:trPr>
          <w:tblHeader/>
        </w:trPr>
        <w:tc>
          <w:tcPr>
            <w:tcW w:w="959" w:type="dxa"/>
            <w:vAlign w:val="center"/>
          </w:tcPr>
          <w:p w14:paraId="3F2C6D4B"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Bước</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công</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việc</w:t>
            </w:r>
            <w:proofErr w:type="spellEnd"/>
          </w:p>
        </w:tc>
        <w:tc>
          <w:tcPr>
            <w:tcW w:w="2175" w:type="dxa"/>
            <w:vAlign w:val="center"/>
          </w:tcPr>
          <w:p w14:paraId="2669B3AF" w14:textId="77777777" w:rsidR="00583816" w:rsidRPr="000B147B" w:rsidRDefault="00583816" w:rsidP="00CA5178">
            <w:pPr>
              <w:jc w:val="center"/>
              <w:rPr>
                <w:rFonts w:ascii="Times New Roman" w:hAnsi="Times New Roman" w:cs="Times New Roman"/>
                <w:b/>
                <w:noProof/>
                <w:sz w:val="26"/>
                <w:szCs w:val="26"/>
              </w:rPr>
            </w:pPr>
            <w:r w:rsidRPr="000B147B">
              <w:rPr>
                <w:rFonts w:ascii="Times New Roman" w:hAnsi="Times New Roman" w:cs="Times New Roman"/>
                <w:b/>
                <w:noProof/>
                <w:sz w:val="26"/>
                <w:szCs w:val="26"/>
              </w:rPr>
              <w:t>Nội dung công việc</w:t>
            </w:r>
          </w:p>
        </w:tc>
        <w:tc>
          <w:tcPr>
            <w:tcW w:w="1324" w:type="dxa"/>
            <w:vAlign w:val="center"/>
          </w:tcPr>
          <w:p w14:paraId="401F0775"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Trách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nhiệm</w:t>
            </w:r>
            <w:proofErr w:type="spellEnd"/>
          </w:p>
        </w:tc>
        <w:tc>
          <w:tcPr>
            <w:tcW w:w="1179" w:type="dxa"/>
            <w:vAlign w:val="center"/>
          </w:tcPr>
          <w:p w14:paraId="016DE6E7"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Thời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gian</w:t>
            </w:r>
            <w:proofErr w:type="spellEnd"/>
          </w:p>
        </w:tc>
        <w:tc>
          <w:tcPr>
            <w:tcW w:w="1588" w:type="dxa"/>
            <w:vAlign w:val="center"/>
          </w:tcPr>
          <w:p w14:paraId="703FE5C3"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w:t>
            </w:r>
            <w:proofErr w:type="spellStart"/>
            <w:r w:rsidRPr="000B147B">
              <w:rPr>
                <w:rFonts w:ascii="Times New Roman" w:hAnsi="Times New Roman" w:cs="Times New Roman"/>
                <w:b/>
                <w:sz w:val="26"/>
                <w:szCs w:val="26"/>
              </w:rPr>
              <w:t>Biểu</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mẫu</w:t>
            </w:r>
            <w:proofErr w:type="spellEnd"/>
          </w:p>
        </w:tc>
        <w:tc>
          <w:tcPr>
            <w:tcW w:w="2612" w:type="dxa"/>
            <w:vAlign w:val="center"/>
          </w:tcPr>
          <w:p w14:paraId="5E5E4C5F" w14:textId="77777777" w:rsidR="00583816" w:rsidRPr="000B147B" w:rsidRDefault="00583816" w:rsidP="00CA5178">
            <w:pPr>
              <w:autoSpaceDE/>
              <w:autoSpaceDN/>
              <w:jc w:val="center"/>
              <w:rPr>
                <w:rFonts w:ascii="Times New Roman" w:eastAsia="Calibri" w:hAnsi="Times New Roman" w:cs="Times New Roman"/>
                <w:b/>
                <w:bCs/>
                <w:sz w:val="26"/>
                <w:szCs w:val="26"/>
                <w:lang w:val="nl-NL"/>
              </w:rPr>
            </w:pPr>
            <w:proofErr w:type="spellStart"/>
            <w:r w:rsidRPr="000B147B">
              <w:rPr>
                <w:rFonts w:ascii="Times New Roman" w:eastAsia="Calibri" w:hAnsi="Times New Roman" w:cs="Times New Roman"/>
                <w:b/>
                <w:bCs/>
                <w:sz w:val="26"/>
                <w:szCs w:val="26"/>
                <w:lang w:val="nl-NL"/>
              </w:rPr>
              <w:t>Diễn</w:t>
            </w:r>
            <w:proofErr w:type="spellEnd"/>
            <w:r w:rsidRPr="000B147B">
              <w:rPr>
                <w:rFonts w:ascii="Times New Roman" w:eastAsia="Calibri" w:hAnsi="Times New Roman" w:cs="Times New Roman"/>
                <w:b/>
                <w:bCs/>
                <w:sz w:val="26"/>
                <w:szCs w:val="26"/>
                <w:lang w:val="nl-NL"/>
              </w:rPr>
              <w:t xml:space="preserve"> </w:t>
            </w:r>
            <w:proofErr w:type="spellStart"/>
            <w:r w:rsidRPr="000B147B">
              <w:rPr>
                <w:rFonts w:ascii="Times New Roman" w:eastAsia="Calibri" w:hAnsi="Times New Roman" w:cs="Times New Roman"/>
                <w:b/>
                <w:bCs/>
                <w:sz w:val="26"/>
                <w:szCs w:val="26"/>
                <w:lang w:val="nl-NL"/>
              </w:rPr>
              <w:t>giải</w:t>
            </w:r>
            <w:proofErr w:type="spellEnd"/>
          </w:p>
        </w:tc>
      </w:tr>
      <w:tr w:rsidR="000B147B" w:rsidRPr="000B147B" w14:paraId="6681F87B" w14:textId="77777777" w:rsidTr="00CA5178">
        <w:tc>
          <w:tcPr>
            <w:tcW w:w="959" w:type="dxa"/>
            <w:vMerge w:val="restart"/>
            <w:vAlign w:val="center"/>
          </w:tcPr>
          <w:p w14:paraId="6446ADC3" w14:textId="77777777" w:rsidR="00583816" w:rsidRPr="000B147B" w:rsidRDefault="00583816" w:rsidP="00CA5178">
            <w:pPr>
              <w:jc w:val="center"/>
              <w:rPr>
                <w:rFonts w:ascii="Times New Roman" w:hAnsi="Times New Roman" w:cs="Times New Roman"/>
                <w:b/>
                <w:sz w:val="26"/>
                <w:szCs w:val="26"/>
              </w:rPr>
            </w:pPr>
            <w:r w:rsidRPr="000B147B">
              <w:rPr>
                <w:rFonts w:ascii="Times New Roman" w:hAnsi="Times New Roman" w:cs="Times New Roman"/>
                <w:b/>
                <w:sz w:val="26"/>
                <w:szCs w:val="26"/>
              </w:rPr>
              <w:t>B1</w:t>
            </w:r>
          </w:p>
        </w:tc>
        <w:tc>
          <w:tcPr>
            <w:tcW w:w="2175" w:type="dxa"/>
            <w:vAlign w:val="center"/>
          </w:tcPr>
          <w:p w14:paraId="0684F293" w14:textId="77777777" w:rsidR="00583816" w:rsidRPr="000B147B" w:rsidRDefault="00583816" w:rsidP="00CA5178">
            <w:pPr>
              <w:jc w:val="center"/>
              <w:rPr>
                <w:rFonts w:ascii="Times New Roman" w:hAnsi="Times New Roman" w:cs="Times New Roman"/>
                <w:b/>
                <w:sz w:val="26"/>
                <w:szCs w:val="26"/>
                <w:lang w:val="nl-NL"/>
              </w:rPr>
            </w:pPr>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Nộp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p>
        </w:tc>
        <w:tc>
          <w:tcPr>
            <w:tcW w:w="1324" w:type="dxa"/>
            <w:vAlign w:val="center"/>
          </w:tcPr>
          <w:p w14:paraId="355AB7FC"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p>
        </w:tc>
        <w:tc>
          <w:tcPr>
            <w:tcW w:w="1179" w:type="dxa"/>
            <w:vAlign w:val="center"/>
          </w:tcPr>
          <w:p w14:paraId="74511C6E" w14:textId="77777777" w:rsidR="00583816" w:rsidRPr="000B147B" w:rsidRDefault="00583816" w:rsidP="00CA5178">
            <w:pPr>
              <w:jc w:val="center"/>
              <w:rPr>
                <w:rFonts w:ascii="Times New Roman" w:hAnsi="Times New Roman" w:cs="Times New Roman"/>
                <w:b/>
                <w:sz w:val="26"/>
                <w:szCs w:val="26"/>
              </w:rPr>
            </w:pPr>
          </w:p>
        </w:tc>
        <w:tc>
          <w:tcPr>
            <w:tcW w:w="1588" w:type="dxa"/>
            <w:vAlign w:val="center"/>
          </w:tcPr>
          <w:p w14:paraId="66BC98A7"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tc>
        <w:tc>
          <w:tcPr>
            <w:tcW w:w="2612" w:type="dxa"/>
            <w:vAlign w:val="center"/>
          </w:tcPr>
          <w:p w14:paraId="6C391FB3" w14:textId="77777777" w:rsidR="00583816" w:rsidRPr="000B147B" w:rsidRDefault="00583816" w:rsidP="00CA5178">
            <w:pPr>
              <w:jc w:val="both"/>
              <w:rPr>
                <w:rFonts w:ascii="Times New Roman" w:hAnsi="Times New Roman" w:cs="Times New Roman"/>
                <w:sz w:val="26"/>
                <w:szCs w:val="26"/>
              </w:rPr>
            </w:pPr>
            <w:proofErr w:type="spellStart"/>
            <w:r w:rsidRPr="000B147B">
              <w:rPr>
                <w:rFonts w:ascii="Times New Roman" w:hAnsi="Times New Roman" w:cs="Times New Roman"/>
                <w:sz w:val="26"/>
                <w:szCs w:val="26"/>
              </w:rPr>
              <w:t>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phần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tc>
      </w:tr>
      <w:tr w:rsidR="000B147B" w:rsidRPr="000B147B" w14:paraId="5E0EAC9F" w14:textId="77777777" w:rsidTr="00CA5178">
        <w:trPr>
          <w:trHeight w:val="668"/>
        </w:trPr>
        <w:tc>
          <w:tcPr>
            <w:tcW w:w="959" w:type="dxa"/>
            <w:vMerge/>
            <w:vAlign w:val="center"/>
          </w:tcPr>
          <w:p w14:paraId="23267A9A" w14:textId="77777777" w:rsidR="00583816" w:rsidRPr="000B147B" w:rsidRDefault="00583816" w:rsidP="00CA5178">
            <w:pPr>
              <w:jc w:val="center"/>
              <w:rPr>
                <w:rFonts w:ascii="Times New Roman" w:hAnsi="Times New Roman" w:cs="Times New Roman"/>
                <w:sz w:val="26"/>
                <w:szCs w:val="26"/>
              </w:rPr>
            </w:pPr>
          </w:p>
        </w:tc>
        <w:tc>
          <w:tcPr>
            <w:tcW w:w="2175" w:type="dxa"/>
            <w:vAlign w:val="center"/>
          </w:tcPr>
          <w:p w14:paraId="163A1959"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Kiểm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tính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đầy</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đủ</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p>
        </w:tc>
        <w:tc>
          <w:tcPr>
            <w:tcW w:w="1324" w:type="dxa"/>
            <w:vAlign w:val="center"/>
          </w:tcPr>
          <w:p w14:paraId="4DEB3609" w14:textId="77777777" w:rsidR="00583816" w:rsidRPr="000B147B" w:rsidRDefault="00583816" w:rsidP="00CA5178">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Bộ</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Một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cửa</w:t>
            </w:r>
            <w:proofErr w:type="spellEnd"/>
          </w:p>
        </w:tc>
        <w:tc>
          <w:tcPr>
            <w:tcW w:w="1179" w:type="dxa"/>
            <w:vAlign w:val="center"/>
          </w:tcPr>
          <w:p w14:paraId="5384D4C7" w14:textId="1361B2D9" w:rsidR="00583816" w:rsidRPr="006948C9" w:rsidRDefault="006948C9" w:rsidP="00CA5178">
            <w:pPr>
              <w:jc w:val="center"/>
              <w:rPr>
                <w:rFonts w:ascii="Times New Roman" w:hAnsi="Times New Roman" w:cs="Times New Roman"/>
                <w:sz w:val="26"/>
                <w:szCs w:val="26"/>
                <w:lang w:val="vi-VN"/>
              </w:rPr>
            </w:pPr>
            <w:r>
              <w:rPr>
                <w:rFonts w:ascii="Times New Roman" w:hAnsi="Times New Roman" w:cs="Times New Roman"/>
                <w:sz w:val="26"/>
                <w:szCs w:val="26"/>
                <w:lang w:val="vi-VN"/>
              </w:rPr>
              <w:t>giờ hành chính</w:t>
            </w:r>
          </w:p>
        </w:tc>
        <w:tc>
          <w:tcPr>
            <w:tcW w:w="1588" w:type="dxa"/>
            <w:vAlign w:val="center"/>
          </w:tcPr>
          <w:p w14:paraId="29E3CA82"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22DCAC81"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06D28B16"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02</w:t>
            </w:r>
          </w:p>
          <w:p w14:paraId="562E83A3"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03</w:t>
            </w:r>
          </w:p>
          <w:p w14:paraId="517CEA57" w14:textId="77777777" w:rsidR="00583816" w:rsidRPr="000B147B" w:rsidRDefault="00583816" w:rsidP="00CA5178">
            <w:pPr>
              <w:jc w:val="center"/>
              <w:rPr>
                <w:rFonts w:ascii="Times New Roman" w:hAnsi="Times New Roman" w:cs="Times New Roman"/>
                <w:sz w:val="26"/>
                <w:szCs w:val="26"/>
              </w:rPr>
            </w:pPr>
          </w:p>
        </w:tc>
        <w:tc>
          <w:tcPr>
            <w:tcW w:w="2612" w:type="dxa"/>
            <w:vAlign w:val="center"/>
          </w:tcPr>
          <w:p w14:paraId="4036FB8C" w14:textId="77777777" w:rsidR="00583816" w:rsidRPr="000B147B" w:rsidRDefault="00583816" w:rsidP="00CA5178">
            <w:pPr>
              <w:widowControl w:val="0"/>
              <w:jc w:val="both"/>
              <w:rPr>
                <w:rFonts w:ascii="Times New Roman" w:hAnsi="Times New Roman" w:cs="Times New Roman"/>
                <w:bCs/>
                <w:sz w:val="26"/>
                <w:szCs w:val="26"/>
              </w:rPr>
            </w:pPr>
            <w:proofErr w:type="spellStart"/>
            <w:r w:rsidRPr="000B147B">
              <w:rPr>
                <w:rFonts w:ascii="Times New Roman" w:hAnsi="Times New Roman" w:cs="Times New Roman"/>
                <w:bCs/>
                <w:sz w:val="26"/>
                <w:szCs w:val="26"/>
              </w:rPr>
              <w:t>Kiểm</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tra</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tính</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đầy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đủ</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của</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các</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giấy</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tờ</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có</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trong</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thành</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phần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hồ</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sơ</w:t>
            </w:r>
            <w:proofErr w:type="spellEnd"/>
            <w:r w:rsidRPr="000B147B">
              <w:rPr>
                <w:rFonts w:ascii="Times New Roman" w:hAnsi="Times New Roman" w:cs="Times New Roman"/>
                <w:bCs/>
                <w:sz w:val="26"/>
                <w:szCs w:val="26"/>
              </w:rPr>
              <w:t>:</w:t>
            </w:r>
          </w:p>
          <w:p w14:paraId="185D11F0" w14:textId="77777777" w:rsidR="00583816" w:rsidRPr="000B147B" w:rsidRDefault="00583816" w:rsidP="00CA5178">
            <w:pPr>
              <w:widowControl w:val="0"/>
              <w:spacing w:before="60" w:after="60"/>
              <w:ind w:left="-12"/>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hô</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lệ</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hẹn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kết</w:t>
            </w:r>
            <w:proofErr w:type="spellEnd"/>
            <w:r w:rsidRPr="000B147B">
              <w:rPr>
                <w:rFonts w:ascii="Times New Roman" w:hAnsi="Times New Roman" w:cs="Times New Roman"/>
                <w:sz w:val="26"/>
                <w:szCs w:val="26"/>
              </w:rPr>
              <w:t xml:space="preserve"> quả, </w:t>
            </w:r>
            <w:proofErr w:type="spellStart"/>
            <w:r w:rsidRPr="000B147B">
              <w:rPr>
                <w:rFonts w:ascii="Times New Roman" w:hAnsi="Times New Roman" w:cs="Times New Roman"/>
                <w:sz w:val="26"/>
                <w:szCs w:val="26"/>
              </w:rPr>
              <w:t>trao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nộp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01), </w:t>
            </w:r>
            <w:proofErr w:type="spellStart"/>
            <w:r w:rsidRPr="000B147B">
              <w:rPr>
                <w:rFonts w:ascii="Times New Roman" w:hAnsi="Times New Roman" w:cs="Times New Roman"/>
                <w:sz w:val="26"/>
                <w:szCs w:val="26"/>
              </w:rPr>
              <w:t>thực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B2.</w:t>
            </w:r>
          </w:p>
          <w:p w14:paraId="4585E321" w14:textId="77777777" w:rsidR="00583816" w:rsidRPr="000B147B" w:rsidRDefault="00583816" w:rsidP="00CA5178">
            <w:pPr>
              <w:widowControl w:val="0"/>
              <w:spacing w:before="60"/>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hô</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chưa</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lệ</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Hướng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dẫn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tổ</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nộp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bô</w:t>
            </w:r>
            <w:proofErr w:type="spellEnd"/>
            <w:r w:rsidRPr="000B147B">
              <w:rPr>
                <w:rFonts w:ascii="Times New Roman" w:hAnsi="Times New Roman" w:cs="Times New Roman"/>
                <w:sz w:val="26"/>
                <w:szCs w:val="26"/>
              </w:rPr>
              <w:t xml:space="preserve">̉ sung, </w:t>
            </w:r>
            <w:proofErr w:type="spellStart"/>
            <w:r w:rsidRPr="000B147B">
              <w:rPr>
                <w:rFonts w:ascii="Times New Roman" w:hAnsi="Times New Roman" w:cs="Times New Roman"/>
                <w:sz w:val="26"/>
                <w:szCs w:val="26"/>
              </w:rPr>
              <w:t>hoàn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thiện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hô</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ghi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02).</w:t>
            </w:r>
          </w:p>
          <w:p w14:paraId="3C6732A5" w14:textId="77777777" w:rsidR="00583816" w:rsidRPr="000B147B" w:rsidRDefault="00583816" w:rsidP="00CA5178">
            <w:pPr>
              <w:widowControl w:val="0"/>
              <w:jc w:val="both"/>
              <w:rPr>
                <w:rFonts w:ascii="Times New Roman" w:hAnsi="Times New Roman" w:cs="Times New Roman"/>
                <w:sz w:val="26"/>
                <w:szCs w:val="26"/>
              </w:rPr>
            </w:pPr>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Trường</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hợp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từ</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chối</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tiếp</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nhận</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hồ</w:t>
            </w:r>
            <w:proofErr w:type="spellEnd"/>
            <w:r w:rsidRPr="000B147B">
              <w:rPr>
                <w:rFonts w:ascii="Times New Roman" w:hAnsi="Times New Roman" w:cs="Times New Roman"/>
                <w:b/>
                <w:bCs/>
                <w:i/>
                <w:iCs/>
                <w:sz w:val="26"/>
                <w:szCs w:val="26"/>
              </w:rPr>
              <w:t xml:space="preserve"> </w:t>
            </w:r>
            <w:proofErr w:type="spellStart"/>
            <w:r w:rsidRPr="000B147B">
              <w:rPr>
                <w:rFonts w:ascii="Times New Roman" w:hAnsi="Times New Roman" w:cs="Times New Roman"/>
                <w:b/>
                <w:bCs/>
                <w:i/>
                <w:iCs/>
                <w:sz w:val="26"/>
                <w:szCs w:val="26"/>
              </w:rPr>
              <w:t>sơ</w:t>
            </w:r>
            <w:proofErr w:type="spellEnd"/>
            <w:r w:rsidRPr="000B147B">
              <w:rPr>
                <w:rFonts w:ascii="Times New Roman" w:hAnsi="Times New Roman" w:cs="Times New Roman"/>
                <w:b/>
                <w:bCs/>
                <w:i/>
                <w:iCs/>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b/>
                <w:i/>
                <w:iCs/>
                <w:sz w:val="26"/>
                <w:szCs w:val="26"/>
              </w:rPr>
              <w:t>hồ</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sơ</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thuộc</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thẩm</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quyền</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giải</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quyết</w:t>
            </w:r>
            <w:proofErr w:type="spellEnd"/>
            <w:r w:rsidRPr="000B147B">
              <w:rPr>
                <w:rFonts w:ascii="Times New Roman" w:hAnsi="Times New Roman" w:cs="Times New Roman"/>
                <w:b/>
                <w:i/>
                <w:iCs/>
                <w:sz w:val="26"/>
                <w:szCs w:val="26"/>
              </w:rPr>
              <w:t>/</w:t>
            </w:r>
            <w:proofErr w:type="spellStart"/>
            <w:r w:rsidRPr="000B147B">
              <w:rPr>
                <w:rFonts w:ascii="Times New Roman" w:hAnsi="Times New Roman" w:cs="Times New Roman"/>
                <w:b/>
                <w:i/>
                <w:iCs/>
                <w:sz w:val="26"/>
                <w:szCs w:val="26"/>
              </w:rPr>
              <w:t>nộp</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đúng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thủ</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tục</w:t>
            </w:r>
            <w:proofErr w:type="spellEnd"/>
            <w:r w:rsidRPr="000B147B">
              <w:rPr>
                <w:rFonts w:ascii="Times New Roman" w:hAnsi="Times New Roman" w:cs="Times New Roman"/>
                <w:b/>
                <w:i/>
                <w:iCs/>
                <w:sz w:val="26"/>
                <w:szCs w:val="26"/>
              </w:rPr>
              <w:t>/</w:t>
            </w:r>
            <w:proofErr w:type="spellStart"/>
            <w:r w:rsidRPr="000B147B">
              <w:rPr>
                <w:rFonts w:ascii="Times New Roman" w:hAnsi="Times New Roman" w:cs="Times New Roman"/>
                <w:b/>
                <w:i/>
                <w:iCs/>
                <w:sz w:val="26"/>
                <w:szCs w:val="26"/>
              </w:rPr>
              <w:t>hồ</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sơ</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bổ</w:t>
            </w:r>
            <w:proofErr w:type="spellEnd"/>
            <w:r w:rsidRPr="000B147B">
              <w:rPr>
                <w:rFonts w:ascii="Times New Roman" w:hAnsi="Times New Roman" w:cs="Times New Roman"/>
                <w:b/>
                <w:i/>
                <w:iCs/>
                <w:sz w:val="26"/>
                <w:szCs w:val="26"/>
              </w:rPr>
              <w:t xml:space="preserve"> sung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đầy</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đủ</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hoặc</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không</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bổ</w:t>
            </w:r>
            <w:proofErr w:type="spellEnd"/>
            <w:r w:rsidRPr="000B147B">
              <w:rPr>
                <w:rFonts w:ascii="Times New Roman" w:hAnsi="Times New Roman" w:cs="Times New Roman"/>
                <w:b/>
                <w:i/>
                <w:iCs/>
                <w:sz w:val="26"/>
                <w:szCs w:val="26"/>
              </w:rPr>
              <w:t xml:space="preserve"> sung </w:t>
            </w:r>
            <w:proofErr w:type="spellStart"/>
            <w:r w:rsidRPr="000B147B">
              <w:rPr>
                <w:rFonts w:ascii="Times New Roman" w:hAnsi="Times New Roman" w:cs="Times New Roman"/>
                <w:b/>
                <w:i/>
                <w:iCs/>
                <w:sz w:val="26"/>
                <w:szCs w:val="26"/>
              </w:rPr>
              <w:t>theo</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đề</w:t>
            </w:r>
            <w:proofErr w:type="spellEnd"/>
            <w:r w:rsidRPr="000B147B">
              <w:rPr>
                <w:rFonts w:ascii="Times New Roman" w:hAnsi="Times New Roman" w:cs="Times New Roman"/>
                <w:b/>
                <w:i/>
                <w:iCs/>
                <w:sz w:val="26"/>
                <w:szCs w:val="26"/>
              </w:rPr>
              <w:t xml:space="preserve"> </w:t>
            </w:r>
            <w:proofErr w:type="spellStart"/>
            <w:r w:rsidRPr="000B147B">
              <w:rPr>
                <w:rFonts w:ascii="Times New Roman" w:hAnsi="Times New Roman" w:cs="Times New Roman"/>
                <w:b/>
                <w:i/>
                <w:iCs/>
                <w:sz w:val="26"/>
                <w:szCs w:val="26"/>
              </w:rPr>
              <w:t>nghị</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Lập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theo</w:t>
            </w:r>
            <w:proofErr w:type="spellEnd"/>
            <w:r w:rsidRPr="000B147B">
              <w:rPr>
                <w:rFonts w:ascii="Times New Roman" w:hAnsi="Times New Roman" w:cs="Times New Roman"/>
                <w:sz w:val="26"/>
                <w:szCs w:val="26"/>
              </w:rPr>
              <w:t xml:space="preserve"> BM 03).</w:t>
            </w:r>
          </w:p>
        </w:tc>
      </w:tr>
      <w:tr w:rsidR="000B147B" w:rsidRPr="000B147B" w14:paraId="1660195F" w14:textId="77777777" w:rsidTr="00CA5178">
        <w:trPr>
          <w:trHeight w:val="890"/>
        </w:trPr>
        <w:tc>
          <w:tcPr>
            <w:tcW w:w="959" w:type="dxa"/>
            <w:vAlign w:val="center"/>
          </w:tcPr>
          <w:p w14:paraId="740130F1" w14:textId="77777777" w:rsidR="00583816" w:rsidRPr="000B147B" w:rsidRDefault="00583816"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B2</w:t>
            </w:r>
          </w:p>
        </w:tc>
        <w:tc>
          <w:tcPr>
            <w:tcW w:w="2175" w:type="dxa"/>
            <w:vAlign w:val="center"/>
          </w:tcPr>
          <w:p w14:paraId="6CBF7DF1" w14:textId="77777777" w:rsidR="00583816" w:rsidRPr="000B147B" w:rsidRDefault="00583816" w:rsidP="00CA5178">
            <w:pPr>
              <w:jc w:val="center"/>
              <w:rPr>
                <w:rFonts w:ascii="Times New Roman" w:hAnsi="Times New Roman" w:cs="Times New Roman"/>
                <w:b/>
                <w:sz w:val="26"/>
                <w:szCs w:val="26"/>
                <w:lang w:val="nl-NL"/>
              </w:rPr>
            </w:pPr>
            <w:proofErr w:type="spellStart"/>
            <w:r w:rsidRPr="000B147B">
              <w:rPr>
                <w:rFonts w:ascii="Times New Roman" w:hAnsi="Times New Roman" w:cs="Times New Roman"/>
                <w:b/>
                <w:sz w:val="26"/>
                <w:szCs w:val="26"/>
                <w:lang w:val="nl-NL"/>
              </w:rPr>
              <w:t>Tiếp</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nhận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hồ</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sơ</w:t>
            </w:r>
            <w:proofErr w:type="spellEnd"/>
            <w:r w:rsidRPr="000B147B">
              <w:rPr>
                <w:rFonts w:ascii="Times New Roman" w:hAnsi="Times New Roman" w:cs="Times New Roman"/>
                <w:b/>
                <w:sz w:val="26"/>
                <w:szCs w:val="26"/>
                <w:lang w:val="nl-NL"/>
              </w:rPr>
              <w:t xml:space="preserve"> </w:t>
            </w:r>
          </w:p>
        </w:tc>
        <w:tc>
          <w:tcPr>
            <w:tcW w:w="1324" w:type="dxa"/>
            <w:vAlign w:val="center"/>
          </w:tcPr>
          <w:p w14:paraId="094F7214" w14:textId="77777777" w:rsidR="00583816" w:rsidRPr="000B147B" w:rsidRDefault="00583816" w:rsidP="00CA5178">
            <w:pPr>
              <w:spacing w:before="20" w:after="20"/>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Bộ</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Một</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cửa</w:t>
            </w:r>
            <w:proofErr w:type="spellEnd"/>
          </w:p>
        </w:tc>
        <w:tc>
          <w:tcPr>
            <w:tcW w:w="1179" w:type="dxa"/>
            <w:vAlign w:val="center"/>
          </w:tcPr>
          <w:p w14:paraId="47D80F8E" w14:textId="139D828C" w:rsidR="00583816" w:rsidRPr="000B147B" w:rsidRDefault="00592AD0" w:rsidP="00CA5178">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vi-VN"/>
              </w:rPr>
              <w:t>0</w:t>
            </w:r>
            <w:r>
              <w:rPr>
                <w:rFonts w:ascii="Times New Roman" w:hAnsi="Times New Roman" w:cs="Times New Roman"/>
                <w:sz w:val="26"/>
                <w:szCs w:val="26"/>
                <w:lang w:val="vi-VN"/>
              </w:rPr>
              <w:t>2</w:t>
            </w:r>
            <w:r>
              <w:rPr>
                <w:rFonts w:ascii="Times New Roman" w:hAnsi="Times New Roman" w:cs="Times New Roman"/>
                <w:sz w:val="26"/>
                <w:szCs w:val="26"/>
                <w:lang w:val="vi-VN"/>
              </w:rPr>
              <w:t xml:space="preserve"> giờ làm việc</w:t>
            </w:r>
          </w:p>
        </w:tc>
        <w:tc>
          <w:tcPr>
            <w:tcW w:w="1588" w:type="dxa"/>
            <w:vAlign w:val="center"/>
          </w:tcPr>
          <w:p w14:paraId="46D98D75"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2314974D" w14:textId="77777777" w:rsidR="00583816" w:rsidRPr="000B147B" w:rsidRDefault="00583816" w:rsidP="00CA5178">
            <w:pPr>
              <w:spacing w:before="20" w:after="20"/>
              <w:jc w:val="center"/>
              <w:rPr>
                <w:rFonts w:ascii="Times New Roman" w:hAnsi="Times New Roman" w:cs="Times New Roman"/>
                <w:sz w:val="26"/>
                <w:szCs w:val="26"/>
                <w:lang w:val="en-US"/>
              </w:rPr>
            </w:pPr>
            <w:r w:rsidRPr="000B147B">
              <w:rPr>
                <w:rFonts w:ascii="Times New Roman" w:hAnsi="Times New Roman" w:cs="Times New Roman"/>
                <w:sz w:val="26"/>
                <w:szCs w:val="26"/>
              </w:rPr>
              <w:t>BM 01</w:t>
            </w:r>
          </w:p>
        </w:tc>
        <w:tc>
          <w:tcPr>
            <w:tcW w:w="2612" w:type="dxa"/>
            <w:vAlign w:val="center"/>
          </w:tcPr>
          <w:p w14:paraId="67FD179F" w14:textId="77777777" w:rsidR="00583816" w:rsidRPr="000B147B" w:rsidRDefault="00583816" w:rsidP="00CA5178">
            <w:pPr>
              <w:spacing w:before="60" w:after="60"/>
              <w:ind w:left="-12"/>
              <w:jc w:val="both"/>
              <w:rPr>
                <w:rStyle w:val="apple-converted-space"/>
                <w:rFonts w:ascii="Times New Roman" w:hAnsi="Times New Roman" w:cs="Times New Roman"/>
                <w:sz w:val="26"/>
                <w:szCs w:val="26"/>
              </w:rPr>
            </w:pPr>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trực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hoặc</w:t>
            </w:r>
            <w:proofErr w:type="spellEnd"/>
            <w:r w:rsidRPr="000B147B">
              <w:rPr>
                <w:rStyle w:val="apple-converted-space"/>
                <w:rFonts w:ascii="Times New Roman" w:hAnsi="Times New Roman" w:cs="Times New Roman"/>
                <w:sz w:val="26"/>
                <w:szCs w:val="26"/>
              </w:rPr>
              <w:t xml:space="preserve"> qua </w:t>
            </w:r>
            <w:proofErr w:type="spellStart"/>
            <w:r w:rsidRPr="000B147B">
              <w:rPr>
                <w:rStyle w:val="apple-converted-space"/>
                <w:rFonts w:ascii="Times New Roman" w:hAnsi="Times New Roman" w:cs="Times New Roman"/>
                <w:sz w:val="26"/>
                <w:szCs w:val="26"/>
              </w:rPr>
              <w:t>đường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bưu</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chính</w:t>
            </w:r>
            <w:proofErr w:type="spellEnd"/>
            <w:r w:rsidRPr="000B147B">
              <w:rPr>
                <w:rStyle w:val="apple-converted-space"/>
                <w:rFonts w:ascii="Times New Roman" w:hAnsi="Times New Roman" w:cs="Times New Roman"/>
                <w:sz w:val="26"/>
                <w:szCs w:val="26"/>
              </w:rPr>
              <w:t xml:space="preserve">: Scan </w:t>
            </w:r>
            <w:proofErr w:type="spellStart"/>
            <w:r w:rsidRPr="000B147B">
              <w:rPr>
                <w:rStyle w:val="apple-converted-space"/>
                <w:rFonts w:ascii="Times New Roman" w:hAnsi="Times New Roman" w:cs="Times New Roman"/>
                <w:sz w:val="26"/>
                <w:szCs w:val="26"/>
              </w:rPr>
              <w:t>và</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lưu</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trữ</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điện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tử</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cập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nhật</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vào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Hệ</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thống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Một</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cửa</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lastRenderedPageBreak/>
              <w:t>gửi</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
          <w:p w14:paraId="738026DE" w14:textId="77777777" w:rsidR="00583816" w:rsidRPr="000B147B" w:rsidRDefault="00583816" w:rsidP="00CA5178">
            <w:pPr>
              <w:jc w:val="both"/>
              <w:rPr>
                <w:rFonts w:ascii="Times New Roman" w:hAnsi="Times New Roman" w:cs="Times New Roman"/>
                <w:sz w:val="26"/>
                <w:szCs w:val="26"/>
              </w:rPr>
            </w:pPr>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Tiếp</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nhận</w:t>
            </w:r>
            <w:proofErr w:type="spellEnd"/>
            <w:r w:rsidRPr="000B147B">
              <w:rPr>
                <w:rStyle w:val="apple-converted-space"/>
                <w:rFonts w:ascii="Times New Roman" w:hAnsi="Times New Roman" w:cs="Times New Roman"/>
                <w:sz w:val="26"/>
                <w:szCs w:val="26"/>
              </w:rPr>
              <w:t xml:space="preserve"> qua </w:t>
            </w:r>
            <w:proofErr w:type="spellStart"/>
            <w:r w:rsidRPr="000B147B">
              <w:rPr>
                <w:rStyle w:val="apple-converted-space"/>
                <w:rFonts w:ascii="Times New Roman" w:hAnsi="Times New Roman" w:cs="Times New Roman"/>
                <w:sz w:val="26"/>
                <w:szCs w:val="26"/>
              </w:rPr>
              <w:t>Cổng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dịch</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vụ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Quốc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gia</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chuyển</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gửi</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cho</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p>
        </w:tc>
      </w:tr>
      <w:tr w:rsidR="000B147B" w:rsidRPr="000B147B" w14:paraId="5101B679" w14:textId="77777777" w:rsidTr="00CA5178">
        <w:trPr>
          <w:trHeight w:val="1205"/>
        </w:trPr>
        <w:tc>
          <w:tcPr>
            <w:tcW w:w="959" w:type="dxa"/>
            <w:vAlign w:val="center"/>
          </w:tcPr>
          <w:p w14:paraId="7FBA1BC3"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B3</w:t>
            </w:r>
          </w:p>
        </w:tc>
        <w:tc>
          <w:tcPr>
            <w:tcW w:w="2175" w:type="dxa"/>
            <w:vAlign w:val="center"/>
          </w:tcPr>
          <w:p w14:paraId="21C80845"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Kiểm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tra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tính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hợp</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lệ</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p>
        </w:tc>
        <w:tc>
          <w:tcPr>
            <w:tcW w:w="1324" w:type="dxa"/>
            <w:vAlign w:val="center"/>
          </w:tcPr>
          <w:p w14:paraId="11F1FF6F"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0BE0F9ED" w14:textId="77777777" w:rsidR="00583816" w:rsidRPr="000B147B" w:rsidRDefault="00583816"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0,75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50E0C034" w14:textId="77777777" w:rsidR="00583816" w:rsidRPr="000B147B" w:rsidRDefault="00583816" w:rsidP="00CA5178">
            <w:pPr>
              <w:spacing w:before="20" w:after="20"/>
              <w:jc w:val="both"/>
              <w:rPr>
                <w:rFonts w:ascii="Times New Roman" w:hAnsi="Times New Roman" w:cs="Times New Roman"/>
                <w:sz w:val="26"/>
                <w:szCs w:val="26"/>
              </w:rPr>
            </w:pPr>
          </w:p>
          <w:p w14:paraId="593A7331"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3261F2A6"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72A68798"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79ACC262"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73AA26A7" w14:textId="77777777" w:rsidR="00583816" w:rsidRPr="000B147B" w:rsidRDefault="00583816"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 </w:t>
            </w:r>
          </w:p>
        </w:tc>
        <w:tc>
          <w:tcPr>
            <w:tcW w:w="2612" w:type="dxa"/>
            <w:vAlign w:val="center"/>
          </w:tcPr>
          <w:p w14:paraId="6199DB03" w14:textId="77777777" w:rsidR="00583816" w:rsidRPr="000B147B" w:rsidRDefault="00583816" w:rsidP="00CA5178">
            <w:pPr>
              <w:jc w:val="both"/>
              <w:rPr>
                <w:rFonts w:ascii="Times New Roman" w:hAnsi="Times New Roman" w:cs="Times New Roman"/>
                <w:b/>
                <w:iCs/>
                <w:sz w:val="26"/>
                <w:szCs w:val="26"/>
              </w:rPr>
            </w:pPr>
            <w:proofErr w:type="spellStart"/>
            <w:r w:rsidRPr="000B147B">
              <w:rPr>
                <w:rStyle w:val="apple-converted-space"/>
                <w:rFonts w:ascii="Times New Roman" w:hAnsi="Times New Roman" w:cs="Times New Roman"/>
                <w:sz w:val="26"/>
                <w:szCs w:val="26"/>
              </w:rPr>
              <w:t>Công</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chức</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thụ</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lý</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hồ</w:t>
            </w:r>
            <w:proofErr w:type="spellEnd"/>
            <w:r w:rsidRPr="000B147B">
              <w:rPr>
                <w:rStyle w:val="apple-converted-space"/>
                <w:rFonts w:ascii="Times New Roman" w:hAnsi="Times New Roman" w:cs="Times New Roman"/>
                <w:sz w:val="26"/>
                <w:szCs w:val="26"/>
              </w:rPr>
              <w:t xml:space="preserve"> </w:t>
            </w:r>
            <w:proofErr w:type="spellStart"/>
            <w:r w:rsidRPr="000B147B">
              <w:rPr>
                <w:rStyle w:val="apple-converted-space"/>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kiểm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tính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hợp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lệ</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w:t>
            </w:r>
          </w:p>
          <w:p w14:paraId="6673F627" w14:textId="77777777" w:rsidR="00583816" w:rsidRPr="000B147B" w:rsidRDefault="00583816" w:rsidP="00CA5178">
            <w:pPr>
              <w:jc w:val="both"/>
              <w:rPr>
                <w:rFonts w:ascii="Times New Roman" w:hAnsi="Times New Roman" w:cs="Times New Roman"/>
                <w:iCs/>
                <w:sz w:val="26"/>
                <w:szCs w:val="26"/>
              </w:rPr>
            </w:pPr>
            <w:proofErr w:type="spellStart"/>
            <w:r w:rsidRPr="000B147B">
              <w:rPr>
                <w:rFonts w:ascii="Times New Roman" w:hAnsi="Times New Roman" w:cs="Times New Roman"/>
                <w:i/>
                <w:iCs/>
                <w:sz w:val="26"/>
                <w:szCs w:val="26"/>
              </w:rPr>
              <w:t>Trường</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hợp</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hồ</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sơ</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chưa</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hợp</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lệ</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hoặc</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có</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nội</w:t>
            </w:r>
            <w:proofErr w:type="spellEnd"/>
            <w:r w:rsidRPr="000B147B">
              <w:rPr>
                <w:rFonts w:ascii="Times New Roman" w:hAnsi="Times New Roman" w:cs="Times New Roman"/>
                <w:i/>
                <w:iCs/>
                <w:sz w:val="26"/>
                <w:szCs w:val="26"/>
              </w:rPr>
              <w:t xml:space="preserve"> dung </w:t>
            </w:r>
            <w:proofErr w:type="spellStart"/>
            <w:r w:rsidRPr="000B147B">
              <w:rPr>
                <w:rFonts w:ascii="Times New Roman" w:hAnsi="Times New Roman" w:cs="Times New Roman"/>
                <w:i/>
                <w:iCs/>
                <w:sz w:val="26"/>
                <w:szCs w:val="26"/>
              </w:rPr>
              <w:t>cần</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sửa</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đổi</w:t>
            </w:r>
            <w:proofErr w:type="spellEnd"/>
            <w:r w:rsidRPr="000B147B">
              <w:rPr>
                <w:rFonts w:ascii="Times New Roman" w:hAnsi="Times New Roman" w:cs="Times New Roman"/>
                <w:i/>
                <w:iCs/>
                <w:sz w:val="26"/>
                <w:szCs w:val="26"/>
              </w:rPr>
              <w:t xml:space="preserve">, </w:t>
            </w:r>
            <w:proofErr w:type="spellStart"/>
            <w:r w:rsidRPr="000B147B">
              <w:rPr>
                <w:rFonts w:ascii="Times New Roman" w:hAnsi="Times New Roman" w:cs="Times New Roman"/>
                <w:i/>
                <w:iCs/>
                <w:sz w:val="26"/>
                <w:szCs w:val="26"/>
              </w:rPr>
              <w:t>bổ</w:t>
            </w:r>
            <w:proofErr w:type="spellEnd"/>
            <w:r w:rsidRPr="000B147B">
              <w:rPr>
                <w:rFonts w:ascii="Times New Roman" w:hAnsi="Times New Roman" w:cs="Times New Roman"/>
                <w:i/>
                <w:iCs/>
                <w:sz w:val="26"/>
                <w:szCs w:val="26"/>
              </w:rPr>
              <w:t xml:space="preserve"> sung</w:t>
            </w:r>
            <w:r w:rsidRPr="000B147B">
              <w:rPr>
                <w:rFonts w:ascii="Times New Roman" w:hAnsi="Times New Roman" w:cs="Times New Roman"/>
                <w:b/>
                <w:iCs/>
                <w:sz w:val="26"/>
                <w:szCs w:val="26"/>
              </w:rPr>
              <w:t>:</w:t>
            </w:r>
            <w:r w:rsidRPr="000B147B">
              <w:rPr>
                <w:rFonts w:ascii="Times New Roman" w:hAnsi="Times New Roman" w:cs="Times New Roman"/>
                <w:i/>
                <w:sz w:val="26"/>
                <w:szCs w:val="26"/>
              </w:rPr>
              <w:t xml:space="preserve"> </w:t>
            </w:r>
            <w:proofErr w:type="spellStart"/>
            <w:r w:rsidRPr="000B147B">
              <w:rPr>
                <w:rFonts w:ascii="Times New Roman" w:hAnsi="Times New Roman" w:cs="Times New Roman"/>
                <w:iCs/>
                <w:sz w:val="26"/>
                <w:szCs w:val="26"/>
              </w:rPr>
              <w:t>chuyển</w:t>
            </w:r>
            <w:proofErr w:type="spellEnd"/>
            <w:r w:rsidRPr="000B147B">
              <w:rPr>
                <w:rFonts w:ascii="Times New Roman" w:hAnsi="Times New Roman" w:cs="Times New Roman"/>
                <w:iCs/>
                <w:sz w:val="26"/>
                <w:szCs w:val="26"/>
              </w:rPr>
              <w:t xml:space="preserve"> sang </w:t>
            </w:r>
            <w:proofErr w:type="spellStart"/>
            <w:r w:rsidRPr="000B147B">
              <w:rPr>
                <w:rFonts w:ascii="Times New Roman" w:hAnsi="Times New Roman" w:cs="Times New Roman"/>
                <w:iCs/>
                <w:sz w:val="26"/>
                <w:szCs w:val="26"/>
              </w:rPr>
              <w:t>bước</w:t>
            </w:r>
            <w:proofErr w:type="spellEnd"/>
            <w:r w:rsidRPr="000B147B">
              <w:rPr>
                <w:rFonts w:ascii="Times New Roman" w:hAnsi="Times New Roman" w:cs="Times New Roman"/>
                <w:iCs/>
                <w:sz w:val="26"/>
                <w:szCs w:val="26"/>
              </w:rPr>
              <w:t xml:space="preserve"> </w:t>
            </w:r>
            <w:r w:rsidRPr="000B147B">
              <w:rPr>
                <w:rFonts w:ascii="Times New Roman" w:hAnsi="Times New Roman" w:cs="Times New Roman"/>
                <w:b/>
                <w:iCs/>
                <w:sz w:val="26"/>
                <w:szCs w:val="26"/>
              </w:rPr>
              <w:t>B4.</w:t>
            </w:r>
          </w:p>
          <w:p w14:paraId="09B71DDF" w14:textId="77777777" w:rsidR="00583816" w:rsidRPr="000B147B" w:rsidRDefault="00583816" w:rsidP="00CA5178">
            <w:pPr>
              <w:jc w:val="both"/>
              <w:rPr>
                <w:rFonts w:ascii="Times New Roman" w:hAnsi="Times New Roman" w:cs="Times New Roman"/>
                <w:b/>
                <w:sz w:val="26"/>
                <w:szCs w:val="26"/>
              </w:rPr>
            </w:pPr>
            <w:r w:rsidRPr="000B147B">
              <w:rPr>
                <w:rFonts w:ascii="Times New Roman" w:hAnsi="Times New Roman" w:cs="Times New Roman"/>
                <w:i/>
                <w:sz w:val="26"/>
                <w:szCs w:val="26"/>
              </w:rPr>
              <w:t xml:space="preserve">b) </w:t>
            </w:r>
            <w:proofErr w:type="spellStart"/>
            <w:r w:rsidRPr="000B147B">
              <w:rPr>
                <w:rFonts w:ascii="Times New Roman" w:hAnsi="Times New Roman" w:cs="Times New Roman"/>
                <w:i/>
                <w:sz w:val="26"/>
                <w:szCs w:val="26"/>
              </w:rPr>
              <w:t>Trường</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hợp</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hồ</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sơ</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hợp</w:t>
            </w:r>
            <w:proofErr w:type="spellEnd"/>
            <w:r w:rsidRPr="000B147B">
              <w:rPr>
                <w:rFonts w:ascii="Times New Roman" w:hAnsi="Times New Roman" w:cs="Times New Roman"/>
                <w:i/>
                <w:sz w:val="26"/>
                <w:szCs w:val="26"/>
              </w:rPr>
              <w:t xml:space="preserve"> </w:t>
            </w:r>
            <w:proofErr w:type="spellStart"/>
            <w:r w:rsidRPr="000B147B">
              <w:rPr>
                <w:rFonts w:ascii="Times New Roman" w:hAnsi="Times New Roman" w:cs="Times New Roman"/>
                <w:i/>
                <w:sz w:val="26"/>
                <w:szCs w:val="26"/>
              </w:rPr>
              <w:t>lệ</w:t>
            </w:r>
            <w:proofErr w:type="spellEnd"/>
            <w:r w:rsidRPr="000B147B">
              <w:rPr>
                <w:rFonts w:ascii="Times New Roman" w:hAnsi="Times New Roman" w:cs="Times New Roman"/>
                <w:b/>
                <w:sz w:val="26"/>
                <w:szCs w:val="26"/>
              </w:rPr>
              <w:t>:</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bước</w:t>
            </w:r>
            <w:proofErr w:type="spellEnd"/>
            <w:r w:rsidRPr="000B147B">
              <w:rPr>
                <w:rFonts w:ascii="Times New Roman" w:hAnsi="Times New Roman" w:cs="Times New Roman"/>
                <w:sz w:val="26"/>
                <w:szCs w:val="26"/>
              </w:rPr>
              <w:t xml:space="preserve"> </w:t>
            </w:r>
            <w:r w:rsidRPr="000B147B">
              <w:rPr>
                <w:rFonts w:ascii="Times New Roman" w:hAnsi="Times New Roman" w:cs="Times New Roman"/>
                <w:b/>
                <w:sz w:val="26"/>
                <w:szCs w:val="26"/>
              </w:rPr>
              <w:t>B5</w:t>
            </w:r>
          </w:p>
        </w:tc>
      </w:tr>
      <w:tr w:rsidR="000B147B" w:rsidRPr="000B147B" w14:paraId="31B4D199" w14:textId="77777777" w:rsidTr="00CA5178">
        <w:trPr>
          <w:trHeight w:val="463"/>
        </w:trPr>
        <w:tc>
          <w:tcPr>
            <w:tcW w:w="959" w:type="dxa"/>
            <w:vAlign w:val="center"/>
          </w:tcPr>
          <w:p w14:paraId="49C21E37"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B4</w:t>
            </w:r>
          </w:p>
        </w:tc>
        <w:tc>
          <w:tcPr>
            <w:tcW w:w="8878" w:type="dxa"/>
            <w:gridSpan w:val="5"/>
            <w:vAlign w:val="center"/>
          </w:tcPr>
          <w:p w14:paraId="370E1127" w14:textId="77777777" w:rsidR="00583816" w:rsidRPr="000B147B" w:rsidRDefault="00583816" w:rsidP="00CA5178">
            <w:pPr>
              <w:jc w:val="both"/>
              <w:rPr>
                <w:rFonts w:ascii="Times New Roman" w:hAnsi="Times New Roman" w:cs="Times New Roman"/>
                <w:sz w:val="26"/>
                <w:szCs w:val="26"/>
              </w:rPr>
            </w:pPr>
            <w:proofErr w:type="spellStart"/>
            <w:r w:rsidRPr="000B147B">
              <w:rPr>
                <w:rFonts w:ascii="Times New Roman" w:hAnsi="Times New Roman" w:cs="Times New Roman"/>
                <w:b/>
                <w:bCs/>
                <w:i/>
                <w:sz w:val="26"/>
                <w:szCs w:val="26"/>
              </w:rPr>
              <w:t>Trường</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hợp</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hồ</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sơ</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chưa</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hợp</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lệ</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hoặc</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có</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nội</w:t>
            </w:r>
            <w:proofErr w:type="spellEnd"/>
            <w:r w:rsidRPr="000B147B">
              <w:rPr>
                <w:rFonts w:ascii="Times New Roman" w:hAnsi="Times New Roman" w:cs="Times New Roman"/>
                <w:b/>
                <w:bCs/>
                <w:i/>
                <w:sz w:val="26"/>
                <w:szCs w:val="26"/>
              </w:rPr>
              <w:t xml:space="preserve"> dung </w:t>
            </w:r>
            <w:proofErr w:type="spellStart"/>
            <w:r w:rsidRPr="000B147B">
              <w:rPr>
                <w:rFonts w:ascii="Times New Roman" w:hAnsi="Times New Roman" w:cs="Times New Roman"/>
                <w:b/>
                <w:bCs/>
                <w:i/>
                <w:sz w:val="26"/>
                <w:szCs w:val="26"/>
              </w:rPr>
              <w:t>cần</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sửa</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đổi</w:t>
            </w:r>
            <w:proofErr w:type="spellEnd"/>
            <w:r w:rsidRPr="000B147B">
              <w:rPr>
                <w:rFonts w:ascii="Times New Roman" w:hAnsi="Times New Roman" w:cs="Times New Roman"/>
                <w:b/>
                <w:bCs/>
                <w:i/>
                <w:sz w:val="26"/>
                <w:szCs w:val="26"/>
              </w:rPr>
              <w:t xml:space="preserve">, </w:t>
            </w:r>
            <w:proofErr w:type="spellStart"/>
            <w:r w:rsidRPr="000B147B">
              <w:rPr>
                <w:rFonts w:ascii="Times New Roman" w:hAnsi="Times New Roman" w:cs="Times New Roman"/>
                <w:b/>
                <w:bCs/>
                <w:i/>
                <w:sz w:val="26"/>
                <w:szCs w:val="26"/>
              </w:rPr>
              <w:t>bổ</w:t>
            </w:r>
            <w:proofErr w:type="spellEnd"/>
            <w:r w:rsidRPr="000B147B">
              <w:rPr>
                <w:rFonts w:ascii="Times New Roman" w:hAnsi="Times New Roman" w:cs="Times New Roman"/>
                <w:b/>
                <w:bCs/>
                <w:i/>
                <w:sz w:val="26"/>
                <w:szCs w:val="26"/>
              </w:rPr>
              <w:t xml:space="preserve"> sung</w:t>
            </w:r>
          </w:p>
        </w:tc>
      </w:tr>
      <w:tr w:rsidR="000B147B" w:rsidRPr="000B147B" w14:paraId="0372D2C4" w14:textId="77777777" w:rsidTr="00CA5178">
        <w:trPr>
          <w:trHeight w:val="1205"/>
        </w:trPr>
        <w:tc>
          <w:tcPr>
            <w:tcW w:w="959" w:type="dxa"/>
            <w:vAlign w:val="center"/>
          </w:tcPr>
          <w:p w14:paraId="00D9988D"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B4.1</w:t>
            </w:r>
          </w:p>
        </w:tc>
        <w:tc>
          <w:tcPr>
            <w:tcW w:w="2175" w:type="dxa"/>
            <w:vAlign w:val="center"/>
          </w:tcPr>
          <w:p w14:paraId="36BE1504" w14:textId="77777777" w:rsidR="00583816" w:rsidRPr="000B147B" w:rsidRDefault="00583816" w:rsidP="00CA5178">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nội</w:t>
            </w:r>
            <w:proofErr w:type="spellEnd"/>
            <w:r w:rsidRPr="000B147B">
              <w:rPr>
                <w:rFonts w:ascii="Times New Roman" w:hAnsi="Times New Roman" w:cs="Times New Roman"/>
                <w:b/>
                <w:sz w:val="26"/>
                <w:szCs w:val="26"/>
              </w:rPr>
              <w:t xml:space="preserve"> dung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p>
        </w:tc>
        <w:tc>
          <w:tcPr>
            <w:tcW w:w="1324" w:type="dxa"/>
            <w:vAlign w:val="center"/>
          </w:tcPr>
          <w:p w14:paraId="35391259"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6981A1BE" w14:textId="1386E7A1" w:rsidR="00583816" w:rsidRPr="000B147B" w:rsidRDefault="00DD25D8" w:rsidP="00CA5178">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2D26E5D1"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484B5D10"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0E3E1C5C"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7FD2BE53"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52DC6C3D"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6D314430" w14:textId="77777777" w:rsidR="00583816" w:rsidRPr="000B147B" w:rsidRDefault="00583816" w:rsidP="00CA5178">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1611D216" w14:textId="77777777" w:rsidR="00583816" w:rsidRPr="000B147B" w:rsidRDefault="00583816" w:rsidP="00CA5178">
            <w:pPr>
              <w:jc w:val="center"/>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44B55827" w14:textId="77777777" w:rsidR="00583816" w:rsidRPr="000B147B" w:rsidRDefault="00583816" w:rsidP="00CA5178">
            <w:pPr>
              <w:jc w:val="center"/>
              <w:rPr>
                <w:rFonts w:ascii="Times New Roman" w:hAnsi="Times New Roman" w:cs="Times New Roman"/>
                <w:sz w:val="26"/>
                <w:szCs w:val="26"/>
                <w:lang w:val="vi-VN"/>
              </w:rPr>
            </w:pPr>
          </w:p>
        </w:tc>
        <w:tc>
          <w:tcPr>
            <w:tcW w:w="2612" w:type="dxa"/>
            <w:vAlign w:val="center"/>
          </w:tcPr>
          <w:p w14:paraId="7C03B8EA" w14:textId="77777777" w:rsidR="00583816" w:rsidRPr="000B147B" w:rsidRDefault="00583816" w:rsidP="00CA5178">
            <w:pPr>
              <w:spacing w:before="60" w:after="60"/>
              <w:jc w:val="both"/>
              <w:rPr>
                <w:rFonts w:ascii="Times New Roman" w:hAnsi="Times New Roman" w:cs="Times New Roman"/>
                <w:iCs/>
                <w:sz w:val="26"/>
                <w:szCs w:val="26"/>
              </w:rPr>
            </w:pPr>
            <w:proofErr w:type="spellStart"/>
            <w:r w:rsidRPr="000B147B">
              <w:rPr>
                <w:rFonts w:ascii="Times New Roman" w:hAnsi="Times New Roman" w:cs="Times New Roman"/>
                <w:iCs/>
                <w:sz w:val="26"/>
                <w:szCs w:val="26"/>
              </w:rPr>
              <w:t>Công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chức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thụ</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lý</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hồ</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sơ</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đề</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xuất</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nội</w:t>
            </w:r>
            <w:proofErr w:type="spellEnd"/>
            <w:r w:rsidRPr="000B147B">
              <w:rPr>
                <w:rFonts w:ascii="Times New Roman" w:hAnsi="Times New Roman" w:cs="Times New Roman"/>
                <w:iCs/>
                <w:sz w:val="26"/>
                <w:szCs w:val="26"/>
              </w:rPr>
              <w:t xml:space="preserve"> dung </w:t>
            </w:r>
            <w:proofErr w:type="spellStart"/>
            <w:r w:rsidRPr="000B147B">
              <w:rPr>
                <w:rFonts w:ascii="Times New Roman" w:hAnsi="Times New Roman" w:cs="Times New Roman"/>
                <w:iCs/>
                <w:sz w:val="26"/>
                <w:szCs w:val="26"/>
              </w:rPr>
              <w:t>giải</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quyết</w:t>
            </w:r>
            <w:proofErr w:type="spellEnd"/>
            <w:r w:rsidRPr="000B147B">
              <w:rPr>
                <w:rFonts w:ascii="Times New Roman" w:hAnsi="Times New Roman" w:cs="Times New Roman"/>
                <w:iCs/>
                <w:sz w:val="26"/>
                <w:szCs w:val="26"/>
              </w:rPr>
              <w:t>:</w:t>
            </w:r>
          </w:p>
          <w:p w14:paraId="35D9E6AA" w14:textId="77777777" w:rsidR="00583816" w:rsidRPr="000B147B" w:rsidRDefault="00583816" w:rsidP="00CA5178">
            <w:pPr>
              <w:spacing w:before="60" w:after="60"/>
              <w:jc w:val="both"/>
              <w:rPr>
                <w:rFonts w:ascii="Times New Roman" w:hAnsi="Times New Roman" w:cs="Times New Roman"/>
                <w:sz w:val="26"/>
                <w:szCs w:val="26"/>
                <w:lang w:val="en-US"/>
              </w:rPr>
            </w:pPr>
            <w:r w:rsidRPr="000B147B">
              <w:rPr>
                <w:rFonts w:ascii="Times New Roman" w:hAnsi="Times New Roman" w:cs="Times New Roman"/>
                <w:bCs/>
                <w:i/>
                <w:sz w:val="26"/>
                <w:szCs w:val="26"/>
              </w:rPr>
              <w:t xml:space="preserve">a) </w:t>
            </w:r>
            <w:proofErr w:type="spellStart"/>
            <w:r w:rsidRPr="000B147B">
              <w:rPr>
                <w:rFonts w:ascii="Times New Roman" w:hAnsi="Times New Roman" w:cs="Times New Roman"/>
                <w:bCs/>
                <w:i/>
                <w:sz w:val="26"/>
                <w:szCs w:val="26"/>
              </w:rPr>
              <w:t>Trường</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hợp</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hồ</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sơ</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chưa</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hợp</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lệ</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hoặc</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có</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nội</w:t>
            </w:r>
            <w:proofErr w:type="spellEnd"/>
            <w:r w:rsidRPr="000B147B">
              <w:rPr>
                <w:rFonts w:ascii="Times New Roman" w:hAnsi="Times New Roman" w:cs="Times New Roman"/>
                <w:bCs/>
                <w:i/>
                <w:sz w:val="26"/>
                <w:szCs w:val="26"/>
              </w:rPr>
              <w:t xml:space="preserve"> dung </w:t>
            </w:r>
            <w:proofErr w:type="spellStart"/>
            <w:r w:rsidRPr="000B147B">
              <w:rPr>
                <w:rFonts w:ascii="Times New Roman" w:hAnsi="Times New Roman" w:cs="Times New Roman"/>
                <w:bCs/>
                <w:i/>
                <w:sz w:val="26"/>
                <w:szCs w:val="26"/>
              </w:rPr>
              <w:t>cần</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sửa</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đổi</w:t>
            </w:r>
            <w:proofErr w:type="spellEnd"/>
            <w:r w:rsidRPr="000B147B">
              <w:rPr>
                <w:rFonts w:ascii="Times New Roman" w:hAnsi="Times New Roman" w:cs="Times New Roman"/>
                <w:bCs/>
                <w:i/>
                <w:sz w:val="26"/>
                <w:szCs w:val="26"/>
              </w:rPr>
              <w:t xml:space="preserve">, </w:t>
            </w:r>
            <w:proofErr w:type="spellStart"/>
            <w:r w:rsidRPr="000B147B">
              <w:rPr>
                <w:rFonts w:ascii="Times New Roman" w:hAnsi="Times New Roman" w:cs="Times New Roman"/>
                <w:bCs/>
                <w:i/>
                <w:sz w:val="26"/>
                <w:szCs w:val="26"/>
              </w:rPr>
              <w:t>bổ</w:t>
            </w:r>
            <w:proofErr w:type="spellEnd"/>
            <w:r w:rsidRPr="000B147B">
              <w:rPr>
                <w:rFonts w:ascii="Times New Roman" w:hAnsi="Times New Roman" w:cs="Times New Roman"/>
                <w:bCs/>
                <w:i/>
                <w:sz w:val="26"/>
                <w:szCs w:val="26"/>
              </w:rPr>
              <w:t xml:space="preserve"> sung</w:t>
            </w:r>
            <w:r w:rsidRPr="000B147B">
              <w:rPr>
                <w:rFonts w:ascii="Times New Roman" w:hAnsi="Times New Roman" w:cs="Times New Roman"/>
                <w:b/>
                <w:sz w:val="26"/>
                <w:szCs w:val="26"/>
                <w:lang w:val="vi-VN"/>
              </w:rPr>
              <w:t>:</w:t>
            </w:r>
            <w:r w:rsidRPr="000B147B">
              <w:rPr>
                <w:rFonts w:ascii="Times New Roman" w:hAnsi="Times New Roman" w:cs="Times New Roman"/>
                <w:sz w:val="26"/>
                <w:szCs w:val="26"/>
                <w:lang w:val="vi-VN"/>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rPr>
              <w:t>yêu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cầu</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 xml:space="preserve">sửa đổi, bổ sung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và thời hạn sửa đổi, bổ sung hồ sơ</w:t>
            </w:r>
            <w:r w:rsidRPr="000B147B">
              <w:rPr>
                <w:rFonts w:ascii="Times New Roman" w:hAnsi="Times New Roman" w:cs="Times New Roman"/>
                <w:sz w:val="26"/>
                <w:szCs w:val="26"/>
                <w:lang w:val="en-US"/>
              </w:rPr>
              <w:t>.</w:t>
            </w:r>
            <w:r w:rsidRPr="000B147B">
              <w:rPr>
                <w:rFonts w:ascii="Times New Roman" w:hAnsi="Times New Roman" w:cs="Times New Roman"/>
                <w:sz w:val="26"/>
                <w:szCs w:val="26"/>
                <w:lang w:val="vi-VN"/>
              </w:rPr>
              <w:t xml:space="preserve"> (thời gian</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tổ</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vi-VN"/>
              </w:rPr>
              <w:t xml:space="preserve"> bổ sung hồ sơ không tính vào thời gian giải quyết hồ sơ)</w:t>
            </w:r>
            <w:r w:rsidRPr="000B147B">
              <w:rPr>
                <w:rFonts w:ascii="Times New Roman" w:hAnsi="Times New Roman" w:cs="Times New Roman"/>
                <w:sz w:val="26"/>
                <w:szCs w:val="26"/>
                <w:lang w:val="en-US"/>
              </w:rPr>
              <w:t>.</w:t>
            </w:r>
          </w:p>
        </w:tc>
      </w:tr>
      <w:tr w:rsidR="000B147B" w:rsidRPr="000B147B" w14:paraId="15CF5A4A" w14:textId="77777777" w:rsidTr="00CA5178">
        <w:trPr>
          <w:trHeight w:val="827"/>
        </w:trPr>
        <w:tc>
          <w:tcPr>
            <w:tcW w:w="959" w:type="dxa"/>
            <w:vAlign w:val="center"/>
          </w:tcPr>
          <w:p w14:paraId="670C55DC"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B4.2</w:t>
            </w:r>
          </w:p>
        </w:tc>
        <w:tc>
          <w:tcPr>
            <w:tcW w:w="2175" w:type="dxa"/>
            <w:vAlign w:val="center"/>
          </w:tcPr>
          <w:p w14:paraId="5F46BCA6" w14:textId="77777777" w:rsidR="00583816" w:rsidRPr="000B147B" w:rsidRDefault="00583816" w:rsidP="00CA5178">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trình</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ký</w:t>
            </w:r>
            <w:proofErr w:type="spellEnd"/>
          </w:p>
        </w:tc>
        <w:tc>
          <w:tcPr>
            <w:tcW w:w="1324" w:type="dxa"/>
            <w:vAlign w:val="center"/>
          </w:tcPr>
          <w:p w14:paraId="37C02371"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
          <w:p w14:paraId="611C788C" w14:textId="77777777" w:rsidR="00583816" w:rsidRPr="000B147B" w:rsidRDefault="00583816" w:rsidP="00CA5178">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1C496C2D" w14:textId="350A5F06" w:rsidR="00583816" w:rsidRPr="000B147B" w:rsidRDefault="00DD25D8" w:rsidP="00CA5178">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47C7C19B"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555B272E"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24FB01AE"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C7C2E40"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53073660"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56BDD4A5" w14:textId="77777777" w:rsidR="00583816" w:rsidRPr="000B147B" w:rsidRDefault="00583816" w:rsidP="00CA5178">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4B939AA1" w14:textId="77777777" w:rsidR="00583816" w:rsidRPr="000B147B" w:rsidRDefault="00583816" w:rsidP="00CA5178">
            <w:pPr>
              <w:jc w:val="center"/>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r w:rsidRPr="000B147B">
              <w:rPr>
                <w:rFonts w:ascii="Times New Roman" w:hAnsi="Times New Roman" w:cs="Times New Roman"/>
                <w:sz w:val="26"/>
                <w:szCs w:val="26"/>
              </w:rPr>
              <w:t xml:space="preserve"> </w:t>
            </w:r>
          </w:p>
        </w:tc>
        <w:tc>
          <w:tcPr>
            <w:tcW w:w="2612" w:type="dxa"/>
            <w:vAlign w:val="center"/>
          </w:tcPr>
          <w:p w14:paraId="789FE069" w14:textId="77777777" w:rsidR="00583816" w:rsidRPr="000B147B" w:rsidRDefault="00583816" w:rsidP="00CA5178">
            <w:pPr>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nháy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Uỷ</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thông</w:t>
            </w:r>
            <w:proofErr w:type="spellEnd"/>
            <w:proofErr w:type="gram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287118C1" w14:textId="77777777" w:rsidR="00583816" w:rsidRPr="000B147B" w:rsidRDefault="00583816" w:rsidP="00CA5178">
            <w:pPr>
              <w:jc w:val="both"/>
              <w:rPr>
                <w:rFonts w:ascii="Times New Roman" w:hAnsi="Times New Roman" w:cs="Times New Roman"/>
                <w:sz w:val="26"/>
                <w:szCs w:val="26"/>
                <w:lang w:val="vi-VN"/>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Không</w:t>
            </w:r>
            <w:proofErr w:type="spellEnd"/>
            <w:r w:rsidRPr="000B147B">
              <w:rPr>
                <w:rFonts w:ascii="Times New Roman" w:hAnsi="Times New Roman" w:cs="Times New Roman"/>
                <w:b/>
                <w:bCs/>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thụ</w:t>
            </w:r>
            <w:proofErr w:type="spellEnd"/>
            <w:proofErr w:type="gram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đính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lastRenderedPageBreak/>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42256C84" w14:textId="77777777" w:rsidTr="00CA5178">
        <w:trPr>
          <w:trHeight w:val="1205"/>
        </w:trPr>
        <w:tc>
          <w:tcPr>
            <w:tcW w:w="959" w:type="dxa"/>
            <w:vAlign w:val="center"/>
          </w:tcPr>
          <w:p w14:paraId="4EC788DF"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B4.3</w:t>
            </w:r>
          </w:p>
        </w:tc>
        <w:tc>
          <w:tcPr>
            <w:tcW w:w="2175" w:type="dxa"/>
            <w:vAlign w:val="center"/>
          </w:tcPr>
          <w:p w14:paraId="57DAB17F" w14:textId="77777777" w:rsidR="00583816" w:rsidRPr="000B147B" w:rsidRDefault="00583816" w:rsidP="00CA5178">
            <w:pPr>
              <w:jc w:val="center"/>
              <w:rPr>
                <w:rFonts w:ascii="Times New Roman" w:hAnsi="Times New Roman" w:cs="Times New Roman"/>
                <w:b/>
                <w:sz w:val="26"/>
                <w:szCs w:val="26"/>
                <w:lang w:val="en-US"/>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7BD830D8" w14:textId="77777777" w:rsidR="00583816" w:rsidRPr="000B147B" w:rsidRDefault="00583816" w:rsidP="00CA5178">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2FD6DB43" w14:textId="27CE28C0" w:rsidR="00583816" w:rsidRPr="000B147B" w:rsidRDefault="00DD25D8" w:rsidP="00CA5178">
            <w:pPr>
              <w:jc w:val="center"/>
              <w:rPr>
                <w:rFonts w:ascii="Times New Roman" w:hAnsi="Times New Roman" w:cs="Times New Roman"/>
                <w:sz w:val="26"/>
                <w:szCs w:val="26"/>
                <w:lang w:val="nl-NL"/>
              </w:rPr>
            </w:pPr>
            <w:r>
              <w:rPr>
                <w:rFonts w:ascii="Times New Roman" w:hAnsi="Times New Roman" w:cs="Times New Roman"/>
                <w:sz w:val="26"/>
                <w:szCs w:val="26"/>
                <w:lang w:val="vi-VN"/>
              </w:rPr>
              <w:t>02 giờ làm việc</w:t>
            </w:r>
          </w:p>
        </w:tc>
        <w:tc>
          <w:tcPr>
            <w:tcW w:w="1588" w:type="dxa"/>
            <w:vAlign w:val="center"/>
          </w:tcPr>
          <w:p w14:paraId="60A65881"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689E2B6C"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16F4B0EB"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4433E350"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Tờ</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15A459E5"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báo</w:t>
            </w:r>
            <w:proofErr w:type="spellEnd"/>
          </w:p>
          <w:p w14:paraId="5D1953E5" w14:textId="77777777" w:rsidR="00583816" w:rsidRPr="000B147B" w:rsidRDefault="00583816" w:rsidP="00CA5178">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
          <w:p w14:paraId="2FB470C1" w14:textId="77777777" w:rsidR="00583816" w:rsidRPr="000B147B" w:rsidRDefault="00583816" w:rsidP="00CA5178">
            <w:pPr>
              <w:jc w:val="cente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w:t>
            </w:r>
          </w:p>
          <w:p w14:paraId="3856598E" w14:textId="77777777" w:rsidR="00583816" w:rsidRPr="000B147B" w:rsidRDefault="00583816" w:rsidP="00CA5178">
            <w:pPr>
              <w:jc w:val="center"/>
              <w:rPr>
                <w:rFonts w:ascii="Times New Roman" w:hAnsi="Times New Roman" w:cs="Times New Roman"/>
                <w:sz w:val="26"/>
                <w:szCs w:val="26"/>
                <w:lang w:val="en-US"/>
              </w:rPr>
            </w:pPr>
          </w:p>
        </w:tc>
        <w:tc>
          <w:tcPr>
            <w:tcW w:w="2612" w:type="dxa"/>
            <w:vAlign w:val="center"/>
          </w:tcPr>
          <w:p w14:paraId="63B67453" w14:textId="77777777" w:rsidR="00583816" w:rsidRPr="000B147B" w:rsidRDefault="00583816" w:rsidP="00CA5178">
            <w:pPr>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Tờ</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bổ</w:t>
            </w:r>
            <w:proofErr w:type="spellEnd"/>
            <w:r w:rsidRPr="000B147B">
              <w:rPr>
                <w:rFonts w:ascii="Times New Roman" w:hAnsi="Times New Roman" w:cs="Times New Roman"/>
                <w:sz w:val="26"/>
                <w:szCs w:val="26"/>
                <w:lang w:val="en-US"/>
              </w:rPr>
              <w:t xml:space="preserve"> sung/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lang w:val="en-US"/>
              </w:rPr>
              <w:t>Thông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từ</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chối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p w14:paraId="699988E3" w14:textId="77777777" w:rsidR="00583816" w:rsidRPr="000B147B" w:rsidRDefault="00583816" w:rsidP="00CA5178">
            <w:pPr>
              <w:jc w:val="both"/>
              <w:rPr>
                <w:rFonts w:ascii="Times New Roman" w:hAnsi="Times New Roman" w:cs="Times New Roman"/>
                <w:sz w:val="26"/>
                <w:szCs w:val="26"/>
                <w:lang w:val="vi-VN"/>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môn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09D991B8" w14:textId="77777777" w:rsidTr="00CA5178">
        <w:trPr>
          <w:trHeight w:val="528"/>
        </w:trPr>
        <w:tc>
          <w:tcPr>
            <w:tcW w:w="9837" w:type="dxa"/>
            <w:gridSpan w:val="6"/>
            <w:vAlign w:val="center"/>
          </w:tcPr>
          <w:p w14:paraId="492D436E" w14:textId="77777777" w:rsidR="00583816" w:rsidRPr="000B147B" w:rsidRDefault="00583816" w:rsidP="00CA5178">
            <w:pPr>
              <w:jc w:val="both"/>
              <w:rPr>
                <w:rFonts w:ascii="Times New Roman" w:hAnsi="Times New Roman" w:cs="Times New Roman"/>
                <w:i/>
                <w:sz w:val="26"/>
                <w:szCs w:val="26"/>
                <w:lang w:val="en-US"/>
              </w:rPr>
            </w:pPr>
            <w:proofErr w:type="spellStart"/>
            <w:r w:rsidRPr="000B147B">
              <w:rPr>
                <w:rFonts w:ascii="Times New Roman" w:hAnsi="Times New Roman" w:cs="Times New Roman"/>
                <w:i/>
                <w:sz w:val="26"/>
                <w:szCs w:val="26"/>
                <w:lang w:val="en-US"/>
              </w:rPr>
              <w:t>Thông</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báo</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yêu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bổ</w:t>
            </w:r>
            <w:proofErr w:type="spellEnd"/>
            <w:r w:rsidRPr="000B147B">
              <w:rPr>
                <w:rFonts w:ascii="Times New Roman" w:hAnsi="Times New Roman" w:cs="Times New Roman"/>
                <w:i/>
                <w:sz w:val="26"/>
                <w:szCs w:val="26"/>
                <w:lang w:val="en-US"/>
              </w:rPr>
              <w:t xml:space="preserve"> sung </w:t>
            </w:r>
            <w:proofErr w:type="spellStart"/>
            <w:r w:rsidRPr="000B147B">
              <w:rPr>
                <w:rFonts w:ascii="Times New Roman" w:hAnsi="Times New Roman" w:cs="Times New Roman"/>
                <w:i/>
                <w:sz w:val="26"/>
                <w:szCs w:val="26"/>
                <w:lang w:val="en-US"/>
              </w:rPr>
              <w:t>hồ</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sơ</w:t>
            </w:r>
            <w:proofErr w:type="spellEnd"/>
            <w:r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 xml:space="preserve">Tổ chức/ cá nhân có </w:t>
            </w:r>
            <w:r w:rsidRPr="000B147B">
              <w:rPr>
                <w:rFonts w:ascii="Times New Roman" w:hAnsi="Times New Roman" w:cs="Times New Roman"/>
                <w:i/>
                <w:sz w:val="26"/>
                <w:szCs w:val="26"/>
                <w:lang w:val="en-US"/>
              </w:rPr>
              <w:t>02</w:t>
            </w:r>
            <w:r w:rsidRPr="000B147B">
              <w:rPr>
                <w:rFonts w:ascii="Times New Roman" w:hAnsi="Times New Roman" w:cs="Times New Roman"/>
                <w:i/>
                <w:sz w:val="26"/>
                <w:szCs w:val="26"/>
                <w:lang w:val="vi-VN"/>
              </w:rPr>
              <w:t xml:space="preserve"> ngày làm việc</w:t>
            </w:r>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để</w:t>
            </w:r>
            <w:proofErr w:type="spellEnd"/>
            <w:r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bổ sung hồ sơ theo yê</w:t>
            </w:r>
            <w:r w:rsidRPr="000B147B">
              <w:rPr>
                <w:rFonts w:ascii="Times New Roman" w:hAnsi="Times New Roman" w:cs="Times New Roman"/>
                <w:i/>
                <w:sz w:val="26"/>
                <w:szCs w:val="26"/>
                <w:lang w:val="en-US"/>
              </w:rPr>
              <w:t xml:space="preserve">u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tại</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thông</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báo</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yêu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cầu</w:t>
            </w:r>
            <w:proofErr w:type="spellEnd"/>
            <w:r w:rsidRPr="000B147B">
              <w:rPr>
                <w:rFonts w:ascii="Times New Roman" w:hAnsi="Times New Roman" w:cs="Times New Roman"/>
                <w:i/>
                <w:sz w:val="26"/>
                <w:szCs w:val="26"/>
                <w:lang w:val="en-US"/>
              </w:rPr>
              <w:t xml:space="preserve"> </w:t>
            </w:r>
            <w:proofErr w:type="spellStart"/>
            <w:r w:rsidRPr="000B147B">
              <w:rPr>
                <w:rFonts w:ascii="Times New Roman" w:hAnsi="Times New Roman" w:cs="Times New Roman"/>
                <w:i/>
                <w:sz w:val="26"/>
                <w:szCs w:val="26"/>
                <w:lang w:val="en-US"/>
              </w:rPr>
              <w:t>bổ</w:t>
            </w:r>
            <w:proofErr w:type="spellEnd"/>
            <w:r w:rsidRPr="000B147B">
              <w:rPr>
                <w:rFonts w:ascii="Times New Roman" w:hAnsi="Times New Roman" w:cs="Times New Roman"/>
                <w:i/>
                <w:sz w:val="26"/>
                <w:szCs w:val="26"/>
                <w:lang w:val="en-US"/>
              </w:rPr>
              <w:t xml:space="preserve"> sung.</w:t>
            </w:r>
          </w:p>
          <w:p w14:paraId="68809E7D" w14:textId="77777777" w:rsidR="00583816" w:rsidRPr="000B147B" w:rsidRDefault="00583816" w:rsidP="00CA5178">
            <w:pPr>
              <w:jc w:val="both"/>
              <w:rPr>
                <w:rFonts w:ascii="Times New Roman" w:hAnsi="Times New Roman" w:cs="Times New Roman"/>
                <w:i/>
                <w:sz w:val="26"/>
                <w:szCs w:val="26"/>
                <w:lang w:val="vi-VN"/>
              </w:rPr>
            </w:pPr>
            <w:r w:rsidRPr="000B147B">
              <w:rPr>
                <w:rFonts w:ascii="Times New Roman" w:hAnsi="Times New Roman" w:cs="Times New Roman"/>
                <w:i/>
                <w:sz w:val="26"/>
                <w:szCs w:val="26"/>
                <w:lang w:val="en-US"/>
              </w:rPr>
              <w:t xml:space="preserve">+ </w:t>
            </w:r>
            <w:r w:rsidRPr="000B147B">
              <w:rPr>
                <w:rFonts w:ascii="Times New Roman" w:hAnsi="Times New Roman" w:cs="Times New Roman"/>
                <w:i/>
                <w:sz w:val="26"/>
                <w:szCs w:val="26"/>
                <w:lang w:val="vi-VN"/>
              </w:rPr>
              <w:t>Sau khi Tổ chức, cá nhân bổ sung hồ sơ hợp lệ theo yêu cầu, thực hiện lại quy trình từ B2.</w:t>
            </w:r>
          </w:p>
          <w:p w14:paraId="294CFED9" w14:textId="77777777" w:rsidR="00583816" w:rsidRPr="000B147B" w:rsidRDefault="00583816" w:rsidP="00CA5178">
            <w:pPr>
              <w:jc w:val="both"/>
              <w:rPr>
                <w:rFonts w:ascii="Times New Roman" w:hAnsi="Times New Roman" w:cs="Times New Roman"/>
                <w:sz w:val="26"/>
                <w:szCs w:val="26"/>
                <w:lang w:val="en-US"/>
              </w:rPr>
            </w:pPr>
            <w:r w:rsidRPr="000B147B">
              <w:rPr>
                <w:rFonts w:ascii="Times New Roman" w:hAnsi="Times New Roman" w:cs="Times New Roman"/>
                <w:i/>
                <w:sz w:val="26"/>
                <w:szCs w:val="26"/>
                <w:lang w:val="en-US"/>
              </w:rPr>
              <w:t xml:space="preserve">+ </w:t>
            </w:r>
            <w:r w:rsidRPr="000B147B">
              <w:rPr>
                <w:rFonts w:ascii="Times New Roman" w:hAnsi="Times New Roman" w:cs="Times New Roman"/>
                <w:i/>
                <w:iCs/>
                <w:sz w:val="26"/>
                <w:szCs w:val="26"/>
                <w:lang w:val="vi-VN"/>
              </w:rPr>
              <w:t xml:space="preserve">Trường hợp </w:t>
            </w:r>
            <w:proofErr w:type="spellStart"/>
            <w:r w:rsidRPr="000B147B">
              <w:rPr>
                <w:rFonts w:ascii="Times New Roman" w:hAnsi="Times New Roman" w:cs="Times New Roman"/>
                <w:i/>
                <w:iCs/>
                <w:sz w:val="26"/>
                <w:szCs w:val="26"/>
                <w:lang w:val="en-US"/>
              </w:rPr>
              <w:t>tổ</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chức</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cá</w:t>
            </w:r>
            <w:proofErr w:type="spellEnd"/>
            <w:r w:rsidRPr="000B147B">
              <w:rPr>
                <w:rFonts w:ascii="Times New Roman" w:hAnsi="Times New Roman" w:cs="Times New Roman"/>
                <w:i/>
                <w:iCs/>
                <w:sz w:val="26"/>
                <w:szCs w:val="26"/>
                <w:lang w:val="en-US"/>
              </w:rPr>
              <w:t xml:space="preserve"> </w:t>
            </w:r>
            <w:proofErr w:type="spellStart"/>
            <w:r w:rsidRPr="000B147B">
              <w:rPr>
                <w:rFonts w:ascii="Times New Roman" w:hAnsi="Times New Roman" w:cs="Times New Roman"/>
                <w:i/>
                <w:iCs/>
                <w:sz w:val="26"/>
                <w:szCs w:val="26"/>
                <w:lang w:val="en-US"/>
              </w:rPr>
              <w:t>nhân</w:t>
            </w:r>
            <w:proofErr w:type="spellEnd"/>
            <w:r w:rsidRPr="000B147B">
              <w:rPr>
                <w:rFonts w:ascii="Times New Roman" w:hAnsi="Times New Roman" w:cs="Times New Roman"/>
                <w:i/>
                <w:iCs/>
                <w:sz w:val="26"/>
                <w:szCs w:val="26"/>
                <w:lang w:val="en-US"/>
              </w:rPr>
              <w:t xml:space="preserve"> </w:t>
            </w:r>
            <w:r w:rsidRPr="000B147B">
              <w:rPr>
                <w:rFonts w:ascii="Times New Roman" w:hAnsi="Times New Roman" w:cs="Times New Roman"/>
                <w:i/>
                <w:iCs/>
                <w:sz w:val="26"/>
                <w:szCs w:val="26"/>
                <w:lang w:val="vi-VN"/>
              </w:rPr>
              <w:t>không nộp bổ sung hồ sơ</w:t>
            </w:r>
            <w:r w:rsidRPr="000B147B">
              <w:rPr>
                <w:rFonts w:ascii="Times New Roman" w:hAnsi="Times New Roman" w:cs="Times New Roman"/>
                <w:i/>
                <w:iCs/>
                <w:sz w:val="26"/>
                <w:szCs w:val="26"/>
                <w:lang w:val="en-US"/>
              </w:rPr>
              <w:t xml:space="preserve">/ </w:t>
            </w:r>
            <w:r w:rsidRPr="000B147B">
              <w:rPr>
                <w:rFonts w:ascii="Times New Roman" w:hAnsi="Times New Roman" w:cs="Times New Roman"/>
                <w:i/>
                <w:iCs/>
                <w:sz w:val="26"/>
                <w:szCs w:val="26"/>
                <w:lang w:val="vi-VN"/>
              </w:rPr>
              <w:t>bổ sung hồ sơ nhưng hồ sơ vẫn không hợp lệ theo yêu cầu</w:t>
            </w:r>
            <w:r w:rsidRPr="000B147B">
              <w:rPr>
                <w:rFonts w:ascii="Times New Roman" w:hAnsi="Times New Roman" w:cs="Times New Roman"/>
                <w:i/>
                <w:iCs/>
                <w:sz w:val="26"/>
                <w:szCs w:val="26"/>
                <w:lang w:val="en-US"/>
              </w:rPr>
              <w:t>:</w:t>
            </w:r>
            <w:r w:rsidRPr="000B147B">
              <w:rPr>
                <w:rFonts w:ascii="Times New Roman" w:hAnsi="Times New Roman" w:cs="Times New Roman"/>
                <w:sz w:val="26"/>
                <w:szCs w:val="26"/>
                <w:lang w:val="vi-VN"/>
              </w:rPr>
              <w:t xml:space="preserve"> từ chối</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176C8FAA" w14:textId="77777777" w:rsidTr="00CA5178">
        <w:trPr>
          <w:trHeight w:val="605"/>
        </w:trPr>
        <w:tc>
          <w:tcPr>
            <w:tcW w:w="959" w:type="dxa"/>
            <w:vAlign w:val="center"/>
          </w:tcPr>
          <w:p w14:paraId="7AB7ECDF"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B5</w:t>
            </w:r>
          </w:p>
        </w:tc>
        <w:tc>
          <w:tcPr>
            <w:tcW w:w="8878" w:type="dxa"/>
            <w:gridSpan w:val="5"/>
            <w:vAlign w:val="center"/>
          </w:tcPr>
          <w:p w14:paraId="7D072D94" w14:textId="77777777" w:rsidR="00583816" w:rsidRPr="000B147B" w:rsidRDefault="00583816" w:rsidP="00CA5178">
            <w:pPr>
              <w:jc w:val="both"/>
              <w:rPr>
                <w:rFonts w:ascii="Times New Roman" w:hAnsi="Times New Roman" w:cs="Times New Roman"/>
                <w:sz w:val="26"/>
                <w:szCs w:val="26"/>
              </w:rPr>
            </w:pPr>
            <w:proofErr w:type="spellStart"/>
            <w:r w:rsidRPr="000B147B">
              <w:rPr>
                <w:rFonts w:ascii="Times New Roman" w:hAnsi="Times New Roman" w:cs="Times New Roman"/>
                <w:b/>
                <w:sz w:val="26"/>
                <w:szCs w:val="26"/>
              </w:rPr>
              <w:t>Văn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bản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lấy</w:t>
            </w:r>
            <w:proofErr w:type="spellEnd"/>
            <w:r w:rsidRPr="000B147B">
              <w:rPr>
                <w:rFonts w:ascii="Times New Roman" w:hAnsi="Times New Roman" w:cs="Times New Roman"/>
                <w:b/>
                <w:sz w:val="26"/>
                <w:szCs w:val="26"/>
              </w:rPr>
              <w:t xml:space="preserve"> ý </w:t>
            </w:r>
            <w:proofErr w:type="spellStart"/>
            <w:r w:rsidRPr="000B147B">
              <w:rPr>
                <w:rFonts w:ascii="Times New Roman" w:hAnsi="Times New Roman" w:cs="Times New Roman"/>
                <w:b/>
                <w:sz w:val="26"/>
                <w:szCs w:val="26"/>
              </w:rPr>
              <w:t>kiến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góp</w:t>
            </w:r>
            <w:proofErr w:type="spellEnd"/>
            <w:r w:rsidRPr="000B147B">
              <w:rPr>
                <w:rFonts w:ascii="Times New Roman" w:hAnsi="Times New Roman" w:cs="Times New Roman"/>
                <w:b/>
                <w:sz w:val="26"/>
                <w:szCs w:val="26"/>
              </w:rPr>
              <w:t xml:space="preserve"> ý </w:t>
            </w:r>
            <w:proofErr w:type="spellStart"/>
            <w:r w:rsidRPr="000B147B">
              <w:rPr>
                <w:rFonts w:ascii="Times New Roman" w:hAnsi="Times New Roman" w:cs="Times New Roman"/>
                <w:b/>
                <w:sz w:val="26"/>
                <w:szCs w:val="26"/>
              </w:rPr>
              <w:t>của</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Sở</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ngành</w:t>
            </w:r>
            <w:proofErr w:type="spellEnd"/>
          </w:p>
        </w:tc>
      </w:tr>
      <w:tr w:rsidR="000B147B" w:rsidRPr="000B147B" w14:paraId="47B1DC75" w14:textId="77777777" w:rsidTr="00CA5178">
        <w:trPr>
          <w:trHeight w:val="605"/>
        </w:trPr>
        <w:tc>
          <w:tcPr>
            <w:tcW w:w="959" w:type="dxa"/>
            <w:vAlign w:val="center"/>
          </w:tcPr>
          <w:p w14:paraId="3AD01AD7"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B5.1</w:t>
            </w:r>
          </w:p>
        </w:tc>
        <w:tc>
          <w:tcPr>
            <w:tcW w:w="2175" w:type="dxa"/>
            <w:vAlign w:val="center"/>
          </w:tcPr>
          <w:p w14:paraId="5CA278C7"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nội</w:t>
            </w:r>
            <w:proofErr w:type="spellEnd"/>
            <w:r w:rsidRPr="000B147B">
              <w:rPr>
                <w:rFonts w:ascii="Times New Roman" w:hAnsi="Times New Roman" w:cs="Times New Roman"/>
                <w:b/>
                <w:sz w:val="26"/>
                <w:szCs w:val="26"/>
              </w:rPr>
              <w:t xml:space="preserve"> dung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p>
        </w:tc>
        <w:tc>
          <w:tcPr>
            <w:tcW w:w="1324" w:type="dxa"/>
            <w:vAlign w:val="center"/>
          </w:tcPr>
          <w:p w14:paraId="60005FDB"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096A2E2D" w14:textId="2D105843" w:rsidR="00583816" w:rsidRPr="000B147B" w:rsidRDefault="00F1296C"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1</w:t>
            </w:r>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ngày</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làm</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việc</w:t>
            </w:r>
            <w:proofErr w:type="spellEnd"/>
          </w:p>
        </w:tc>
        <w:tc>
          <w:tcPr>
            <w:tcW w:w="1588" w:type="dxa"/>
            <w:vAlign w:val="center"/>
          </w:tcPr>
          <w:p w14:paraId="497A311D"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6FBB0B49"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75ACE2FB"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2D4478C1" w14:textId="44799913" w:rsidR="00583816" w:rsidRPr="000B147B" w:rsidRDefault="00583816" w:rsidP="00CA5178">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 xml:space="preserve"> </w:t>
            </w:r>
          </w:p>
        </w:tc>
        <w:tc>
          <w:tcPr>
            <w:tcW w:w="2612" w:type="dxa"/>
            <w:vAlign w:val="center"/>
          </w:tcPr>
          <w:p w14:paraId="36D9417B" w14:textId="003C54DC" w:rsidR="00583816" w:rsidRPr="000B147B" w:rsidRDefault="00583816" w:rsidP="00CA5178">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p>
        </w:tc>
      </w:tr>
      <w:tr w:rsidR="000B147B" w:rsidRPr="000B147B" w14:paraId="5C4CFE79" w14:textId="77777777" w:rsidTr="00CA5178">
        <w:trPr>
          <w:trHeight w:val="605"/>
        </w:trPr>
        <w:tc>
          <w:tcPr>
            <w:tcW w:w="959" w:type="dxa"/>
            <w:vAlign w:val="center"/>
          </w:tcPr>
          <w:p w14:paraId="0D634701"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B5.2</w:t>
            </w:r>
          </w:p>
        </w:tc>
        <w:tc>
          <w:tcPr>
            <w:tcW w:w="2175" w:type="dxa"/>
            <w:vAlign w:val="center"/>
          </w:tcPr>
          <w:p w14:paraId="34A7A451"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trình</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ký</w:t>
            </w:r>
            <w:proofErr w:type="spellEnd"/>
          </w:p>
        </w:tc>
        <w:tc>
          <w:tcPr>
            <w:tcW w:w="1324" w:type="dxa"/>
            <w:vAlign w:val="center"/>
          </w:tcPr>
          <w:p w14:paraId="1E577EAF"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
          <w:p w14:paraId="1DA3CF73"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305A3A62" w14:textId="6EACD24A" w:rsidR="00583816" w:rsidRPr="000B147B" w:rsidRDefault="00DD25D8" w:rsidP="00CA5178">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315FC9D8"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42CF2974"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207613A5"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151E8CFB" w14:textId="6CDC65DF" w:rsidR="00583816" w:rsidRPr="000B147B" w:rsidRDefault="00361531" w:rsidP="00361531">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p>
        </w:tc>
        <w:tc>
          <w:tcPr>
            <w:tcW w:w="2612" w:type="dxa"/>
            <w:vAlign w:val="center"/>
          </w:tcPr>
          <w:p w14:paraId="67A6277F" w14:textId="77777777" w:rsidR="00361531" w:rsidRPr="000B147B" w:rsidRDefault="00583816" w:rsidP="00CA5178">
            <w:pPr>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nháy</w:t>
            </w:r>
            <w:proofErr w:type="spellEnd"/>
            <w:r w:rsidRPr="000B147B">
              <w:rPr>
                <w:rFonts w:ascii="Times New Roman" w:hAnsi="Times New Roman" w:cs="Times New Roman"/>
                <w:sz w:val="26"/>
                <w:szCs w:val="26"/>
                <w:lang w:val="en-US"/>
              </w:rPr>
              <w:t xml:space="preserve"> </w:t>
            </w:r>
            <w:proofErr w:type="spellStart"/>
            <w:r w:rsidR="00361531" w:rsidRPr="000B147B">
              <w:rPr>
                <w:rFonts w:ascii="Times New Roman" w:hAnsi="Times New Roman" w:cs="Times New Roman"/>
                <w:sz w:val="26"/>
                <w:szCs w:val="26"/>
              </w:rPr>
              <w:t>Văn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bản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lấy</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kiến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góp</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của</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Sở</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ngành</w:t>
            </w:r>
            <w:proofErr w:type="spellEnd"/>
            <w:r w:rsidR="00361531" w:rsidRPr="000B147B">
              <w:rPr>
                <w:rFonts w:ascii="Times New Roman" w:hAnsi="Times New Roman" w:cs="Times New Roman"/>
                <w:sz w:val="26"/>
                <w:szCs w:val="26"/>
              </w:rPr>
              <w:t xml:space="preserve"> </w:t>
            </w:r>
          </w:p>
          <w:p w14:paraId="0B79D780" w14:textId="1B56AFE2" w:rsidR="00583816" w:rsidRPr="000B147B" w:rsidRDefault="00583816" w:rsidP="00CA5178">
            <w:pPr>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b/>
                <w:bCs/>
                <w:sz w:val="26"/>
                <w:szCs w:val="26"/>
                <w:lang w:val="en-US"/>
              </w:rPr>
              <w:t>Không</w:t>
            </w:r>
            <w:proofErr w:type="spellEnd"/>
            <w:r w:rsidRPr="000B147B">
              <w:rPr>
                <w:rFonts w:ascii="Times New Roman" w:hAnsi="Times New Roman" w:cs="Times New Roman"/>
                <w:b/>
                <w:bCs/>
                <w:sz w:val="26"/>
                <w:szCs w:val="26"/>
                <w:lang w:val="en-US"/>
              </w:rPr>
              <w:t xml:space="preserve"> </w:t>
            </w:r>
            <w:proofErr w:type="spellStart"/>
            <w:r w:rsidRPr="000B147B">
              <w:rPr>
                <w:rFonts w:ascii="Times New Roman" w:hAnsi="Times New Roman" w:cs="Times New Roman"/>
                <w:b/>
                <w:bCs/>
                <w:sz w:val="26"/>
                <w:szCs w:val="26"/>
                <w:lang w:val="en-US"/>
              </w:rPr>
              <w:t>đồng</w:t>
            </w:r>
            <w:proofErr w:type="spellEnd"/>
            <w:r w:rsidRPr="000B147B">
              <w:rPr>
                <w:rFonts w:ascii="Times New Roman" w:hAnsi="Times New Roman" w:cs="Times New Roman"/>
                <w:b/>
                <w:bCs/>
                <w:sz w:val="26"/>
                <w:szCs w:val="26"/>
                <w:lang w:val="en-US"/>
              </w:rPr>
              <w:t xml:space="preserve"> ý:</w:t>
            </w: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proofErr w:type="gram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thụ</w:t>
            </w:r>
            <w:proofErr w:type="spellEnd"/>
            <w:proofErr w:type="gram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đính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40370579" w14:textId="77777777" w:rsidTr="00CA5178">
        <w:trPr>
          <w:trHeight w:val="605"/>
        </w:trPr>
        <w:tc>
          <w:tcPr>
            <w:tcW w:w="959" w:type="dxa"/>
            <w:vAlign w:val="center"/>
          </w:tcPr>
          <w:p w14:paraId="10CB51E9"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B5.3</w:t>
            </w:r>
          </w:p>
        </w:tc>
        <w:tc>
          <w:tcPr>
            <w:tcW w:w="2175" w:type="dxa"/>
            <w:vAlign w:val="center"/>
          </w:tcPr>
          <w:p w14:paraId="631204F9"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nl-NL"/>
              </w:rPr>
              <w:t>Xem</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xét</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ký</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duyệt</w:t>
            </w:r>
            <w:proofErr w:type="spellEnd"/>
          </w:p>
        </w:tc>
        <w:tc>
          <w:tcPr>
            <w:tcW w:w="1324" w:type="dxa"/>
            <w:vAlign w:val="center"/>
          </w:tcPr>
          <w:p w14:paraId="4555C08A"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05C8402F" w14:textId="622B39F6" w:rsidR="00583816" w:rsidRPr="000B147B" w:rsidRDefault="00583816"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45B78C84"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2D96831D"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0230BD3D"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755DD2CD" w14:textId="22D88E80" w:rsidR="00583816" w:rsidRPr="000B147B" w:rsidRDefault="00361531" w:rsidP="00361531">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lastRenderedPageBreak/>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r w:rsidRPr="000B147B">
              <w:rPr>
                <w:rFonts w:ascii="Times New Roman" w:hAnsi="Times New Roman" w:cs="Times New Roman"/>
                <w:sz w:val="26"/>
                <w:szCs w:val="26"/>
              </w:rPr>
              <w:t xml:space="preserve"> </w:t>
            </w:r>
          </w:p>
        </w:tc>
        <w:tc>
          <w:tcPr>
            <w:tcW w:w="2612" w:type="dxa"/>
            <w:vAlign w:val="center"/>
          </w:tcPr>
          <w:p w14:paraId="6B2DED66" w14:textId="05899A5A" w:rsidR="00361531" w:rsidRPr="000B147B" w:rsidRDefault="00583816" w:rsidP="00CA5178">
            <w:pPr>
              <w:jc w:val="both"/>
              <w:rPr>
                <w:rFonts w:ascii="Times New Roman" w:hAnsi="Times New Roman" w:cs="Times New Roman"/>
                <w:sz w:val="26"/>
                <w:szCs w:val="26"/>
              </w:rPr>
            </w:pPr>
            <w:r w:rsidRPr="000B147B">
              <w:rPr>
                <w:rFonts w:ascii="Times New Roman" w:hAnsi="Times New Roman" w:cs="Times New Roman"/>
                <w:sz w:val="26"/>
                <w:szCs w:val="26"/>
                <w:lang w:val="en-US"/>
              </w:rPr>
              <w:lastRenderedPageBreak/>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duyệt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phiếu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và</w:t>
            </w:r>
            <w:proofErr w:type="spellEnd"/>
            <w:r w:rsidRPr="000B147B">
              <w:rPr>
                <w:rFonts w:ascii="Times New Roman" w:hAnsi="Times New Roman" w:cs="Times New Roman"/>
                <w:sz w:val="26"/>
                <w:szCs w:val="26"/>
                <w:lang w:val="en-US"/>
              </w:rPr>
              <w:t xml:space="preserve"> </w:t>
            </w:r>
            <w:proofErr w:type="spellStart"/>
            <w:r w:rsidR="00361531" w:rsidRPr="000B147B">
              <w:rPr>
                <w:rFonts w:ascii="Times New Roman" w:hAnsi="Times New Roman" w:cs="Times New Roman"/>
                <w:sz w:val="26"/>
                <w:szCs w:val="26"/>
              </w:rPr>
              <w:t>Văn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bản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lấy</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kiến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góp</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của</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Sở</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ngành</w:t>
            </w:r>
            <w:proofErr w:type="spellEnd"/>
            <w:r w:rsidR="00361531" w:rsidRPr="000B147B">
              <w:rPr>
                <w:rFonts w:ascii="Times New Roman" w:hAnsi="Times New Roman" w:cs="Times New Roman"/>
                <w:sz w:val="26"/>
                <w:szCs w:val="26"/>
              </w:rPr>
              <w:t>.</w:t>
            </w:r>
          </w:p>
          <w:p w14:paraId="0C9160B0" w14:textId="670FFB70" w:rsidR="00583816" w:rsidRPr="000B147B" w:rsidRDefault="00583816" w:rsidP="00CA5178">
            <w:pPr>
              <w:jc w:val="both"/>
              <w:rPr>
                <w:rFonts w:ascii="Times New Roman" w:hAnsi="Times New Roman" w:cs="Times New Roman"/>
                <w:sz w:val="26"/>
                <w:szCs w:val="26"/>
              </w:rPr>
            </w:pPr>
            <w:r w:rsidRPr="000B147B">
              <w:rPr>
                <w:rFonts w:ascii="Times New Roman" w:hAnsi="Times New Roman" w:cs="Times New Roman"/>
                <w:sz w:val="26"/>
                <w:szCs w:val="26"/>
                <w:lang w:val="en-US"/>
              </w:rPr>
              <w:lastRenderedPageBreak/>
              <w:t xml:space="preserve">- </w:t>
            </w:r>
            <w:proofErr w:type="spellStart"/>
            <w:r w:rsidRPr="000B147B">
              <w:rPr>
                <w:rFonts w:ascii="Times New Roman" w:hAnsi="Times New Roman" w:cs="Times New Roman"/>
                <w:sz w:val="26"/>
                <w:szCs w:val="26"/>
                <w:lang w:val="en-US"/>
              </w:rPr>
              <w:t>Không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đồng</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chuyển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môn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kèm</w:t>
            </w:r>
            <w:proofErr w:type="spellEnd"/>
            <w:r w:rsidRPr="000B147B">
              <w:rPr>
                <w:rFonts w:ascii="Times New Roman" w:hAnsi="Times New Roman" w:cs="Times New Roman"/>
                <w:sz w:val="26"/>
                <w:szCs w:val="26"/>
                <w:lang w:val="en-US"/>
              </w:rPr>
              <w:t xml:space="preserve"> ý </w:t>
            </w:r>
            <w:proofErr w:type="spellStart"/>
            <w:r w:rsidRPr="000B147B">
              <w:rPr>
                <w:rFonts w:ascii="Times New Roman" w:hAnsi="Times New Roman" w:cs="Times New Roman"/>
                <w:sz w:val="26"/>
                <w:szCs w:val="26"/>
                <w:lang w:val="en-US"/>
              </w:rPr>
              <w:t>kiến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chỉ</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để</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phương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pháp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giải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w:t>
            </w:r>
          </w:p>
        </w:tc>
      </w:tr>
      <w:tr w:rsidR="000B147B" w:rsidRPr="000B147B" w14:paraId="45AF0769" w14:textId="77777777" w:rsidTr="00CA5178">
        <w:trPr>
          <w:trHeight w:val="605"/>
        </w:trPr>
        <w:tc>
          <w:tcPr>
            <w:tcW w:w="959" w:type="dxa"/>
            <w:vAlign w:val="center"/>
          </w:tcPr>
          <w:p w14:paraId="19D9BC04"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lastRenderedPageBreak/>
              <w:t>B5.4</w:t>
            </w:r>
          </w:p>
        </w:tc>
        <w:tc>
          <w:tcPr>
            <w:tcW w:w="2175" w:type="dxa"/>
            <w:vAlign w:val="center"/>
          </w:tcPr>
          <w:p w14:paraId="510E9CC0" w14:textId="77777777" w:rsidR="00583816" w:rsidRPr="000B147B" w:rsidRDefault="00583816" w:rsidP="00CA5178">
            <w:pPr>
              <w:jc w:val="center"/>
              <w:rPr>
                <w:rFonts w:ascii="Times New Roman" w:hAnsi="Times New Roman" w:cs="Times New Roman"/>
                <w:b/>
                <w:sz w:val="26"/>
                <w:szCs w:val="26"/>
              </w:rPr>
            </w:pPr>
            <w:r w:rsidRPr="000B147B">
              <w:rPr>
                <w:rFonts w:ascii="Times New Roman" w:hAnsi="Times New Roman" w:cs="Times New Roman"/>
                <w:b/>
                <w:sz w:val="26"/>
                <w:szCs w:val="26"/>
                <w:lang w:val="nl-NL"/>
              </w:rPr>
              <w:t xml:space="preserve">Ban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38A04D8A"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78CB6E29" w14:textId="1864111D" w:rsidR="00583816" w:rsidRPr="000B147B" w:rsidRDefault="00560436" w:rsidP="00CA5178">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588" w:type="dxa"/>
            <w:vAlign w:val="center"/>
          </w:tcPr>
          <w:p w14:paraId="7A54910A"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I</w:t>
            </w:r>
          </w:p>
          <w:p w14:paraId="194D29FE"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BM 01</w:t>
            </w:r>
          </w:p>
          <w:p w14:paraId="4050A467"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w:t>
            </w:r>
          </w:p>
          <w:p w14:paraId="7CEAAD6F" w14:textId="70BFE6EC" w:rsidR="00583816" w:rsidRPr="000B147B" w:rsidRDefault="00361531" w:rsidP="00361531">
            <w:pPr>
              <w:spacing w:before="20" w:after="20"/>
              <w:jc w:val="both"/>
              <w:rPr>
                <w:rFonts w:ascii="Times New Roman" w:hAnsi="Times New Roman" w:cs="Times New Roman"/>
                <w:sz w:val="26"/>
                <w:szCs w:val="26"/>
              </w:rPr>
            </w:pP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lấy</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kiến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góp</w:t>
            </w:r>
            <w:proofErr w:type="spellEnd"/>
            <w:r w:rsidRPr="000B147B">
              <w:rPr>
                <w:rFonts w:ascii="Times New Roman" w:hAnsi="Times New Roman" w:cs="Times New Roman"/>
                <w:sz w:val="26"/>
                <w:szCs w:val="26"/>
              </w:rPr>
              <w:t xml:space="preserve"> ý </w:t>
            </w:r>
            <w:proofErr w:type="spellStart"/>
            <w:r w:rsidRPr="000B147B">
              <w:rPr>
                <w:rFonts w:ascii="Times New Roman" w:hAnsi="Times New Roman" w:cs="Times New Roman"/>
                <w:sz w:val="26"/>
                <w:szCs w:val="26"/>
              </w:rPr>
              <w:t>của</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ngành</w:t>
            </w:r>
            <w:proofErr w:type="spellEnd"/>
          </w:p>
        </w:tc>
        <w:tc>
          <w:tcPr>
            <w:tcW w:w="2612" w:type="dxa"/>
            <w:vAlign w:val="center"/>
          </w:tcPr>
          <w:p w14:paraId="520C874A" w14:textId="2AAF77F6" w:rsidR="00583816" w:rsidRPr="000B147B" w:rsidRDefault="00583816" w:rsidP="00CA5178">
            <w:pPr>
              <w:jc w:val="both"/>
              <w:rPr>
                <w:rFonts w:ascii="Times New Roman" w:hAnsi="Times New Roman" w:cs="Times New Roman"/>
                <w:sz w:val="26"/>
                <w:szCs w:val="26"/>
              </w:rPr>
            </w:pPr>
            <w:proofErr w:type="spellStart"/>
            <w:r w:rsidRPr="000B147B">
              <w:rPr>
                <w:rFonts w:ascii="Times New Roman" w:hAnsi="Times New Roman" w:cs="Times New Roman"/>
                <w:sz w:val="26"/>
                <w:szCs w:val="26"/>
                <w:lang w:val="en-US"/>
              </w:rPr>
              <w:t>Lấy</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số</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đóng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dấu</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hành</w:t>
            </w:r>
            <w:proofErr w:type="spellEnd"/>
            <w:r w:rsidRPr="000B147B">
              <w:rPr>
                <w:rFonts w:ascii="Times New Roman" w:hAnsi="Times New Roman" w:cs="Times New Roman"/>
                <w:sz w:val="26"/>
                <w:szCs w:val="26"/>
                <w:lang w:val="en-US"/>
              </w:rPr>
              <w:t xml:space="preserve"> </w:t>
            </w:r>
            <w:proofErr w:type="spellStart"/>
            <w:r w:rsidR="00361531" w:rsidRPr="000B147B">
              <w:rPr>
                <w:rFonts w:ascii="Times New Roman" w:hAnsi="Times New Roman" w:cs="Times New Roman"/>
                <w:sz w:val="26"/>
                <w:szCs w:val="26"/>
              </w:rPr>
              <w:t>Văn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bản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lấy</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kiến</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góp</w:t>
            </w:r>
            <w:proofErr w:type="spellEnd"/>
            <w:r w:rsidR="00361531" w:rsidRPr="000B147B">
              <w:rPr>
                <w:rFonts w:ascii="Times New Roman" w:hAnsi="Times New Roman" w:cs="Times New Roman"/>
                <w:sz w:val="26"/>
                <w:szCs w:val="26"/>
              </w:rPr>
              <w:t xml:space="preserve"> ý </w:t>
            </w:r>
            <w:proofErr w:type="spellStart"/>
            <w:r w:rsidR="00361531" w:rsidRPr="000B147B">
              <w:rPr>
                <w:rFonts w:ascii="Times New Roman" w:hAnsi="Times New Roman" w:cs="Times New Roman"/>
                <w:sz w:val="26"/>
                <w:szCs w:val="26"/>
              </w:rPr>
              <w:t>của</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Sở</w:t>
            </w:r>
            <w:proofErr w:type="spellEnd"/>
            <w:r w:rsidR="00361531" w:rsidRPr="000B147B">
              <w:rPr>
                <w:rFonts w:ascii="Times New Roman" w:hAnsi="Times New Roman" w:cs="Times New Roman"/>
                <w:sz w:val="26"/>
                <w:szCs w:val="26"/>
              </w:rPr>
              <w:t xml:space="preserve">, </w:t>
            </w:r>
            <w:proofErr w:type="spellStart"/>
            <w:r w:rsidR="00361531" w:rsidRPr="000B147B">
              <w:rPr>
                <w:rFonts w:ascii="Times New Roman" w:hAnsi="Times New Roman" w:cs="Times New Roman"/>
                <w:sz w:val="26"/>
                <w:szCs w:val="26"/>
              </w:rPr>
              <w:t>ngành</w:t>
            </w:r>
            <w:proofErr w:type="spellEnd"/>
          </w:p>
        </w:tc>
      </w:tr>
      <w:tr w:rsidR="000B147B" w:rsidRPr="000B147B" w14:paraId="745F3262" w14:textId="77777777" w:rsidTr="00CA5178">
        <w:trPr>
          <w:trHeight w:val="605"/>
        </w:trPr>
        <w:tc>
          <w:tcPr>
            <w:tcW w:w="9837" w:type="dxa"/>
            <w:gridSpan w:val="6"/>
            <w:vAlign w:val="center"/>
          </w:tcPr>
          <w:p w14:paraId="3CD28C5A" w14:textId="77777777" w:rsidR="00583816" w:rsidRPr="000B147B" w:rsidRDefault="00583816" w:rsidP="00CA5178">
            <w:pPr>
              <w:jc w:val="both"/>
              <w:rPr>
                <w:rFonts w:ascii="Times New Roman" w:hAnsi="Times New Roman" w:cs="Times New Roman"/>
                <w:bCs/>
                <w:iCs/>
                <w:sz w:val="26"/>
                <w:szCs w:val="26"/>
              </w:rPr>
            </w:pPr>
            <w:proofErr w:type="spellStart"/>
            <w:r w:rsidRPr="000B147B">
              <w:rPr>
                <w:rFonts w:ascii="Times New Roman" w:hAnsi="Times New Roman" w:cs="Times New Roman"/>
                <w:bCs/>
                <w:sz w:val="26"/>
                <w:szCs w:val="26"/>
              </w:rPr>
              <w:t>Trên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cơ</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sở</w:t>
            </w:r>
            <w:proofErr w:type="spellEnd"/>
            <w:r w:rsidRPr="000B147B">
              <w:rPr>
                <w:rFonts w:ascii="Times New Roman" w:hAnsi="Times New Roman" w:cs="Times New Roman"/>
                <w:bCs/>
                <w:sz w:val="26"/>
                <w:szCs w:val="26"/>
              </w:rPr>
              <w:t xml:space="preserve"> ý </w:t>
            </w:r>
            <w:proofErr w:type="spellStart"/>
            <w:r w:rsidRPr="000B147B">
              <w:rPr>
                <w:rFonts w:ascii="Times New Roman" w:hAnsi="Times New Roman" w:cs="Times New Roman"/>
                <w:bCs/>
                <w:sz w:val="26"/>
                <w:szCs w:val="26"/>
              </w:rPr>
              <w:t>kiến</w:t>
            </w:r>
            <w:proofErr w:type="spellEnd"/>
            <w:r w:rsidRPr="000B147B">
              <w:rPr>
                <w:rFonts w:ascii="Times New Roman" w:hAnsi="Times New Roman" w:cs="Times New Roman"/>
                <w:bCs/>
                <w:sz w:val="26"/>
                <w:szCs w:val="26"/>
              </w:rPr>
              <w:t xml:space="preserve"> </w:t>
            </w:r>
            <w:proofErr w:type="spellStart"/>
            <w:r w:rsidRPr="000B147B">
              <w:rPr>
                <w:rFonts w:ascii="Times New Roman" w:hAnsi="Times New Roman" w:cs="Times New Roman"/>
                <w:bCs/>
                <w:sz w:val="26"/>
                <w:szCs w:val="26"/>
              </w:rPr>
              <w:t>góp</w:t>
            </w:r>
            <w:proofErr w:type="spellEnd"/>
            <w:r w:rsidRPr="000B147B">
              <w:rPr>
                <w:rFonts w:ascii="Times New Roman" w:hAnsi="Times New Roman" w:cs="Times New Roman"/>
                <w:bCs/>
                <w:sz w:val="26"/>
                <w:szCs w:val="26"/>
              </w:rPr>
              <w:t xml:space="preserve"> ý </w:t>
            </w:r>
            <w:proofErr w:type="spellStart"/>
            <w:r w:rsidRPr="000B147B">
              <w:rPr>
                <w:rFonts w:ascii="Times New Roman" w:hAnsi="Times New Roman" w:cs="Times New Roman"/>
                <w:bCs/>
                <w:iCs/>
                <w:sz w:val="26"/>
                <w:szCs w:val="26"/>
              </w:rPr>
              <w:t>của</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l</w:t>
            </w:r>
            <w:r w:rsidRPr="000B147B">
              <w:rPr>
                <w:rFonts w:ascii="Times New Roman" w:hAnsi="Times New Roman" w:cs="Times New Roman"/>
                <w:iCs/>
                <w:sz w:val="26"/>
                <w:szCs w:val="26"/>
              </w:rPr>
              <w:t>ĩnh</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vực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công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nghệ</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theo</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chức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năng</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quản</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lý</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của</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các</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Sở</w:t>
            </w:r>
            <w:proofErr w:type="spellEnd"/>
            <w:r w:rsidRPr="000B147B">
              <w:rPr>
                <w:rFonts w:ascii="Times New Roman" w:hAnsi="Times New Roman" w:cs="Times New Roman"/>
                <w:iCs/>
                <w:sz w:val="26"/>
                <w:szCs w:val="26"/>
              </w:rPr>
              <w:t xml:space="preserve">, </w:t>
            </w:r>
            <w:proofErr w:type="spellStart"/>
            <w:r w:rsidRPr="000B147B">
              <w:rPr>
                <w:rFonts w:ascii="Times New Roman" w:hAnsi="Times New Roman" w:cs="Times New Roman"/>
                <w:iCs/>
                <w:sz w:val="26"/>
                <w:szCs w:val="26"/>
              </w:rPr>
              <w:t>ngành</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thời</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gian</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lấy</w:t>
            </w:r>
            <w:proofErr w:type="spellEnd"/>
            <w:r w:rsidRPr="000B147B">
              <w:rPr>
                <w:rFonts w:ascii="Times New Roman" w:hAnsi="Times New Roman" w:cs="Times New Roman"/>
                <w:bCs/>
                <w:iCs/>
                <w:sz w:val="26"/>
                <w:szCs w:val="26"/>
              </w:rPr>
              <w:t xml:space="preserve"> ý </w:t>
            </w:r>
            <w:proofErr w:type="spellStart"/>
            <w:r w:rsidRPr="000B147B">
              <w:rPr>
                <w:rFonts w:ascii="Times New Roman" w:hAnsi="Times New Roman" w:cs="Times New Roman"/>
                <w:bCs/>
                <w:iCs/>
                <w:sz w:val="26"/>
                <w:szCs w:val="26"/>
              </w:rPr>
              <w:t>kiến</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là</w:t>
            </w:r>
            <w:proofErr w:type="spellEnd"/>
            <w:r w:rsidRPr="000B147B">
              <w:rPr>
                <w:rFonts w:ascii="Times New Roman" w:hAnsi="Times New Roman" w:cs="Times New Roman"/>
                <w:bCs/>
                <w:iCs/>
                <w:sz w:val="26"/>
                <w:szCs w:val="26"/>
              </w:rPr>
              <w:t xml:space="preserve"> 13 </w:t>
            </w:r>
            <w:proofErr w:type="spellStart"/>
            <w:r w:rsidRPr="000B147B">
              <w:rPr>
                <w:rFonts w:ascii="Times New Roman" w:hAnsi="Times New Roman" w:cs="Times New Roman"/>
                <w:bCs/>
                <w:iCs/>
                <w:sz w:val="26"/>
                <w:szCs w:val="26"/>
              </w:rPr>
              <w:t>ngày</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làm</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việc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sz w:val="26"/>
                <w:szCs w:val="26"/>
              </w:rPr>
              <w:t>t</w:t>
            </w:r>
            <w:r w:rsidRPr="000B147B">
              <w:rPr>
                <w:rFonts w:ascii="Times New Roman" w:hAnsi="Times New Roman" w:cs="Times New Roman"/>
                <w:bCs/>
                <w:iCs/>
                <w:sz w:val="26"/>
                <w:szCs w:val="26"/>
              </w:rPr>
              <w:t>hực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hiện</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tiếp</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các</w:t>
            </w:r>
            <w:proofErr w:type="spellEnd"/>
            <w:r w:rsidRPr="000B147B">
              <w:rPr>
                <w:rFonts w:ascii="Times New Roman" w:hAnsi="Times New Roman" w:cs="Times New Roman"/>
                <w:bCs/>
                <w:iCs/>
                <w:sz w:val="26"/>
                <w:szCs w:val="26"/>
              </w:rPr>
              <w:t xml:space="preserve"> </w:t>
            </w:r>
            <w:proofErr w:type="spellStart"/>
            <w:r w:rsidRPr="000B147B">
              <w:rPr>
                <w:rFonts w:ascii="Times New Roman" w:hAnsi="Times New Roman" w:cs="Times New Roman"/>
                <w:bCs/>
                <w:iCs/>
                <w:sz w:val="26"/>
                <w:szCs w:val="26"/>
              </w:rPr>
              <w:t>bước</w:t>
            </w:r>
            <w:proofErr w:type="spellEnd"/>
            <w:r w:rsidRPr="000B147B">
              <w:rPr>
                <w:rFonts w:ascii="Times New Roman" w:hAnsi="Times New Roman" w:cs="Times New Roman"/>
                <w:bCs/>
                <w:iCs/>
                <w:sz w:val="26"/>
                <w:szCs w:val="26"/>
              </w:rPr>
              <w:t xml:space="preserve"> B6.</w:t>
            </w:r>
          </w:p>
        </w:tc>
      </w:tr>
      <w:tr w:rsidR="000B147B" w:rsidRPr="000B147B" w14:paraId="26C085E4" w14:textId="77777777" w:rsidTr="00CA5178">
        <w:trPr>
          <w:trHeight w:val="605"/>
        </w:trPr>
        <w:tc>
          <w:tcPr>
            <w:tcW w:w="959" w:type="dxa"/>
            <w:vAlign w:val="center"/>
          </w:tcPr>
          <w:p w14:paraId="031CC3B4"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B6</w:t>
            </w:r>
          </w:p>
        </w:tc>
        <w:tc>
          <w:tcPr>
            <w:tcW w:w="2175" w:type="dxa"/>
            <w:vAlign w:val="center"/>
          </w:tcPr>
          <w:p w14:paraId="018C8BAA"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Thẩm</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định</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hồ</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sơ</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đề</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xuất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kết</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quả</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giải</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quyết</w:t>
            </w:r>
            <w:proofErr w:type="spellEnd"/>
            <w:r w:rsidRPr="000B147B">
              <w:rPr>
                <w:rFonts w:ascii="Times New Roman" w:hAnsi="Times New Roman" w:cs="Times New Roman"/>
                <w:b/>
                <w:sz w:val="26"/>
                <w:szCs w:val="26"/>
              </w:rPr>
              <w:t xml:space="preserve"> TTHC</w:t>
            </w:r>
          </w:p>
        </w:tc>
        <w:tc>
          <w:tcPr>
            <w:tcW w:w="1324" w:type="dxa"/>
            <w:vAlign w:val="center"/>
          </w:tcPr>
          <w:p w14:paraId="07D69FE0"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4FC017CE" w14:textId="276F351E" w:rsidR="00583816" w:rsidRPr="000B147B" w:rsidRDefault="002D54E6" w:rsidP="00CA5178">
            <w:pPr>
              <w:spacing w:before="20" w:after="20"/>
              <w:jc w:val="center"/>
              <w:rPr>
                <w:rFonts w:ascii="Times New Roman" w:hAnsi="Times New Roman" w:cs="Times New Roman"/>
                <w:sz w:val="26"/>
                <w:szCs w:val="26"/>
              </w:rPr>
            </w:pPr>
            <w:r w:rsidRPr="000B147B">
              <w:rPr>
                <w:rFonts w:ascii="Times New Roman" w:hAnsi="Times New Roman" w:cs="Times New Roman"/>
                <w:sz w:val="26"/>
                <w:szCs w:val="26"/>
              </w:rPr>
              <w:t>4,5</w:t>
            </w:r>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ngày</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làm</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việc</w:t>
            </w:r>
            <w:proofErr w:type="spellEnd"/>
          </w:p>
        </w:tc>
        <w:tc>
          <w:tcPr>
            <w:tcW w:w="1588" w:type="dxa"/>
            <w:vAlign w:val="center"/>
          </w:tcPr>
          <w:p w14:paraId="175E12D6" w14:textId="77777777" w:rsidR="00583816" w:rsidRPr="000B147B" w:rsidRDefault="00583816" w:rsidP="00CA5178">
            <w:pPr>
              <w:spacing w:before="20" w:after="20"/>
              <w:jc w:val="both"/>
              <w:rPr>
                <w:rFonts w:ascii="Times New Roman" w:hAnsi="Times New Roman" w:cs="Times New Roman"/>
                <w:sz w:val="26"/>
                <w:szCs w:val="26"/>
              </w:rPr>
            </w:pPr>
          </w:p>
          <w:p w14:paraId="0F054EFF"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59B44967"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7470DA2B"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286E9716" w14:textId="331DEDA8"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35A6FD63"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625382FF" w14:textId="77777777" w:rsidR="00583816" w:rsidRPr="000B147B" w:rsidRDefault="00583816" w:rsidP="00CA5178">
            <w:pPr>
              <w:spacing w:before="20" w:after="20"/>
              <w:jc w:val="center"/>
              <w:rPr>
                <w:rFonts w:ascii="Times New Roman" w:hAnsi="Times New Roman" w:cs="Times New Roman"/>
                <w:sz w:val="26"/>
                <w:szCs w:val="26"/>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
        </w:tc>
        <w:tc>
          <w:tcPr>
            <w:tcW w:w="2612" w:type="dxa"/>
          </w:tcPr>
          <w:p w14:paraId="38D56E24" w14:textId="77777777" w:rsidR="00583816" w:rsidRPr="000B147B" w:rsidRDefault="00583816" w:rsidP="00CA5178">
            <w:pPr>
              <w:jc w:val="both"/>
              <w:rPr>
                <w:rFonts w:ascii="Times New Roman" w:hAnsi="Times New Roman" w:cs="Times New Roman"/>
                <w:sz w:val="26"/>
                <w:szCs w:val="26"/>
                <w:lang w:val="en-US"/>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lang w:val="vi-VN"/>
              </w:rPr>
              <w:t xml:space="preserve"> xem xét hồ sơ và d</w:t>
            </w:r>
            <w:r w:rsidRPr="000B147B">
              <w:rPr>
                <w:rFonts w:ascii="Times New Roman" w:hAnsi="Times New Roman" w:cs="Times New Roman"/>
                <w:sz w:val="26"/>
                <w:szCs w:val="26"/>
              </w:rPr>
              <w:t xml:space="preserve">ự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thủ</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tục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hành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chính</w:t>
            </w:r>
            <w:proofErr w:type="spellEnd"/>
            <w:r w:rsidRPr="000B147B">
              <w:rPr>
                <w:rFonts w:ascii="Times New Roman" w:hAnsi="Times New Roman" w:cs="Times New Roman"/>
                <w:sz w:val="26"/>
                <w:szCs w:val="26"/>
                <w:lang w:val="vi-VN"/>
              </w:rPr>
              <w:t>:</w:t>
            </w:r>
          </w:p>
          <w:p w14:paraId="6EEF3E6E" w14:textId="399E2B45" w:rsidR="00583816" w:rsidRPr="000B147B" w:rsidRDefault="00583816" w:rsidP="00CA5178">
            <w:pPr>
              <w:spacing w:before="120"/>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Trường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hợp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tham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mưu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dự</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thảo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quả</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Lãnh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xem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xét</w:t>
            </w:r>
            <w:proofErr w:type="spellEnd"/>
            <w:r w:rsidRPr="000B147B">
              <w:rPr>
                <w:rFonts w:ascii="Times New Roman" w:hAnsi="Times New Roman" w:cs="Times New Roman"/>
                <w:sz w:val="26"/>
                <w:szCs w:val="26"/>
                <w:lang w:val="en-US"/>
              </w:rPr>
              <w:t>.</w:t>
            </w:r>
          </w:p>
          <w:p w14:paraId="6B3AFC9E" w14:textId="7B0CB010" w:rsidR="00583816" w:rsidRPr="000B147B" w:rsidRDefault="00583816" w:rsidP="00CA5178">
            <w:pPr>
              <w:spacing w:before="120"/>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Trường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hợp</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không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yêu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cầu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tham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mưu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văn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từ</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chối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rõ</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do.</w:t>
            </w:r>
          </w:p>
          <w:p w14:paraId="50FA2093" w14:textId="77777777" w:rsidR="00583816" w:rsidRPr="000B147B" w:rsidRDefault="00583816" w:rsidP="00CA5178">
            <w:pPr>
              <w:spacing w:before="120"/>
              <w:jc w:val="both"/>
              <w:rPr>
                <w:rFonts w:ascii="Times New Roman" w:hAnsi="Times New Roman" w:cs="Times New Roman"/>
                <w:sz w:val="26"/>
                <w:szCs w:val="26"/>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Hoàn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thiện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trình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Lãnh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đạo</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xem</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xét</w:t>
            </w:r>
            <w:proofErr w:type="spellEnd"/>
            <w:r w:rsidRPr="000B147B">
              <w:rPr>
                <w:rFonts w:ascii="Times New Roman" w:hAnsi="Times New Roman" w:cs="Times New Roman"/>
                <w:sz w:val="26"/>
                <w:szCs w:val="26"/>
                <w:lang w:val="en-US"/>
              </w:rPr>
              <w:t>.</w:t>
            </w:r>
          </w:p>
        </w:tc>
      </w:tr>
      <w:tr w:rsidR="000B147B" w:rsidRPr="000B147B" w14:paraId="05846098" w14:textId="77777777" w:rsidTr="00CA5178">
        <w:trPr>
          <w:trHeight w:val="1344"/>
        </w:trPr>
        <w:tc>
          <w:tcPr>
            <w:tcW w:w="959" w:type="dxa"/>
            <w:vAlign w:val="center"/>
          </w:tcPr>
          <w:p w14:paraId="42DD312D"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B7</w:t>
            </w:r>
          </w:p>
        </w:tc>
        <w:tc>
          <w:tcPr>
            <w:tcW w:w="2175" w:type="dxa"/>
            <w:vAlign w:val="center"/>
          </w:tcPr>
          <w:p w14:paraId="3AB471C6"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Xem</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xét</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trình</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ký</w:t>
            </w:r>
            <w:proofErr w:type="spellEnd"/>
          </w:p>
        </w:tc>
        <w:tc>
          <w:tcPr>
            <w:tcW w:w="1324" w:type="dxa"/>
            <w:vAlign w:val="center"/>
          </w:tcPr>
          <w:p w14:paraId="377D9E62"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proofErr w:type="gram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phòng</w:t>
            </w:r>
            <w:proofErr w:type="spellEnd"/>
            <w:proofErr w:type="gram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chuyên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môn</w:t>
            </w:r>
            <w:proofErr w:type="spellEnd"/>
          </w:p>
        </w:tc>
        <w:tc>
          <w:tcPr>
            <w:tcW w:w="1179" w:type="dxa"/>
            <w:vAlign w:val="center"/>
          </w:tcPr>
          <w:p w14:paraId="6931ED31" w14:textId="77777777" w:rsidR="00583816" w:rsidRPr="000B147B" w:rsidRDefault="00583816" w:rsidP="00CA5178">
            <w:pPr>
              <w:jc w:val="center"/>
              <w:rPr>
                <w:rFonts w:ascii="Times New Roman" w:hAnsi="Times New Roman" w:cs="Times New Roman"/>
                <w:sz w:val="26"/>
                <w:szCs w:val="26"/>
                <w:lang w:val="nl-NL"/>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034B6411"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7E4A870F"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0C2C5513"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1BC85F72"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71024BF6"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0985B5A7" w14:textId="00291B60" w:rsidR="00583816" w:rsidRPr="000B147B" w:rsidRDefault="00361531" w:rsidP="00361531">
            <w:pPr>
              <w:tabs>
                <w:tab w:val="left" w:pos="162"/>
              </w:tabs>
              <w:jc w:val="both"/>
              <w:rPr>
                <w:rFonts w:ascii="Times New Roman" w:hAnsi="Times New Roman" w:cs="Times New Roman"/>
                <w:dstrike/>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69966CFB" w14:textId="30CB520B" w:rsidR="00583816" w:rsidRPr="000B147B" w:rsidRDefault="00583816" w:rsidP="00CA5178">
            <w:pPr>
              <w:ind w:left="-12"/>
              <w:jc w:val="both"/>
              <w:rPr>
                <w:rFonts w:ascii="Times New Roman" w:hAnsi="Times New Roman" w:cs="Times New Roman"/>
                <w:sz w:val="26"/>
                <w:szCs w:val="26"/>
                <w:lang w:val="nl-NL"/>
              </w:rPr>
            </w:pP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nháy</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có</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 </w:t>
            </w:r>
            <w:proofErr w:type="spellStart"/>
            <w:r w:rsidRPr="000B147B">
              <w:rPr>
                <w:rFonts w:ascii="Times New Roman" w:hAnsi="Times New Roman" w:cs="Times New Roman"/>
                <w:sz w:val="26"/>
                <w:szCs w:val="26"/>
              </w:rPr>
              <w:t>trình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Lãnh</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đạo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Sở</w:t>
            </w:r>
            <w:proofErr w:type="spellEnd"/>
            <w:r w:rsidRPr="000B147B">
              <w:rPr>
                <w:rFonts w:ascii="Times New Roman" w:hAnsi="Times New Roman" w:cs="Times New Roman"/>
                <w:sz w:val="26"/>
                <w:szCs w:val="26"/>
              </w:rPr>
              <w:t>.</w:t>
            </w:r>
          </w:p>
          <w:p w14:paraId="4ADFC48E" w14:textId="77777777" w:rsidR="00583816" w:rsidRPr="000B147B" w:rsidRDefault="00583816" w:rsidP="00CA5178">
            <w:pPr>
              <w:jc w:val="both"/>
              <w:rPr>
                <w:rFonts w:ascii="Times New Roman" w:hAnsi="Times New Roman" w:cs="Times New Roman"/>
                <w:sz w:val="26"/>
                <w:szCs w:val="26"/>
                <w:lang w:val="nl-NL"/>
              </w:rPr>
            </w:pPr>
            <w:r w:rsidRPr="000B147B">
              <w:rPr>
                <w:rStyle w:val="apple-converted-space"/>
                <w:rFonts w:ascii="Times New Roman" w:hAnsi="Times New Roman" w:cs="Times New Roman"/>
                <w:b/>
                <w:i/>
                <w:sz w:val="26"/>
                <w:szCs w:val="26"/>
              </w:rPr>
              <w:t xml:space="preserve">- </w:t>
            </w:r>
            <w:proofErr w:type="spellStart"/>
            <w:r w:rsidRPr="000B147B">
              <w:rPr>
                <w:rFonts w:ascii="Times New Roman" w:hAnsi="Times New Roman" w:cs="Times New Roman"/>
                <w:b/>
                <w:sz w:val="26"/>
                <w:szCs w:val="26"/>
                <w:lang w:val="nl-NL"/>
              </w:rPr>
              <w:t>Không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w:t>
            </w:r>
            <w:proofErr w:type="spellEnd"/>
            <w:r w:rsidRPr="000B147B">
              <w:rPr>
                <w:rFonts w:ascii="Times New Roman" w:hAnsi="Times New Roman" w:cs="Times New Roman"/>
                <w:sz w:val="26"/>
                <w:szCs w:val="26"/>
                <w:lang w:val="vi-VN"/>
              </w:rPr>
              <w:t xml:space="preserve">uyển trả </w:t>
            </w:r>
            <w:proofErr w:type="spellStart"/>
            <w:r w:rsidRPr="000B147B">
              <w:rPr>
                <w:rFonts w:ascii="Times New Roman" w:hAnsi="Times New Roman" w:cs="Times New Roman"/>
                <w:sz w:val="26"/>
                <w:szCs w:val="26"/>
                <w:lang w:val="en-US"/>
              </w:rPr>
              <w:t>công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chức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thụ</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kèm ý kiến chỉ đạo</w:t>
            </w:r>
            <w:r w:rsidRPr="000B147B">
              <w:rPr>
                <w:rFonts w:ascii="Times New Roman" w:hAnsi="Times New Roman" w:cs="Times New Roman"/>
                <w:sz w:val="26"/>
                <w:szCs w:val="26"/>
                <w:lang w:val="en-US"/>
              </w:rPr>
              <w:t>.</w:t>
            </w:r>
          </w:p>
        </w:tc>
      </w:tr>
      <w:tr w:rsidR="000B147B" w:rsidRPr="000B147B" w14:paraId="2DCCC937" w14:textId="77777777" w:rsidTr="00CA5178">
        <w:trPr>
          <w:trHeight w:val="1609"/>
        </w:trPr>
        <w:tc>
          <w:tcPr>
            <w:tcW w:w="959" w:type="dxa"/>
            <w:vAlign w:val="center"/>
          </w:tcPr>
          <w:p w14:paraId="427A5500" w14:textId="77777777" w:rsidR="00583816" w:rsidRPr="000B147B" w:rsidRDefault="00583816" w:rsidP="00CA5178">
            <w:pPr>
              <w:jc w:val="center"/>
              <w:rPr>
                <w:rFonts w:ascii="Times New Roman" w:hAnsi="Times New Roman" w:cs="Times New Roman"/>
                <w:sz w:val="26"/>
                <w:szCs w:val="26"/>
                <w:lang w:val="nl-NL"/>
              </w:rPr>
            </w:pPr>
          </w:p>
          <w:p w14:paraId="6A1BBA2A" w14:textId="77777777" w:rsidR="00583816" w:rsidRPr="000B147B" w:rsidRDefault="00583816" w:rsidP="00CA5178">
            <w:pPr>
              <w:jc w:val="center"/>
              <w:rPr>
                <w:rFonts w:ascii="Times New Roman" w:hAnsi="Times New Roman" w:cs="Times New Roman"/>
                <w:sz w:val="26"/>
                <w:szCs w:val="26"/>
              </w:rPr>
            </w:pPr>
            <w:r w:rsidRPr="000B147B">
              <w:rPr>
                <w:rFonts w:ascii="Times New Roman" w:hAnsi="Times New Roman" w:cs="Times New Roman"/>
                <w:sz w:val="26"/>
                <w:szCs w:val="26"/>
              </w:rPr>
              <w:t>B8</w:t>
            </w:r>
          </w:p>
          <w:p w14:paraId="44C1BCF1" w14:textId="77777777" w:rsidR="00583816" w:rsidRPr="000B147B" w:rsidRDefault="00583816" w:rsidP="00CA5178">
            <w:pPr>
              <w:rPr>
                <w:rFonts w:ascii="Times New Roman" w:hAnsi="Times New Roman" w:cs="Times New Roman"/>
                <w:sz w:val="26"/>
                <w:szCs w:val="26"/>
              </w:rPr>
            </w:pPr>
          </w:p>
        </w:tc>
        <w:tc>
          <w:tcPr>
            <w:tcW w:w="2175" w:type="dxa"/>
            <w:vAlign w:val="center"/>
          </w:tcPr>
          <w:p w14:paraId="577A41AA" w14:textId="77777777" w:rsidR="00583816" w:rsidRPr="000B147B" w:rsidRDefault="00583816" w:rsidP="00CA5178">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lang w:val="en-US"/>
              </w:rPr>
              <w:t>Ký</w:t>
            </w:r>
            <w:proofErr w:type="spellEnd"/>
            <w:r w:rsidRPr="000B147B">
              <w:rPr>
                <w:rFonts w:ascii="Times New Roman" w:hAnsi="Times New Roman" w:cs="Times New Roman"/>
                <w:b/>
                <w:sz w:val="26"/>
                <w:szCs w:val="26"/>
                <w:lang w:val="en-US"/>
              </w:rPr>
              <w:t xml:space="preserve"> </w:t>
            </w:r>
            <w:proofErr w:type="spellStart"/>
            <w:r w:rsidRPr="000B147B">
              <w:rPr>
                <w:rFonts w:ascii="Times New Roman" w:hAnsi="Times New Roman" w:cs="Times New Roman"/>
                <w:b/>
                <w:sz w:val="26"/>
                <w:szCs w:val="26"/>
                <w:lang w:val="en-US"/>
              </w:rPr>
              <w:t>duyệt</w:t>
            </w:r>
            <w:proofErr w:type="spellEnd"/>
          </w:p>
        </w:tc>
        <w:tc>
          <w:tcPr>
            <w:tcW w:w="1324" w:type="dxa"/>
            <w:vAlign w:val="center"/>
          </w:tcPr>
          <w:p w14:paraId="083607FA"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lang w:val="nl-NL"/>
              </w:rPr>
              <w:t>Lãnh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đạo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Sở</w:t>
            </w:r>
            <w:proofErr w:type="spellEnd"/>
          </w:p>
        </w:tc>
        <w:tc>
          <w:tcPr>
            <w:tcW w:w="1179" w:type="dxa"/>
            <w:vAlign w:val="center"/>
          </w:tcPr>
          <w:p w14:paraId="1BDCC6E8" w14:textId="7118939B" w:rsidR="00583816" w:rsidRPr="000B147B" w:rsidRDefault="002D54E6" w:rsidP="00CA5178">
            <w:pPr>
              <w:jc w:val="center"/>
              <w:rPr>
                <w:rFonts w:ascii="Times New Roman" w:hAnsi="Times New Roman" w:cs="Times New Roman"/>
                <w:sz w:val="26"/>
                <w:szCs w:val="26"/>
              </w:rPr>
            </w:pPr>
            <w:r w:rsidRPr="000B147B">
              <w:rPr>
                <w:rFonts w:ascii="Times New Roman" w:hAnsi="Times New Roman" w:cs="Times New Roman"/>
                <w:sz w:val="26"/>
                <w:szCs w:val="26"/>
              </w:rPr>
              <w:t>0.5</w:t>
            </w:r>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ngày</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làm</w:t>
            </w:r>
            <w:proofErr w:type="spellEnd"/>
            <w:r w:rsidR="00583816" w:rsidRPr="000B147B">
              <w:rPr>
                <w:rFonts w:ascii="Times New Roman" w:hAnsi="Times New Roman" w:cs="Times New Roman"/>
                <w:sz w:val="26"/>
                <w:szCs w:val="26"/>
              </w:rPr>
              <w:t xml:space="preserve"> </w:t>
            </w:r>
            <w:proofErr w:type="spellStart"/>
            <w:r w:rsidR="00583816" w:rsidRPr="000B147B">
              <w:rPr>
                <w:rFonts w:ascii="Times New Roman" w:hAnsi="Times New Roman" w:cs="Times New Roman"/>
                <w:sz w:val="26"/>
                <w:szCs w:val="26"/>
              </w:rPr>
              <w:t>việc</w:t>
            </w:r>
            <w:proofErr w:type="spellEnd"/>
          </w:p>
        </w:tc>
        <w:tc>
          <w:tcPr>
            <w:tcW w:w="1588" w:type="dxa"/>
            <w:vAlign w:val="center"/>
          </w:tcPr>
          <w:p w14:paraId="7C8BDE35"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1CD899EE"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3C9610E9"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64137F21"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5B00EF93"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7436E0F6" w14:textId="4DF3CB65" w:rsidR="00583816" w:rsidRPr="000B147B" w:rsidRDefault="00361531" w:rsidP="00361531">
            <w:pPr>
              <w:tabs>
                <w:tab w:val="left" w:pos="162"/>
              </w:tabs>
              <w:jc w:val="both"/>
              <w:rPr>
                <w:rFonts w:ascii="Times New Roman" w:hAnsi="Times New Roman" w:cs="Times New Roman"/>
                <w:dstrike/>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78613D91" w14:textId="03175022" w:rsidR="00583816" w:rsidRPr="000B147B" w:rsidRDefault="00583816" w:rsidP="00CA5178">
            <w:pPr>
              <w:ind w:left="-12"/>
              <w:jc w:val="both"/>
              <w:rPr>
                <w:rFonts w:ascii="Times New Roman" w:hAnsi="Times New Roman" w:cs="Times New Roman"/>
                <w:sz w:val="26"/>
                <w:szCs w:val="26"/>
                <w:lang w:val="nl-NL"/>
              </w:rPr>
            </w:pPr>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ký</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lang w:val="nl-NL"/>
              </w:rPr>
              <w:t xml:space="preserve"> </w:t>
            </w:r>
            <w:r w:rsidRPr="000B147B">
              <w:rPr>
                <w:rFonts w:ascii="Times New Roman" w:hAnsi="Times New Roman" w:cs="Times New Roman"/>
                <w:sz w:val="26"/>
                <w:szCs w:val="26"/>
              </w:rPr>
              <w:t>/</w:t>
            </w: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có</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rõ</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do.</w:t>
            </w:r>
          </w:p>
          <w:p w14:paraId="4583DBC9" w14:textId="77777777" w:rsidR="00583816" w:rsidRPr="000B147B" w:rsidRDefault="00583816" w:rsidP="00CA5178">
            <w:pPr>
              <w:spacing w:before="20" w:after="20"/>
              <w:jc w:val="both"/>
              <w:rPr>
                <w:rFonts w:ascii="Times New Roman" w:hAnsi="Times New Roman" w:cs="Times New Roman"/>
                <w:sz w:val="26"/>
                <w:szCs w:val="26"/>
                <w:lang w:val="vi-VN"/>
              </w:rPr>
            </w:pPr>
            <w:r w:rsidRPr="000B147B">
              <w:rPr>
                <w:rStyle w:val="apple-converted-space"/>
                <w:rFonts w:ascii="Times New Roman" w:hAnsi="Times New Roman" w:cs="Times New Roman"/>
                <w:b/>
                <w:i/>
                <w:sz w:val="26"/>
                <w:szCs w:val="26"/>
              </w:rPr>
              <w:t xml:space="preserve">- </w:t>
            </w:r>
            <w:proofErr w:type="spellStart"/>
            <w:r w:rsidRPr="000B147B">
              <w:rPr>
                <w:rFonts w:ascii="Times New Roman" w:hAnsi="Times New Roman" w:cs="Times New Roman"/>
                <w:b/>
                <w:sz w:val="26"/>
                <w:szCs w:val="26"/>
                <w:lang w:val="nl-NL"/>
              </w:rPr>
              <w:t>Không</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đồng</w:t>
            </w:r>
            <w:proofErr w:type="spellEnd"/>
            <w:r w:rsidRPr="000B147B">
              <w:rPr>
                <w:rFonts w:ascii="Times New Roman" w:hAnsi="Times New Roman" w:cs="Times New Roman"/>
                <w:b/>
                <w:sz w:val="26"/>
                <w:szCs w:val="26"/>
                <w:lang w:val="nl-NL"/>
              </w:rPr>
              <w:t xml:space="preserve"> ý:</w:t>
            </w:r>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rPr>
              <w:t>ch</w:t>
            </w:r>
            <w:proofErr w:type="spellEnd"/>
            <w:r w:rsidRPr="000B147B">
              <w:rPr>
                <w:rFonts w:ascii="Times New Roman" w:hAnsi="Times New Roman" w:cs="Times New Roman"/>
                <w:sz w:val="26"/>
                <w:szCs w:val="26"/>
                <w:lang w:val="vi-VN"/>
              </w:rPr>
              <w:t xml:space="preserve">uyển trả </w:t>
            </w:r>
            <w:proofErr w:type="spellStart"/>
            <w:r w:rsidRPr="000B147B">
              <w:rPr>
                <w:rFonts w:ascii="Times New Roman" w:hAnsi="Times New Roman" w:cs="Times New Roman"/>
                <w:sz w:val="26"/>
                <w:szCs w:val="26"/>
                <w:lang w:val="en-US"/>
              </w:rPr>
              <w:t>phòng</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chuyên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môn</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kèm ý kiến chỉ đạo</w:t>
            </w:r>
          </w:p>
          <w:p w14:paraId="6E938E73" w14:textId="77777777" w:rsidR="00583816" w:rsidRPr="000B147B" w:rsidRDefault="00583816" w:rsidP="00CA5178">
            <w:pPr>
              <w:jc w:val="both"/>
              <w:rPr>
                <w:rFonts w:ascii="Times New Roman" w:hAnsi="Times New Roman" w:cs="Times New Roman"/>
                <w:sz w:val="26"/>
                <w:szCs w:val="26"/>
                <w:lang w:val="nl-NL"/>
              </w:rPr>
            </w:pPr>
          </w:p>
        </w:tc>
      </w:tr>
      <w:tr w:rsidR="00583816" w:rsidRPr="000B147B" w14:paraId="4FC85458" w14:textId="77777777" w:rsidTr="00CA5178">
        <w:trPr>
          <w:trHeight w:val="1556"/>
        </w:trPr>
        <w:tc>
          <w:tcPr>
            <w:tcW w:w="959" w:type="dxa"/>
            <w:vAlign w:val="center"/>
          </w:tcPr>
          <w:p w14:paraId="24500B23" w14:textId="77777777" w:rsidR="00583816" w:rsidRPr="000B147B" w:rsidRDefault="00583816" w:rsidP="00CA5178">
            <w:pPr>
              <w:jc w:val="center"/>
              <w:rPr>
                <w:rFonts w:ascii="Times New Roman" w:hAnsi="Times New Roman" w:cs="Times New Roman"/>
                <w:sz w:val="26"/>
                <w:szCs w:val="26"/>
                <w:lang w:val="en-US"/>
              </w:rPr>
            </w:pPr>
            <w:r w:rsidRPr="000B147B">
              <w:rPr>
                <w:rFonts w:ascii="Times New Roman" w:hAnsi="Times New Roman" w:cs="Times New Roman"/>
                <w:sz w:val="26"/>
                <w:szCs w:val="26"/>
              </w:rPr>
              <w:t>B9</w:t>
            </w:r>
          </w:p>
        </w:tc>
        <w:tc>
          <w:tcPr>
            <w:tcW w:w="2175" w:type="dxa"/>
            <w:vAlign w:val="center"/>
          </w:tcPr>
          <w:p w14:paraId="2DC8147C" w14:textId="77777777" w:rsidR="00583816" w:rsidRPr="000B147B" w:rsidRDefault="00583816" w:rsidP="00CA5178">
            <w:pPr>
              <w:jc w:val="center"/>
              <w:rPr>
                <w:rFonts w:ascii="Times New Roman" w:hAnsi="Times New Roman" w:cs="Times New Roman"/>
                <w:b/>
                <w:sz w:val="26"/>
                <w:szCs w:val="26"/>
              </w:rPr>
            </w:pPr>
            <w:r w:rsidRPr="000B147B">
              <w:rPr>
                <w:rFonts w:ascii="Times New Roman" w:hAnsi="Times New Roman" w:cs="Times New Roman"/>
                <w:b/>
                <w:sz w:val="26"/>
                <w:szCs w:val="26"/>
                <w:lang w:val="nl-NL"/>
              </w:rPr>
              <w:t xml:space="preserve">Ban </w:t>
            </w:r>
            <w:proofErr w:type="spellStart"/>
            <w:r w:rsidRPr="000B147B">
              <w:rPr>
                <w:rFonts w:ascii="Times New Roman" w:hAnsi="Times New Roman" w:cs="Times New Roman"/>
                <w:b/>
                <w:sz w:val="26"/>
                <w:szCs w:val="26"/>
                <w:lang w:val="nl-NL"/>
              </w:rPr>
              <w:t>hành</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văn</w:t>
            </w:r>
            <w:proofErr w:type="spellEnd"/>
            <w:r w:rsidRPr="000B147B">
              <w:rPr>
                <w:rFonts w:ascii="Times New Roman" w:hAnsi="Times New Roman" w:cs="Times New Roman"/>
                <w:b/>
                <w:sz w:val="26"/>
                <w:szCs w:val="26"/>
                <w:lang w:val="nl-NL"/>
              </w:rPr>
              <w:t xml:space="preserve"> </w:t>
            </w:r>
            <w:proofErr w:type="spellStart"/>
            <w:r w:rsidRPr="000B147B">
              <w:rPr>
                <w:rFonts w:ascii="Times New Roman" w:hAnsi="Times New Roman" w:cs="Times New Roman"/>
                <w:b/>
                <w:sz w:val="26"/>
                <w:szCs w:val="26"/>
                <w:lang w:val="nl-NL"/>
              </w:rPr>
              <w:t>bản</w:t>
            </w:r>
            <w:proofErr w:type="spellEnd"/>
          </w:p>
        </w:tc>
        <w:tc>
          <w:tcPr>
            <w:tcW w:w="1324" w:type="dxa"/>
            <w:vAlign w:val="center"/>
          </w:tcPr>
          <w:p w14:paraId="6FC6998F" w14:textId="77777777" w:rsidR="00583816" w:rsidRPr="000B147B" w:rsidRDefault="00583816" w:rsidP="00CA5178">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Công</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chức</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thụ</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lý</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c>
          <w:tcPr>
            <w:tcW w:w="1179" w:type="dxa"/>
            <w:vAlign w:val="center"/>
          </w:tcPr>
          <w:p w14:paraId="30FDEBDA" w14:textId="77777777" w:rsidR="00583816" w:rsidRPr="000B147B" w:rsidRDefault="00583816" w:rsidP="00CA5178">
            <w:pPr>
              <w:jc w:val="center"/>
              <w:rPr>
                <w:rFonts w:ascii="Times New Roman" w:hAnsi="Times New Roman" w:cs="Times New Roman"/>
                <w:sz w:val="26"/>
                <w:szCs w:val="26"/>
                <w:lang w:val="nl-NL"/>
              </w:rPr>
            </w:pPr>
            <w:r w:rsidRPr="000B147B">
              <w:rPr>
                <w:rFonts w:ascii="Times New Roman" w:hAnsi="Times New Roman" w:cs="Times New Roman"/>
                <w:sz w:val="26"/>
                <w:szCs w:val="26"/>
              </w:rPr>
              <w:t xml:space="preserve">0,5 </w:t>
            </w:r>
            <w:proofErr w:type="spellStart"/>
            <w:r w:rsidRPr="000B147B">
              <w:rPr>
                <w:rFonts w:ascii="Times New Roman" w:hAnsi="Times New Roman" w:cs="Times New Roman"/>
                <w:sz w:val="26"/>
                <w:szCs w:val="26"/>
              </w:rPr>
              <w:t>ngày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làm</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việc</w:t>
            </w:r>
            <w:proofErr w:type="spellEnd"/>
          </w:p>
        </w:tc>
        <w:tc>
          <w:tcPr>
            <w:tcW w:w="1588" w:type="dxa"/>
            <w:vAlign w:val="center"/>
          </w:tcPr>
          <w:p w14:paraId="62FD07E5"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Theo </w:t>
            </w:r>
            <w:proofErr w:type="spellStart"/>
            <w:r w:rsidRPr="000B147B">
              <w:rPr>
                <w:rFonts w:ascii="Times New Roman" w:hAnsi="Times New Roman" w:cs="Times New Roman"/>
                <w:sz w:val="26"/>
                <w:szCs w:val="26"/>
              </w:rPr>
              <w:t>mục</w:t>
            </w:r>
            <w:proofErr w:type="spellEnd"/>
            <w:r w:rsidRPr="000B147B">
              <w:rPr>
                <w:rFonts w:ascii="Times New Roman" w:hAnsi="Times New Roman" w:cs="Times New Roman"/>
                <w:sz w:val="26"/>
                <w:szCs w:val="26"/>
              </w:rPr>
              <w:t xml:space="preserve"> </w:t>
            </w:r>
            <w:r w:rsidRPr="000B147B">
              <w:rPr>
                <w:rFonts w:ascii="Times New Roman" w:hAnsi="Times New Roman" w:cs="Times New Roman"/>
                <w:sz w:val="26"/>
                <w:szCs w:val="26"/>
                <w:lang w:val="vi-VN"/>
              </w:rPr>
              <w:t>I</w:t>
            </w:r>
          </w:p>
          <w:p w14:paraId="2024D2BB" w14:textId="77777777" w:rsidR="00361531" w:rsidRPr="000B147B" w:rsidRDefault="00361531" w:rsidP="00361531">
            <w:pPr>
              <w:jc w:val="center"/>
              <w:rPr>
                <w:rFonts w:ascii="Times New Roman" w:hAnsi="Times New Roman" w:cs="Times New Roman"/>
                <w:sz w:val="26"/>
                <w:szCs w:val="26"/>
              </w:rPr>
            </w:pPr>
            <w:r w:rsidRPr="000B147B">
              <w:rPr>
                <w:rFonts w:ascii="Times New Roman" w:hAnsi="Times New Roman" w:cs="Times New Roman"/>
                <w:sz w:val="26"/>
                <w:szCs w:val="26"/>
              </w:rPr>
              <w:t xml:space="preserve"> BM 01</w:t>
            </w:r>
          </w:p>
          <w:p w14:paraId="3FB5110C"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trình</w:t>
            </w:r>
            <w:proofErr w:type="spellEnd"/>
          </w:p>
          <w:p w14:paraId="205BCD48"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dự</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thảo</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r w:rsidRPr="000B147B">
              <w:rPr>
                <w:rFonts w:ascii="Times New Roman" w:hAnsi="Times New Roman" w:cs="Times New Roman"/>
                <w:sz w:val="26"/>
                <w:szCs w:val="26"/>
              </w:rPr>
              <w:t>/</w:t>
            </w:r>
          </w:p>
          <w:p w14:paraId="7CDF076A" w14:textId="77777777" w:rsidR="00361531" w:rsidRPr="000B147B" w:rsidRDefault="00361531" w:rsidP="00361531">
            <w:pPr>
              <w:jc w:val="center"/>
              <w:rPr>
                <w:rFonts w:ascii="Times New Roman" w:hAnsi="Times New Roman" w:cs="Times New Roman"/>
                <w:sz w:val="26"/>
                <w:szCs w:val="26"/>
              </w:rPr>
            </w:pPr>
            <w:proofErr w:type="spellStart"/>
            <w:r w:rsidRPr="000B147B">
              <w:rPr>
                <w:rFonts w:ascii="Times New Roman" w:hAnsi="Times New Roman" w:cs="Times New Roman"/>
                <w:sz w:val="26"/>
                <w:szCs w:val="26"/>
              </w:rPr>
              <w:t>Văn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bản</w:t>
            </w:r>
            <w:proofErr w:type="spellEnd"/>
            <w:r w:rsidRPr="000B147B">
              <w:rPr>
                <w:rFonts w:ascii="Times New Roman" w:hAnsi="Times New Roman" w:cs="Times New Roman"/>
                <w:sz w:val="26"/>
                <w:szCs w:val="26"/>
              </w:rPr>
              <w:t xml:space="preserve"> </w:t>
            </w:r>
          </w:p>
          <w:p w14:paraId="768500E8" w14:textId="132C598F" w:rsidR="00583816" w:rsidRPr="000B147B" w:rsidRDefault="00361531" w:rsidP="00361531">
            <w:pPr>
              <w:jc w:val="cente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p>
        </w:tc>
        <w:tc>
          <w:tcPr>
            <w:tcW w:w="2612" w:type="dxa"/>
          </w:tcPr>
          <w:p w14:paraId="6780B5B8" w14:textId="77777777" w:rsidR="00583816" w:rsidRPr="000B147B" w:rsidRDefault="00583816" w:rsidP="00CA5178">
            <w:pPr>
              <w:jc w:val="both"/>
              <w:rPr>
                <w:rFonts w:ascii="Times New Roman" w:hAnsi="Times New Roman" w:cs="Times New Roman"/>
                <w:sz w:val="26"/>
                <w:szCs w:val="26"/>
                <w:lang w:val="vi-VN"/>
              </w:rPr>
            </w:pPr>
            <w:proofErr w:type="spellStart"/>
            <w:r w:rsidRPr="000B147B">
              <w:rPr>
                <w:rFonts w:ascii="Times New Roman" w:hAnsi="Times New Roman" w:cs="Times New Roman"/>
                <w:sz w:val="26"/>
                <w:szCs w:val="26"/>
                <w:lang w:val="nl-NL"/>
              </w:rPr>
              <w:t>Lấy</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số</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đóng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dấu</w:t>
            </w:r>
            <w:proofErr w:type="spellEnd"/>
            <w:r w:rsidRPr="000B147B">
              <w:rPr>
                <w:rFonts w:ascii="Times New Roman" w:hAnsi="Times New Roman" w:cs="Times New Roman"/>
                <w:sz w:val="26"/>
                <w:szCs w:val="26"/>
                <w:lang w:val="nl-NL"/>
              </w:rPr>
              <w:t xml:space="preserve">, ban </w:t>
            </w:r>
            <w:proofErr w:type="spellStart"/>
            <w:r w:rsidRPr="000B147B">
              <w:rPr>
                <w:rFonts w:ascii="Times New Roman" w:hAnsi="Times New Roman" w:cs="Times New Roman"/>
                <w:sz w:val="26"/>
                <w:szCs w:val="26"/>
                <w:lang w:val="nl-NL"/>
              </w:rPr>
              <w: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Tờ</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và</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các</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dự</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thảo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liên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quan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hồ</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sơ</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cho</w:t>
            </w:r>
            <w:proofErr w:type="spellEnd"/>
            <w:r w:rsidRPr="000B147B">
              <w:rPr>
                <w:rFonts w:ascii="Times New Roman" w:hAnsi="Times New Roman" w:cs="Times New Roman"/>
                <w:sz w:val="26"/>
                <w:szCs w:val="26"/>
                <w:lang w:val="nl-NL"/>
              </w:rPr>
              <w:t xml:space="preserve"> UBND </w:t>
            </w:r>
            <w:proofErr w:type="spellStart"/>
            <w:r w:rsidRPr="000B147B">
              <w:rPr>
                <w:rFonts w:ascii="Times New Roman" w:hAnsi="Times New Roman" w:cs="Times New Roman"/>
                <w:sz w:val="26"/>
                <w:szCs w:val="26"/>
                <w:lang w:val="nl-NL"/>
              </w:rPr>
              <w:t>thành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phố</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phê</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duyệt</w:t>
            </w:r>
            <w:proofErr w:type="spellEnd"/>
          </w:p>
        </w:tc>
      </w:tr>
      <w:tr w:rsidR="00D91FC2" w:rsidRPr="000B147B" w14:paraId="049D570C" w14:textId="77777777" w:rsidTr="00557F39">
        <w:trPr>
          <w:trHeight w:val="1556"/>
        </w:trPr>
        <w:tc>
          <w:tcPr>
            <w:tcW w:w="959" w:type="dxa"/>
            <w:vAlign w:val="center"/>
          </w:tcPr>
          <w:p w14:paraId="752B4BFB" w14:textId="734297F6" w:rsidR="00D91FC2" w:rsidRPr="000B147B" w:rsidRDefault="00D91FC2" w:rsidP="00CA5178">
            <w:pPr>
              <w:jc w:val="center"/>
              <w:rPr>
                <w:rFonts w:ascii="Times New Roman" w:hAnsi="Times New Roman" w:cs="Times New Roman"/>
                <w:sz w:val="26"/>
                <w:szCs w:val="26"/>
              </w:rPr>
            </w:pPr>
            <w:r>
              <w:rPr>
                <w:rFonts w:ascii="Times New Roman" w:hAnsi="Times New Roman" w:cs="Times New Roman"/>
                <w:sz w:val="26"/>
                <w:szCs w:val="26"/>
              </w:rPr>
              <w:t>B10</w:t>
            </w:r>
          </w:p>
        </w:tc>
        <w:tc>
          <w:tcPr>
            <w:tcW w:w="2175" w:type="dxa"/>
            <w:vAlign w:val="center"/>
          </w:tcPr>
          <w:p w14:paraId="190ECB74" w14:textId="130D345B" w:rsidR="00D91FC2" w:rsidRPr="000B147B" w:rsidRDefault="00D91FC2" w:rsidP="00CA5178">
            <w:pPr>
              <w:jc w:val="center"/>
              <w:rPr>
                <w:rFonts w:ascii="Times New Roman" w:hAnsi="Times New Roman" w:cs="Times New Roman"/>
                <w:b/>
                <w:sz w:val="26"/>
                <w:szCs w:val="26"/>
                <w:lang w:val="nl-NL"/>
              </w:rPr>
            </w:pPr>
            <w:proofErr w:type="spellStart"/>
            <w:r w:rsidRPr="00D91FC2">
              <w:rPr>
                <w:rFonts w:ascii="Times New Roman" w:hAnsi="Times New Roman" w:cs="Times New Roman"/>
                <w:b/>
                <w:bCs/>
                <w:sz w:val="24"/>
                <w:lang w:val="nl-NL"/>
              </w:rPr>
              <w:t>Trả</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kết</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quả</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lưu</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hồ</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sơ</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thống</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kê</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và</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theo</w:t>
            </w:r>
            <w:proofErr w:type="spellEnd"/>
            <w:r w:rsidRPr="00D91FC2">
              <w:rPr>
                <w:rFonts w:ascii="Times New Roman" w:hAnsi="Times New Roman" w:cs="Times New Roman"/>
                <w:b/>
                <w:bCs/>
                <w:sz w:val="24"/>
                <w:lang w:val="nl-NL"/>
              </w:rPr>
              <w:t xml:space="preserve"> </w:t>
            </w:r>
            <w:proofErr w:type="spellStart"/>
            <w:r w:rsidRPr="00D91FC2">
              <w:rPr>
                <w:rFonts w:ascii="Times New Roman" w:hAnsi="Times New Roman" w:cs="Times New Roman"/>
                <w:b/>
                <w:bCs/>
                <w:sz w:val="24"/>
                <w:lang w:val="nl-NL"/>
              </w:rPr>
              <w:t>dõi</w:t>
            </w:r>
            <w:proofErr w:type="spellEnd"/>
          </w:p>
        </w:tc>
        <w:tc>
          <w:tcPr>
            <w:tcW w:w="1324" w:type="dxa"/>
            <w:vAlign w:val="center"/>
          </w:tcPr>
          <w:p w14:paraId="679FF0F0" w14:textId="7C9E4E2A" w:rsidR="00D91FC2" w:rsidRPr="000B147B" w:rsidRDefault="00D91FC2" w:rsidP="00CA5178">
            <w:pPr>
              <w:jc w:val="center"/>
              <w:rPr>
                <w:rFonts w:ascii="Times New Roman" w:hAnsi="Times New Roman" w:cs="Times New Roman"/>
                <w:sz w:val="26"/>
                <w:szCs w:val="26"/>
              </w:rPr>
            </w:pPr>
            <w:proofErr w:type="spellStart"/>
            <w:r w:rsidRPr="00D91FC2">
              <w:rPr>
                <w:rFonts w:ascii="Times New Roman" w:hAnsi="Times New Roman" w:cs="Times New Roman"/>
                <w:sz w:val="24"/>
              </w:rPr>
              <w:t>Bộ</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phận</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Tiếp</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nhận</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và</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Trả</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kết</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quả</w:t>
            </w:r>
            <w:proofErr w:type="spellEnd"/>
            <w:r w:rsidRPr="00D91FC2">
              <w:rPr>
                <w:rFonts w:ascii="Times New Roman" w:hAnsi="Times New Roman" w:cs="Times New Roman"/>
                <w:sz w:val="24"/>
              </w:rPr>
              <w:t xml:space="preserve"> </w:t>
            </w:r>
          </w:p>
        </w:tc>
        <w:tc>
          <w:tcPr>
            <w:tcW w:w="1179" w:type="dxa"/>
            <w:vAlign w:val="center"/>
          </w:tcPr>
          <w:p w14:paraId="7DEB122F" w14:textId="6029898E" w:rsidR="00D91FC2" w:rsidRPr="000B147B" w:rsidRDefault="00D91FC2" w:rsidP="00CA5178">
            <w:pPr>
              <w:jc w:val="center"/>
              <w:rPr>
                <w:rFonts w:ascii="Times New Roman" w:hAnsi="Times New Roman" w:cs="Times New Roman"/>
                <w:sz w:val="26"/>
                <w:szCs w:val="26"/>
              </w:rPr>
            </w:pPr>
            <w:r w:rsidRPr="00D91FC2">
              <w:rPr>
                <w:rFonts w:ascii="Times New Roman" w:hAnsi="Times New Roman" w:cs="Times New Roman"/>
                <w:sz w:val="24"/>
              </w:rPr>
              <w:t xml:space="preserve">Theo </w:t>
            </w:r>
            <w:proofErr w:type="spellStart"/>
            <w:r w:rsidRPr="00D91FC2">
              <w:rPr>
                <w:rFonts w:ascii="Times New Roman" w:hAnsi="Times New Roman" w:cs="Times New Roman"/>
                <w:sz w:val="24"/>
              </w:rPr>
              <w:t>giấy</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hẹn</w:t>
            </w:r>
            <w:proofErr w:type="spellEnd"/>
          </w:p>
        </w:tc>
        <w:tc>
          <w:tcPr>
            <w:tcW w:w="1588" w:type="dxa"/>
            <w:vAlign w:val="center"/>
          </w:tcPr>
          <w:p w14:paraId="3E257D9A" w14:textId="348F06CC" w:rsidR="00D91FC2" w:rsidRPr="000B147B" w:rsidRDefault="00D91FC2" w:rsidP="00361531">
            <w:pPr>
              <w:jc w:val="center"/>
              <w:rPr>
                <w:rFonts w:ascii="Times New Roman" w:hAnsi="Times New Roman" w:cs="Times New Roman"/>
                <w:sz w:val="26"/>
                <w:szCs w:val="26"/>
              </w:rPr>
            </w:pPr>
            <w:proofErr w:type="spellStart"/>
            <w:r w:rsidRPr="00D91FC2">
              <w:rPr>
                <w:rFonts w:ascii="Times New Roman" w:hAnsi="Times New Roman" w:cs="Times New Roman"/>
                <w:sz w:val="24"/>
              </w:rPr>
              <w:t>Kết</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quả</w:t>
            </w:r>
            <w:proofErr w:type="spellEnd"/>
          </w:p>
        </w:tc>
        <w:tc>
          <w:tcPr>
            <w:tcW w:w="2612" w:type="dxa"/>
            <w:vAlign w:val="center"/>
          </w:tcPr>
          <w:p w14:paraId="6E047D66" w14:textId="77777777" w:rsidR="00D91FC2" w:rsidRPr="00D91FC2" w:rsidRDefault="00D91FC2" w:rsidP="00036E2A">
            <w:pPr>
              <w:jc w:val="both"/>
              <w:rPr>
                <w:rFonts w:ascii="Times New Roman" w:hAnsi="Times New Roman" w:cs="Times New Roman"/>
                <w:sz w:val="24"/>
              </w:rPr>
            </w:pPr>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Trả</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kết</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quả</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cho</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tổ</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chức</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cá</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nhân</w:t>
            </w:r>
            <w:proofErr w:type="spellEnd"/>
            <w:r w:rsidRPr="00D91FC2">
              <w:rPr>
                <w:rFonts w:ascii="Times New Roman" w:hAnsi="Times New Roman" w:cs="Times New Roman"/>
                <w:sz w:val="24"/>
              </w:rPr>
              <w:t>.</w:t>
            </w:r>
          </w:p>
          <w:p w14:paraId="3D4BA239" w14:textId="77777777" w:rsidR="00D91FC2" w:rsidRPr="00D91FC2" w:rsidRDefault="00D91FC2" w:rsidP="00036E2A">
            <w:pPr>
              <w:jc w:val="both"/>
              <w:rPr>
                <w:rFonts w:ascii="Times New Roman" w:hAnsi="Times New Roman" w:cs="Times New Roman"/>
                <w:sz w:val="24"/>
              </w:rPr>
            </w:pPr>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Thống</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kê</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theo</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dõi</w:t>
            </w:r>
            <w:proofErr w:type="spellEnd"/>
            <w:r w:rsidRPr="00D91FC2">
              <w:rPr>
                <w:rFonts w:ascii="Times New Roman" w:hAnsi="Times New Roman" w:cs="Times New Roman"/>
                <w:sz w:val="24"/>
              </w:rPr>
              <w:t>.</w:t>
            </w:r>
          </w:p>
          <w:p w14:paraId="3F503F68" w14:textId="199B3B67" w:rsidR="00D91FC2" w:rsidRPr="000B147B" w:rsidRDefault="00D91FC2" w:rsidP="00CA5178">
            <w:pPr>
              <w:jc w:val="both"/>
              <w:rPr>
                <w:rFonts w:ascii="Times New Roman" w:hAnsi="Times New Roman" w:cs="Times New Roman"/>
                <w:sz w:val="26"/>
                <w:szCs w:val="26"/>
                <w:lang w:val="nl-NL"/>
              </w:rPr>
            </w:pPr>
            <w:r w:rsidRPr="00D91FC2">
              <w:rPr>
                <w:rFonts w:ascii="Times New Roman" w:hAnsi="Times New Roman" w:cs="Times New Roman"/>
                <w:sz w:val="24"/>
              </w:rPr>
              <w:t>- C</w:t>
            </w:r>
            <w:r w:rsidRPr="00D91FC2">
              <w:rPr>
                <w:rFonts w:ascii="Times New Roman" w:hAnsi="Times New Roman" w:cs="Times New Roman"/>
                <w:sz w:val="24"/>
                <w:lang w:val="vi-VN"/>
              </w:rPr>
              <w:t xml:space="preserve">huyển trả </w:t>
            </w:r>
            <w:proofErr w:type="spellStart"/>
            <w:r w:rsidRPr="00D91FC2">
              <w:rPr>
                <w:rFonts w:ascii="Times New Roman" w:hAnsi="Times New Roman" w:cs="Times New Roman"/>
                <w:sz w:val="24"/>
              </w:rPr>
              <w:t>Văn</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thư</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nếu</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có</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yêu</w:t>
            </w:r>
            <w:proofErr w:type="spellEnd"/>
            <w:r w:rsidRPr="00D91FC2">
              <w:rPr>
                <w:rFonts w:ascii="Times New Roman" w:hAnsi="Times New Roman" w:cs="Times New Roman"/>
                <w:sz w:val="24"/>
              </w:rPr>
              <w:t xml:space="preserve"> </w:t>
            </w:r>
            <w:proofErr w:type="spellStart"/>
            <w:r w:rsidRPr="00D91FC2">
              <w:rPr>
                <w:rFonts w:ascii="Times New Roman" w:hAnsi="Times New Roman" w:cs="Times New Roman"/>
                <w:sz w:val="24"/>
              </w:rPr>
              <w:t>cầu</w:t>
            </w:r>
            <w:proofErr w:type="spellEnd"/>
            <w:r w:rsidRPr="00D91FC2">
              <w:rPr>
                <w:rFonts w:ascii="Times New Roman" w:hAnsi="Times New Roman" w:cs="Times New Roman"/>
                <w:sz w:val="24"/>
                <w:lang w:val="vi-VN"/>
              </w:rPr>
              <w:t>.</w:t>
            </w:r>
          </w:p>
        </w:tc>
      </w:tr>
    </w:tbl>
    <w:p w14:paraId="51D6BAF2" w14:textId="09E64EAA" w:rsidR="00885797" w:rsidRPr="000B147B" w:rsidRDefault="00885797" w:rsidP="00885797">
      <w:pPr>
        <w:pStyle w:val="BodyText"/>
        <w:spacing w:before="120" w:after="120"/>
        <w:rPr>
          <w:rFonts w:ascii="Times New Roman" w:hAnsi="Times New Roman" w:cs="Times New Roman"/>
          <w:b/>
          <w:sz w:val="26"/>
          <w:szCs w:val="26"/>
        </w:rPr>
      </w:pPr>
    </w:p>
    <w:p w14:paraId="636D741D" w14:textId="77777777" w:rsidR="00793AD5" w:rsidRPr="000B147B" w:rsidRDefault="00793AD5" w:rsidP="00793AD5">
      <w:pPr>
        <w:pStyle w:val="BodyText"/>
        <w:spacing w:before="120" w:after="120"/>
        <w:ind w:firstLine="709"/>
        <w:rPr>
          <w:rFonts w:ascii="Times New Roman" w:hAnsi="Times New Roman" w:cs="Times New Roman"/>
          <w:b/>
          <w:sz w:val="26"/>
          <w:szCs w:val="26"/>
          <w:lang w:val="en-US"/>
        </w:rPr>
      </w:pPr>
      <w:r w:rsidRPr="000B147B">
        <w:rPr>
          <w:rFonts w:ascii="Times New Roman" w:hAnsi="Times New Roman" w:cs="Times New Roman"/>
          <w:b/>
          <w:sz w:val="26"/>
          <w:szCs w:val="26"/>
          <w:lang w:val="en-US"/>
        </w:rPr>
        <w:t xml:space="preserve">IV. BIỂU MẪU </w:t>
      </w:r>
    </w:p>
    <w:p w14:paraId="790C5B8B" w14:textId="77777777" w:rsidR="00793AD5" w:rsidRPr="000B147B" w:rsidRDefault="00793AD5" w:rsidP="00793AD5">
      <w:pPr>
        <w:pStyle w:val="BodyText"/>
        <w:spacing w:before="120" w:after="120"/>
        <w:ind w:firstLine="709"/>
        <w:rPr>
          <w:rFonts w:ascii="Times New Roman" w:hAnsi="Times New Roman" w:cs="Times New Roman"/>
          <w:bCs/>
          <w:sz w:val="26"/>
          <w:szCs w:val="26"/>
          <w:lang w:val="en-US"/>
        </w:rPr>
      </w:pPr>
      <w:proofErr w:type="spellStart"/>
      <w:r w:rsidRPr="000B147B">
        <w:rPr>
          <w:rFonts w:ascii="Times New Roman" w:hAnsi="Times New Roman" w:cs="Times New Roman"/>
          <w:bCs/>
          <w:sz w:val="26"/>
          <w:szCs w:val="26"/>
          <w:lang w:val="en-US"/>
        </w:rPr>
        <w:t>Các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biểu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mẫu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sử</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dụng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tại</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các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bước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công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việc</w:t>
      </w:r>
      <w:proofErr w:type="spellEnd"/>
      <w:r w:rsidRPr="000B147B">
        <w:rPr>
          <w:rFonts w:ascii="Times New Roman" w:hAnsi="Times New Roman" w:cs="Times New Roman"/>
          <w:bCs/>
          <w:sz w:val="26"/>
          <w:szCs w:val="26"/>
          <w:lang w:val="en-US"/>
        </w:rPr>
        <w:t>:</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13"/>
        <w:gridCol w:w="6992"/>
      </w:tblGrid>
      <w:tr w:rsidR="000B147B" w:rsidRPr="000B147B" w14:paraId="1DC7E96D" w14:textId="77777777" w:rsidTr="00D57200">
        <w:trPr>
          <w:tblHeader/>
        </w:trPr>
        <w:tc>
          <w:tcPr>
            <w:tcW w:w="851" w:type="dxa"/>
            <w:vAlign w:val="center"/>
          </w:tcPr>
          <w:p w14:paraId="6A20C99F" w14:textId="77777777" w:rsidR="00793AD5" w:rsidRPr="000B147B" w:rsidRDefault="00793AD5" w:rsidP="00D57200">
            <w:pPr>
              <w:jc w:val="center"/>
              <w:rPr>
                <w:rFonts w:ascii="Times New Roman" w:hAnsi="Times New Roman" w:cs="Times New Roman"/>
                <w:b/>
                <w:sz w:val="26"/>
                <w:szCs w:val="26"/>
              </w:rPr>
            </w:pPr>
            <w:r w:rsidRPr="000B147B">
              <w:rPr>
                <w:rFonts w:ascii="Times New Roman" w:hAnsi="Times New Roman" w:cs="Times New Roman"/>
                <w:b/>
                <w:sz w:val="26"/>
                <w:szCs w:val="26"/>
              </w:rPr>
              <w:t>STT</w:t>
            </w:r>
          </w:p>
        </w:tc>
        <w:tc>
          <w:tcPr>
            <w:tcW w:w="1513" w:type="dxa"/>
            <w:vAlign w:val="center"/>
          </w:tcPr>
          <w:p w14:paraId="06E3C8C9" w14:textId="77777777" w:rsidR="00793AD5" w:rsidRPr="000B147B" w:rsidRDefault="00793AD5"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Mã</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hiệu</w:t>
            </w:r>
            <w:proofErr w:type="spellEnd"/>
          </w:p>
        </w:tc>
        <w:tc>
          <w:tcPr>
            <w:tcW w:w="6992" w:type="dxa"/>
            <w:vAlign w:val="center"/>
          </w:tcPr>
          <w:p w14:paraId="6B9A6956" w14:textId="77777777" w:rsidR="00793AD5" w:rsidRPr="000B147B" w:rsidRDefault="00793AD5"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Tên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biểu</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mẫu</w:t>
            </w:r>
            <w:proofErr w:type="spellEnd"/>
          </w:p>
        </w:tc>
      </w:tr>
      <w:tr w:rsidR="000B147B" w:rsidRPr="000B147B" w14:paraId="2E791735" w14:textId="77777777" w:rsidTr="00D57200">
        <w:tc>
          <w:tcPr>
            <w:tcW w:w="851" w:type="dxa"/>
            <w:vAlign w:val="center"/>
          </w:tcPr>
          <w:p w14:paraId="1952C4B4" w14:textId="77777777" w:rsidR="00793AD5" w:rsidRPr="000B147B" w:rsidRDefault="00793AD5" w:rsidP="00793AD5">
            <w:pPr>
              <w:numPr>
                <w:ilvl w:val="0"/>
                <w:numId w:val="8"/>
              </w:numPr>
              <w:jc w:val="center"/>
              <w:rPr>
                <w:rFonts w:ascii="Times New Roman" w:hAnsi="Times New Roman" w:cs="Times New Roman"/>
                <w:bCs/>
                <w:sz w:val="26"/>
                <w:szCs w:val="26"/>
              </w:rPr>
            </w:pPr>
          </w:p>
        </w:tc>
        <w:tc>
          <w:tcPr>
            <w:tcW w:w="1513" w:type="dxa"/>
            <w:vAlign w:val="center"/>
          </w:tcPr>
          <w:p w14:paraId="1750F985"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01</w:t>
            </w:r>
          </w:p>
        </w:tc>
        <w:tc>
          <w:tcPr>
            <w:tcW w:w="6992" w:type="dxa"/>
            <w:vAlign w:val="center"/>
          </w:tcPr>
          <w:p w14:paraId="18812BC6"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hẹn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p>
        </w:tc>
      </w:tr>
      <w:tr w:rsidR="000B147B" w:rsidRPr="000B147B" w14:paraId="126E50BF" w14:textId="77777777" w:rsidTr="00D57200">
        <w:tc>
          <w:tcPr>
            <w:tcW w:w="851" w:type="dxa"/>
            <w:vAlign w:val="center"/>
          </w:tcPr>
          <w:p w14:paraId="767C22A5" w14:textId="77777777" w:rsidR="00793AD5" w:rsidRPr="000B147B" w:rsidRDefault="00793AD5" w:rsidP="00793AD5">
            <w:pPr>
              <w:numPr>
                <w:ilvl w:val="0"/>
                <w:numId w:val="8"/>
              </w:numPr>
              <w:jc w:val="center"/>
              <w:rPr>
                <w:rFonts w:ascii="Times New Roman" w:hAnsi="Times New Roman" w:cs="Times New Roman"/>
                <w:bCs/>
                <w:sz w:val="26"/>
                <w:szCs w:val="26"/>
              </w:rPr>
            </w:pPr>
          </w:p>
        </w:tc>
        <w:tc>
          <w:tcPr>
            <w:tcW w:w="1513" w:type="dxa"/>
            <w:vAlign w:val="center"/>
          </w:tcPr>
          <w:p w14:paraId="1349FE58"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02</w:t>
            </w:r>
          </w:p>
        </w:tc>
        <w:tc>
          <w:tcPr>
            <w:tcW w:w="6992" w:type="dxa"/>
            <w:vAlign w:val="center"/>
          </w:tcPr>
          <w:p w14:paraId="18AF26C0"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Mẫu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yêu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cầu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bổ</w:t>
            </w:r>
            <w:proofErr w:type="spellEnd"/>
            <w:r w:rsidRPr="000B147B">
              <w:rPr>
                <w:rFonts w:ascii="Times New Roman" w:hAnsi="Times New Roman" w:cs="Times New Roman"/>
                <w:sz w:val="26"/>
                <w:szCs w:val="26"/>
              </w:rPr>
              <w:t xml:space="preserve"> sung, </w:t>
            </w:r>
            <w:proofErr w:type="spellStart"/>
            <w:r w:rsidRPr="000B147B">
              <w:rPr>
                <w:rFonts w:ascii="Times New Roman" w:hAnsi="Times New Roman" w:cs="Times New Roman"/>
                <w:sz w:val="26"/>
                <w:szCs w:val="26"/>
              </w:rPr>
              <w:t>hoàn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
        </w:tc>
      </w:tr>
      <w:tr w:rsidR="000B147B" w:rsidRPr="000B147B" w14:paraId="490FA2E9" w14:textId="77777777" w:rsidTr="00D57200">
        <w:tc>
          <w:tcPr>
            <w:tcW w:w="851" w:type="dxa"/>
            <w:vAlign w:val="center"/>
          </w:tcPr>
          <w:p w14:paraId="2D1C5D52" w14:textId="77777777" w:rsidR="00793AD5" w:rsidRPr="000B147B" w:rsidRDefault="00793AD5" w:rsidP="00793AD5">
            <w:pPr>
              <w:numPr>
                <w:ilvl w:val="0"/>
                <w:numId w:val="8"/>
              </w:numPr>
              <w:jc w:val="center"/>
              <w:rPr>
                <w:rFonts w:ascii="Times New Roman" w:hAnsi="Times New Roman" w:cs="Times New Roman"/>
                <w:bCs/>
                <w:sz w:val="26"/>
                <w:szCs w:val="26"/>
              </w:rPr>
            </w:pPr>
          </w:p>
        </w:tc>
        <w:tc>
          <w:tcPr>
            <w:tcW w:w="1513" w:type="dxa"/>
            <w:vAlign w:val="center"/>
          </w:tcPr>
          <w:p w14:paraId="3434D387"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03</w:t>
            </w:r>
          </w:p>
        </w:tc>
        <w:tc>
          <w:tcPr>
            <w:tcW w:w="6992" w:type="dxa"/>
            <w:vAlign w:val="center"/>
          </w:tcPr>
          <w:p w14:paraId="69A3B97B"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r>
      <w:tr w:rsidR="000B147B" w:rsidRPr="000B147B" w14:paraId="70BE8039" w14:textId="77777777" w:rsidTr="00D57200">
        <w:tc>
          <w:tcPr>
            <w:tcW w:w="851" w:type="dxa"/>
            <w:vAlign w:val="center"/>
          </w:tcPr>
          <w:p w14:paraId="77E9AED1" w14:textId="77777777" w:rsidR="00793AD5" w:rsidRPr="000B147B" w:rsidRDefault="00793AD5" w:rsidP="00793AD5">
            <w:pPr>
              <w:numPr>
                <w:ilvl w:val="0"/>
                <w:numId w:val="8"/>
              </w:numPr>
              <w:autoSpaceDE/>
              <w:autoSpaceDN/>
              <w:jc w:val="center"/>
              <w:rPr>
                <w:rFonts w:ascii="Times New Roman" w:hAnsi="Times New Roman" w:cs="Times New Roman"/>
                <w:bCs/>
                <w:sz w:val="26"/>
                <w:szCs w:val="26"/>
              </w:rPr>
            </w:pPr>
          </w:p>
        </w:tc>
        <w:tc>
          <w:tcPr>
            <w:tcW w:w="1513" w:type="dxa"/>
            <w:vAlign w:val="center"/>
          </w:tcPr>
          <w:p w14:paraId="5AE47086" w14:textId="77777777" w:rsidR="00793AD5" w:rsidRPr="000B147B" w:rsidRDefault="00793AD5" w:rsidP="00D57200">
            <w:pPr>
              <w:jc w:val="center"/>
              <w:rPr>
                <w:rFonts w:ascii="Times New Roman" w:hAnsi="Times New Roman" w:cs="Times New Roman"/>
                <w:sz w:val="26"/>
                <w:szCs w:val="26"/>
                <w:lang w:val="en-US"/>
              </w:rPr>
            </w:pPr>
            <w:r w:rsidRPr="000B147B">
              <w:rPr>
                <w:rFonts w:ascii="Times New Roman" w:hAnsi="Times New Roman" w:cs="Times New Roman"/>
                <w:sz w:val="26"/>
                <w:szCs w:val="26"/>
              </w:rPr>
              <w:t>BM 0</w:t>
            </w:r>
            <w:r w:rsidRPr="000B147B">
              <w:rPr>
                <w:rFonts w:ascii="Times New Roman" w:hAnsi="Times New Roman" w:cs="Times New Roman"/>
                <w:sz w:val="26"/>
                <w:szCs w:val="26"/>
                <w:lang w:val="en-US"/>
              </w:rPr>
              <w:t>4</w:t>
            </w:r>
          </w:p>
        </w:tc>
        <w:tc>
          <w:tcPr>
            <w:tcW w:w="6992" w:type="dxa"/>
          </w:tcPr>
          <w:p w14:paraId="08BDB467" w14:textId="77777777" w:rsidR="00793AD5" w:rsidRPr="000B147B" w:rsidRDefault="00793AD5" w:rsidP="00D57200">
            <w:pP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nl-NL"/>
              </w:rPr>
              <w:t>Mẫu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bản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đề</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nghị</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chấp</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thuận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giao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công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nghệ</w:t>
            </w:r>
            <w:proofErr w:type="spellEnd"/>
          </w:p>
        </w:tc>
      </w:tr>
      <w:tr w:rsidR="000B147B" w:rsidRPr="000B147B" w14:paraId="3BA21CB5" w14:textId="77777777" w:rsidTr="00D57200">
        <w:tc>
          <w:tcPr>
            <w:tcW w:w="851" w:type="dxa"/>
            <w:vAlign w:val="center"/>
          </w:tcPr>
          <w:p w14:paraId="5749FC5F" w14:textId="77777777" w:rsidR="00793AD5" w:rsidRPr="000B147B" w:rsidRDefault="00793AD5" w:rsidP="00793AD5">
            <w:pPr>
              <w:numPr>
                <w:ilvl w:val="0"/>
                <w:numId w:val="8"/>
              </w:numPr>
              <w:autoSpaceDE/>
              <w:autoSpaceDN/>
              <w:jc w:val="center"/>
              <w:rPr>
                <w:rFonts w:ascii="Times New Roman" w:hAnsi="Times New Roman" w:cs="Times New Roman"/>
                <w:bCs/>
                <w:sz w:val="26"/>
                <w:szCs w:val="26"/>
              </w:rPr>
            </w:pPr>
          </w:p>
        </w:tc>
        <w:tc>
          <w:tcPr>
            <w:tcW w:w="1513" w:type="dxa"/>
            <w:vAlign w:val="center"/>
          </w:tcPr>
          <w:p w14:paraId="4C63B77B"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05</w:t>
            </w:r>
          </w:p>
        </w:tc>
        <w:tc>
          <w:tcPr>
            <w:tcW w:w="6992" w:type="dxa"/>
          </w:tcPr>
          <w:p w14:paraId="2882C3E6" w14:textId="77777777" w:rsidR="00793AD5" w:rsidRPr="000B147B" w:rsidRDefault="00793AD5" w:rsidP="00D57200">
            <w:pP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giải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về</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công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nghệ</w:t>
            </w:r>
            <w:proofErr w:type="spellEnd"/>
          </w:p>
        </w:tc>
      </w:tr>
    </w:tbl>
    <w:p w14:paraId="5534108A" w14:textId="77777777" w:rsidR="00793AD5" w:rsidRPr="000B147B" w:rsidRDefault="00793AD5" w:rsidP="00793AD5">
      <w:pPr>
        <w:pStyle w:val="BodyText"/>
        <w:spacing w:before="120" w:after="120"/>
        <w:ind w:firstLine="709"/>
        <w:rPr>
          <w:rFonts w:ascii="Times New Roman" w:hAnsi="Times New Roman" w:cs="Times New Roman"/>
          <w:b/>
          <w:sz w:val="26"/>
          <w:szCs w:val="26"/>
          <w:lang w:val="en-US"/>
        </w:rPr>
      </w:pPr>
      <w:r w:rsidRPr="000B147B">
        <w:rPr>
          <w:rFonts w:ascii="Times New Roman" w:hAnsi="Times New Roman" w:cs="Times New Roman"/>
          <w:b/>
          <w:sz w:val="26"/>
          <w:szCs w:val="26"/>
          <w:lang w:val="en-US"/>
        </w:rPr>
        <w:t xml:space="preserve">V. HỒ SƠ CẦN LƯU </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1332"/>
        <w:gridCol w:w="7027"/>
      </w:tblGrid>
      <w:tr w:rsidR="000B147B" w:rsidRPr="000B147B" w14:paraId="237AC11B" w14:textId="77777777" w:rsidTr="00D57200">
        <w:trPr>
          <w:trHeight w:val="404"/>
          <w:tblHeader/>
        </w:trPr>
        <w:tc>
          <w:tcPr>
            <w:tcW w:w="997" w:type="dxa"/>
            <w:vAlign w:val="center"/>
          </w:tcPr>
          <w:p w14:paraId="496B4E3B" w14:textId="77777777" w:rsidR="00793AD5" w:rsidRPr="000B147B" w:rsidRDefault="00793AD5" w:rsidP="00D57200">
            <w:pPr>
              <w:jc w:val="center"/>
              <w:rPr>
                <w:rFonts w:ascii="Times New Roman" w:hAnsi="Times New Roman" w:cs="Times New Roman"/>
                <w:b/>
                <w:sz w:val="26"/>
                <w:szCs w:val="26"/>
              </w:rPr>
            </w:pPr>
            <w:r w:rsidRPr="000B147B">
              <w:rPr>
                <w:rFonts w:ascii="Times New Roman" w:hAnsi="Times New Roman" w:cs="Times New Roman"/>
                <w:b/>
                <w:sz w:val="26"/>
                <w:szCs w:val="26"/>
              </w:rPr>
              <w:t>STT</w:t>
            </w:r>
          </w:p>
        </w:tc>
        <w:tc>
          <w:tcPr>
            <w:tcW w:w="1332" w:type="dxa"/>
            <w:vAlign w:val="center"/>
          </w:tcPr>
          <w:p w14:paraId="34A50DF1" w14:textId="77777777" w:rsidR="00793AD5" w:rsidRPr="000B147B" w:rsidRDefault="00793AD5"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Mã</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hiệu</w:t>
            </w:r>
            <w:proofErr w:type="spellEnd"/>
          </w:p>
        </w:tc>
        <w:tc>
          <w:tcPr>
            <w:tcW w:w="7027" w:type="dxa"/>
            <w:vAlign w:val="center"/>
          </w:tcPr>
          <w:p w14:paraId="3B14AE98" w14:textId="77777777" w:rsidR="00793AD5" w:rsidRPr="000B147B" w:rsidRDefault="00793AD5" w:rsidP="00D57200">
            <w:pPr>
              <w:jc w:val="center"/>
              <w:rPr>
                <w:rFonts w:ascii="Times New Roman" w:hAnsi="Times New Roman" w:cs="Times New Roman"/>
                <w:b/>
                <w:sz w:val="26"/>
                <w:szCs w:val="26"/>
              </w:rPr>
            </w:pPr>
            <w:proofErr w:type="spellStart"/>
            <w:r w:rsidRPr="000B147B">
              <w:rPr>
                <w:rFonts w:ascii="Times New Roman" w:hAnsi="Times New Roman" w:cs="Times New Roman"/>
                <w:b/>
                <w:sz w:val="26"/>
                <w:szCs w:val="26"/>
              </w:rPr>
              <w:t>Tên</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biểu</w:t>
            </w:r>
            <w:proofErr w:type="spellEnd"/>
            <w:r w:rsidRPr="000B147B">
              <w:rPr>
                <w:rFonts w:ascii="Times New Roman" w:hAnsi="Times New Roman" w:cs="Times New Roman"/>
                <w:b/>
                <w:sz w:val="26"/>
                <w:szCs w:val="26"/>
              </w:rPr>
              <w:t xml:space="preserve"> </w:t>
            </w:r>
            <w:proofErr w:type="spellStart"/>
            <w:r w:rsidRPr="000B147B">
              <w:rPr>
                <w:rFonts w:ascii="Times New Roman" w:hAnsi="Times New Roman" w:cs="Times New Roman"/>
                <w:b/>
                <w:sz w:val="26"/>
                <w:szCs w:val="26"/>
              </w:rPr>
              <w:t>mẫu</w:t>
            </w:r>
            <w:proofErr w:type="spellEnd"/>
          </w:p>
        </w:tc>
      </w:tr>
      <w:tr w:rsidR="000B147B" w:rsidRPr="000B147B" w14:paraId="3F6E6BD4" w14:textId="77777777" w:rsidTr="00D57200">
        <w:trPr>
          <w:trHeight w:val="551"/>
        </w:trPr>
        <w:tc>
          <w:tcPr>
            <w:tcW w:w="997" w:type="dxa"/>
            <w:vAlign w:val="center"/>
          </w:tcPr>
          <w:p w14:paraId="374EF204"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6AA748AF"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01</w:t>
            </w:r>
          </w:p>
        </w:tc>
        <w:tc>
          <w:tcPr>
            <w:tcW w:w="7027" w:type="dxa"/>
            <w:vAlign w:val="center"/>
          </w:tcPr>
          <w:p w14:paraId="2E9C5B7C"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Giấy</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và</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hẹn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trả</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kết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quả</w:t>
            </w:r>
            <w:proofErr w:type="spellEnd"/>
          </w:p>
        </w:tc>
      </w:tr>
      <w:tr w:rsidR="000B147B" w:rsidRPr="000B147B" w14:paraId="16A4AA19" w14:textId="77777777" w:rsidTr="00D57200">
        <w:trPr>
          <w:trHeight w:val="417"/>
        </w:trPr>
        <w:tc>
          <w:tcPr>
            <w:tcW w:w="997" w:type="dxa"/>
            <w:vAlign w:val="center"/>
          </w:tcPr>
          <w:p w14:paraId="0A2B7E4F"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41994B74"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02</w:t>
            </w:r>
          </w:p>
        </w:tc>
        <w:tc>
          <w:tcPr>
            <w:tcW w:w="7027" w:type="dxa"/>
            <w:vAlign w:val="center"/>
          </w:tcPr>
          <w:p w14:paraId="30F0882B"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Mẫu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yêu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cầu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bổ</w:t>
            </w:r>
            <w:proofErr w:type="spellEnd"/>
            <w:r w:rsidRPr="000B147B">
              <w:rPr>
                <w:rFonts w:ascii="Times New Roman" w:hAnsi="Times New Roman" w:cs="Times New Roman"/>
                <w:sz w:val="26"/>
                <w:szCs w:val="26"/>
              </w:rPr>
              <w:t xml:space="preserve"> sung, </w:t>
            </w:r>
            <w:proofErr w:type="spellStart"/>
            <w:r w:rsidRPr="000B147B">
              <w:rPr>
                <w:rFonts w:ascii="Times New Roman" w:hAnsi="Times New Roman" w:cs="Times New Roman"/>
                <w:sz w:val="26"/>
                <w:szCs w:val="26"/>
              </w:rPr>
              <w:t>hoàn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thiện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r w:rsidRPr="000B147B">
              <w:rPr>
                <w:rFonts w:ascii="Times New Roman" w:hAnsi="Times New Roman" w:cs="Times New Roman"/>
                <w:sz w:val="26"/>
                <w:szCs w:val="26"/>
              </w:rPr>
              <w:t xml:space="preserve"> </w:t>
            </w:r>
          </w:p>
        </w:tc>
      </w:tr>
      <w:tr w:rsidR="000B147B" w:rsidRPr="000B147B" w14:paraId="5E3622E8" w14:textId="77777777" w:rsidTr="00D57200">
        <w:trPr>
          <w:trHeight w:val="423"/>
        </w:trPr>
        <w:tc>
          <w:tcPr>
            <w:tcW w:w="997" w:type="dxa"/>
            <w:vAlign w:val="center"/>
          </w:tcPr>
          <w:p w14:paraId="461E37B4"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104BDE31"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03</w:t>
            </w:r>
          </w:p>
        </w:tc>
        <w:tc>
          <w:tcPr>
            <w:tcW w:w="7027" w:type="dxa"/>
            <w:vAlign w:val="center"/>
          </w:tcPr>
          <w:p w14:paraId="4997C38F" w14:textId="77777777" w:rsidR="00793AD5" w:rsidRPr="000B147B" w:rsidRDefault="00793AD5" w:rsidP="00D57200">
            <w:pPr>
              <w:tabs>
                <w:tab w:val="left" w:pos="1784"/>
              </w:tabs>
              <w:jc w:val="both"/>
              <w:rPr>
                <w:rFonts w:ascii="Times New Roman" w:hAnsi="Times New Roman" w:cs="Times New Roman"/>
                <w:sz w:val="26"/>
                <w:szCs w:val="26"/>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Phiếu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từ</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chối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tiếp</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nhận</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giải</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quyết</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hồ</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rPr>
              <w:t>sơ</w:t>
            </w:r>
            <w:proofErr w:type="spellEnd"/>
          </w:p>
        </w:tc>
      </w:tr>
      <w:tr w:rsidR="000B147B" w:rsidRPr="000B147B" w14:paraId="6BB4FCE8" w14:textId="77777777" w:rsidTr="00D57200">
        <w:trPr>
          <w:trHeight w:val="415"/>
        </w:trPr>
        <w:tc>
          <w:tcPr>
            <w:tcW w:w="997" w:type="dxa"/>
            <w:vAlign w:val="center"/>
          </w:tcPr>
          <w:p w14:paraId="5DE615F1"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5EE49B76" w14:textId="77777777" w:rsidR="00793AD5" w:rsidRPr="000B147B" w:rsidRDefault="00793AD5" w:rsidP="00D57200">
            <w:pPr>
              <w:jc w:val="center"/>
              <w:rPr>
                <w:rFonts w:ascii="Times New Roman" w:hAnsi="Times New Roman" w:cs="Times New Roman"/>
                <w:sz w:val="26"/>
                <w:szCs w:val="26"/>
                <w:lang w:val="en-US"/>
              </w:rPr>
            </w:pPr>
            <w:r w:rsidRPr="000B147B">
              <w:rPr>
                <w:rFonts w:ascii="Times New Roman" w:hAnsi="Times New Roman" w:cs="Times New Roman"/>
                <w:sz w:val="26"/>
                <w:szCs w:val="26"/>
              </w:rPr>
              <w:t>BM 0</w:t>
            </w:r>
            <w:r w:rsidRPr="000B147B">
              <w:rPr>
                <w:rFonts w:ascii="Times New Roman" w:hAnsi="Times New Roman" w:cs="Times New Roman"/>
                <w:sz w:val="26"/>
                <w:szCs w:val="26"/>
                <w:lang w:val="en-US"/>
              </w:rPr>
              <w:t>4</w:t>
            </w:r>
          </w:p>
        </w:tc>
        <w:tc>
          <w:tcPr>
            <w:tcW w:w="7027" w:type="dxa"/>
            <w:vAlign w:val="center"/>
          </w:tcPr>
          <w:p w14:paraId="032CE0B4" w14:textId="77777777" w:rsidR="00793AD5" w:rsidRPr="000B147B" w:rsidRDefault="00793AD5" w:rsidP="00D57200">
            <w:pPr>
              <w:rPr>
                <w:rFonts w:ascii="Times New Roman" w:hAnsi="Times New Roman" w:cs="Times New Roman"/>
                <w:sz w:val="26"/>
                <w:szCs w:val="26"/>
                <w:lang w:val="en-US"/>
              </w:rPr>
            </w:pPr>
            <w:proofErr w:type="spellStart"/>
            <w:r w:rsidRPr="000B147B">
              <w:rPr>
                <w:rFonts w:ascii="Times New Roman" w:hAnsi="Times New Roman" w:cs="Times New Roman"/>
                <w:sz w:val="26"/>
                <w:szCs w:val="26"/>
                <w:lang w:val="nl-NL"/>
              </w:rPr>
              <w:t>Mẫu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bản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đề</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nghị</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chấp</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thuận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chuyển</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giao</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công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nghệ</w:t>
            </w:r>
            <w:proofErr w:type="spellEnd"/>
          </w:p>
        </w:tc>
      </w:tr>
      <w:tr w:rsidR="000B147B" w:rsidRPr="000B147B" w14:paraId="7CAEECC6" w14:textId="77777777" w:rsidTr="00D57200">
        <w:trPr>
          <w:trHeight w:val="421"/>
        </w:trPr>
        <w:tc>
          <w:tcPr>
            <w:tcW w:w="997" w:type="dxa"/>
            <w:vAlign w:val="center"/>
          </w:tcPr>
          <w:p w14:paraId="19572DDF"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40878978"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BM 05</w:t>
            </w:r>
          </w:p>
        </w:tc>
        <w:tc>
          <w:tcPr>
            <w:tcW w:w="7027" w:type="dxa"/>
            <w:vAlign w:val="center"/>
          </w:tcPr>
          <w:p w14:paraId="2AB1A90C" w14:textId="77777777" w:rsidR="00793AD5" w:rsidRPr="000B147B" w:rsidRDefault="00793AD5" w:rsidP="00D57200">
            <w:pPr>
              <w:rPr>
                <w:rFonts w:ascii="Times New Roman" w:hAnsi="Times New Roman" w:cs="Times New Roman"/>
                <w:sz w:val="26"/>
                <w:szCs w:val="26"/>
                <w:lang w:val="nl-NL"/>
              </w:rPr>
            </w:pPr>
            <w:proofErr w:type="spellStart"/>
            <w:r w:rsidRPr="000B147B">
              <w:rPr>
                <w:rFonts w:ascii="Times New Roman" w:hAnsi="Times New Roman" w:cs="Times New Roman"/>
                <w:sz w:val="26"/>
                <w:szCs w:val="26"/>
              </w:rPr>
              <w:t>Mẫu</w:t>
            </w:r>
            <w:proofErr w:type="spellEnd"/>
            <w:r w:rsidRPr="000B147B">
              <w:rPr>
                <w:rFonts w:ascii="Times New Roman" w:hAnsi="Times New Roman" w:cs="Times New Roman"/>
                <w:sz w:val="26"/>
                <w:szCs w:val="26"/>
              </w:rPr>
              <w:t xml:space="preserve"> </w:t>
            </w:r>
            <w:proofErr w:type="spellStart"/>
            <w:r w:rsidRPr="000B147B">
              <w:rPr>
                <w:rFonts w:ascii="Times New Roman" w:hAnsi="Times New Roman" w:cs="Times New Roman"/>
                <w:sz w:val="26"/>
                <w:szCs w:val="26"/>
                <w:lang w:val="nl-NL"/>
              </w:rPr>
              <w:t>Tài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liệu</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giải</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trình</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về</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công</w:t>
            </w:r>
            <w:proofErr w:type="spellEnd"/>
            <w:r w:rsidRPr="000B147B">
              <w:rPr>
                <w:rFonts w:ascii="Times New Roman" w:hAnsi="Times New Roman" w:cs="Times New Roman"/>
                <w:sz w:val="26"/>
                <w:szCs w:val="26"/>
                <w:lang w:val="nl-NL"/>
              </w:rPr>
              <w:t xml:space="preserve"> </w:t>
            </w:r>
            <w:proofErr w:type="spellStart"/>
            <w:r w:rsidRPr="000B147B">
              <w:rPr>
                <w:rFonts w:ascii="Times New Roman" w:hAnsi="Times New Roman" w:cs="Times New Roman"/>
                <w:sz w:val="26"/>
                <w:szCs w:val="26"/>
                <w:lang w:val="nl-NL"/>
              </w:rPr>
              <w:t>nghệ</w:t>
            </w:r>
            <w:proofErr w:type="spellEnd"/>
          </w:p>
        </w:tc>
      </w:tr>
      <w:tr w:rsidR="000B147B" w:rsidRPr="000B147B" w14:paraId="1D8868AD" w14:textId="77777777" w:rsidTr="00D57200">
        <w:tc>
          <w:tcPr>
            <w:tcW w:w="997" w:type="dxa"/>
            <w:vAlign w:val="center"/>
          </w:tcPr>
          <w:p w14:paraId="5DBE69B4"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6CEA0F4E"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w:t>
            </w:r>
          </w:p>
        </w:tc>
        <w:tc>
          <w:tcPr>
            <w:tcW w:w="7027" w:type="dxa"/>
            <w:vAlign w:val="center"/>
          </w:tcPr>
          <w:p w14:paraId="6A5A1945" w14:textId="77777777" w:rsidR="00793AD5" w:rsidRPr="000B147B" w:rsidRDefault="00793AD5" w:rsidP="00D57200">
            <w:pPr>
              <w:rPr>
                <w:rFonts w:ascii="Times New Roman" w:hAnsi="Times New Roman" w:cs="Times New Roman"/>
                <w:sz w:val="26"/>
                <w:szCs w:val="26"/>
                <w:lang w:val="nl-NL"/>
              </w:rPr>
            </w:pPr>
            <w:proofErr w:type="spellStart"/>
            <w:r w:rsidRPr="000B147B">
              <w:rPr>
                <w:rFonts w:ascii="Times New Roman" w:hAnsi="Times New Roman" w:cs="Times New Roman"/>
                <w:sz w:val="26"/>
                <w:szCs w:val="26"/>
                <w:lang w:val="en-US"/>
              </w:rPr>
              <w:t>Văn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bản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từ</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chối</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có</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nêu</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rõ</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lý</w:t>
            </w:r>
            <w:proofErr w:type="spellEnd"/>
            <w:r w:rsidRPr="000B147B">
              <w:rPr>
                <w:rFonts w:ascii="Times New Roman" w:hAnsi="Times New Roman" w:cs="Times New Roman"/>
                <w:sz w:val="26"/>
                <w:szCs w:val="26"/>
                <w:lang w:val="en-US"/>
              </w:rPr>
              <w:t xml:space="preserve"> do</w:t>
            </w:r>
          </w:p>
        </w:tc>
      </w:tr>
      <w:tr w:rsidR="000B147B" w:rsidRPr="000B147B" w14:paraId="053C1452" w14:textId="77777777" w:rsidTr="00D57200">
        <w:trPr>
          <w:trHeight w:val="375"/>
        </w:trPr>
        <w:tc>
          <w:tcPr>
            <w:tcW w:w="997" w:type="dxa"/>
            <w:vAlign w:val="center"/>
          </w:tcPr>
          <w:p w14:paraId="15246AF3" w14:textId="77777777" w:rsidR="00793AD5" w:rsidRPr="000B147B" w:rsidRDefault="00793AD5" w:rsidP="00793AD5">
            <w:pPr>
              <w:numPr>
                <w:ilvl w:val="0"/>
                <w:numId w:val="9"/>
              </w:numPr>
              <w:jc w:val="center"/>
              <w:rPr>
                <w:rFonts w:ascii="Times New Roman" w:hAnsi="Times New Roman" w:cs="Times New Roman"/>
                <w:bCs/>
                <w:sz w:val="26"/>
                <w:szCs w:val="26"/>
              </w:rPr>
            </w:pPr>
          </w:p>
        </w:tc>
        <w:tc>
          <w:tcPr>
            <w:tcW w:w="1332" w:type="dxa"/>
            <w:vAlign w:val="center"/>
          </w:tcPr>
          <w:p w14:paraId="3127A54D" w14:textId="77777777" w:rsidR="00793AD5" w:rsidRPr="000B147B" w:rsidRDefault="00793AD5" w:rsidP="00D57200">
            <w:pPr>
              <w:jc w:val="center"/>
              <w:rPr>
                <w:rFonts w:ascii="Times New Roman" w:hAnsi="Times New Roman" w:cs="Times New Roman"/>
                <w:sz w:val="26"/>
                <w:szCs w:val="26"/>
              </w:rPr>
            </w:pPr>
            <w:r w:rsidRPr="000B147B">
              <w:rPr>
                <w:rFonts w:ascii="Times New Roman" w:hAnsi="Times New Roman" w:cs="Times New Roman"/>
                <w:sz w:val="26"/>
                <w:szCs w:val="26"/>
              </w:rPr>
              <w:t>-</w:t>
            </w:r>
          </w:p>
        </w:tc>
        <w:tc>
          <w:tcPr>
            <w:tcW w:w="7027" w:type="dxa"/>
            <w:vAlign w:val="center"/>
          </w:tcPr>
          <w:p w14:paraId="58FD3737" w14:textId="77777777" w:rsidR="00793AD5" w:rsidRPr="000B147B" w:rsidRDefault="00793AD5" w:rsidP="00D57200">
            <w:pPr>
              <w:rPr>
                <w:rFonts w:ascii="Times New Roman" w:hAnsi="Times New Roman" w:cs="Times New Roman"/>
                <w:sz w:val="26"/>
                <w:szCs w:val="26"/>
              </w:rPr>
            </w:pPr>
            <w:proofErr w:type="spellStart"/>
            <w:r w:rsidRPr="000B147B">
              <w:rPr>
                <w:rFonts w:ascii="Times New Roman" w:hAnsi="Times New Roman" w:cs="Times New Roman"/>
                <w:sz w:val="26"/>
                <w:szCs w:val="26"/>
                <w:lang w:val="en-US"/>
              </w:rPr>
              <w:t>Các</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thành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phần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hồ</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sơ</w:t>
            </w:r>
            <w:proofErr w:type="spellEnd"/>
            <w:r w:rsidRPr="000B147B">
              <w:rPr>
                <w:rFonts w:ascii="Times New Roman" w:hAnsi="Times New Roman" w:cs="Times New Roman"/>
                <w:sz w:val="26"/>
                <w:szCs w:val="26"/>
                <w:lang w:val="en-US"/>
              </w:rPr>
              <w:t xml:space="preserve"> 2, 3, 4, 5, 6 - </w:t>
            </w:r>
            <w:proofErr w:type="spellStart"/>
            <w:r w:rsidRPr="000B147B">
              <w:rPr>
                <w:rFonts w:ascii="Times New Roman" w:hAnsi="Times New Roman" w:cs="Times New Roman"/>
                <w:sz w:val="26"/>
                <w:szCs w:val="26"/>
                <w:lang w:val="en-US"/>
              </w:rPr>
              <w:t>Mục</w:t>
            </w:r>
            <w:proofErr w:type="spellEnd"/>
            <w:r w:rsidRPr="000B147B">
              <w:rPr>
                <w:rFonts w:ascii="Times New Roman" w:hAnsi="Times New Roman" w:cs="Times New Roman"/>
                <w:sz w:val="26"/>
                <w:szCs w:val="26"/>
                <w:lang w:val="en-US"/>
              </w:rPr>
              <w:t xml:space="preserve"> I</w:t>
            </w:r>
          </w:p>
        </w:tc>
      </w:tr>
    </w:tbl>
    <w:p w14:paraId="6CE4515F" w14:textId="77777777" w:rsidR="00793AD5" w:rsidRPr="000B147B" w:rsidRDefault="00793AD5" w:rsidP="00793AD5">
      <w:pPr>
        <w:pStyle w:val="BodyText"/>
        <w:spacing w:before="120" w:after="120"/>
        <w:ind w:firstLine="709"/>
        <w:rPr>
          <w:rFonts w:ascii="Times New Roman" w:hAnsi="Times New Roman" w:cs="Times New Roman"/>
          <w:b/>
          <w:sz w:val="26"/>
          <w:szCs w:val="26"/>
          <w:lang w:val="en-US"/>
        </w:rPr>
      </w:pPr>
      <w:r w:rsidRPr="000B147B">
        <w:rPr>
          <w:rFonts w:ascii="Times New Roman" w:hAnsi="Times New Roman" w:cs="Times New Roman"/>
          <w:b/>
          <w:sz w:val="26"/>
          <w:szCs w:val="26"/>
          <w:lang w:val="en-US"/>
        </w:rPr>
        <w:t>VI. CƠ SỞ PHÁP LÝ</w:t>
      </w:r>
    </w:p>
    <w:p w14:paraId="0E12A393" w14:textId="3692D48E" w:rsidR="00793AD5" w:rsidRPr="000B147B" w:rsidRDefault="00793AD5" w:rsidP="00793AD5">
      <w:pPr>
        <w:pStyle w:val="BodyText"/>
        <w:spacing w:before="120" w:after="120"/>
        <w:ind w:firstLine="709"/>
        <w:rPr>
          <w:rFonts w:ascii="Times New Roman" w:hAnsi="Times New Roman" w:cs="Times New Roman"/>
          <w:bCs/>
          <w:sz w:val="26"/>
          <w:szCs w:val="26"/>
          <w:lang w:val="en-US"/>
        </w:rPr>
      </w:pPr>
      <w:r w:rsidRPr="000B147B">
        <w:rPr>
          <w:rFonts w:ascii="Times New Roman" w:hAnsi="Times New Roman" w:cs="Times New Roman"/>
          <w:bCs/>
          <w:sz w:val="26"/>
          <w:szCs w:val="26"/>
          <w:lang w:val="en-US"/>
        </w:rPr>
        <w:lastRenderedPageBreak/>
        <w:t xml:space="preserve">- </w:t>
      </w:r>
      <w:proofErr w:type="spellStart"/>
      <w:r w:rsidRPr="000B147B">
        <w:rPr>
          <w:rFonts w:ascii="Times New Roman" w:hAnsi="Times New Roman" w:cs="Times New Roman"/>
          <w:bCs/>
          <w:sz w:val="26"/>
          <w:szCs w:val="26"/>
          <w:lang w:val="en-US"/>
        </w:rPr>
        <w:t>Luật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Chuyển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giao</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Cô</w:t>
      </w:r>
      <w:r w:rsidR="00632774" w:rsidRPr="000B147B">
        <w:rPr>
          <w:rFonts w:ascii="Times New Roman" w:hAnsi="Times New Roman" w:cs="Times New Roman"/>
          <w:bCs/>
          <w:sz w:val="26"/>
          <w:szCs w:val="26"/>
          <w:lang w:val="en-US"/>
        </w:rPr>
        <w:t>ng</w:t>
      </w:r>
      <w:proofErr w:type="spellEnd"/>
      <w:r w:rsidR="00632774" w:rsidRPr="000B147B">
        <w:rPr>
          <w:rFonts w:ascii="Times New Roman" w:hAnsi="Times New Roman" w:cs="Times New Roman"/>
          <w:bCs/>
          <w:sz w:val="26"/>
          <w:szCs w:val="26"/>
          <w:lang w:val="en-US"/>
        </w:rPr>
        <w:t xml:space="preserve"> </w:t>
      </w:r>
      <w:proofErr w:type="spellStart"/>
      <w:r w:rsidR="00632774" w:rsidRPr="000B147B">
        <w:rPr>
          <w:rFonts w:ascii="Times New Roman" w:hAnsi="Times New Roman" w:cs="Times New Roman"/>
          <w:bCs/>
          <w:sz w:val="26"/>
          <w:szCs w:val="26"/>
          <w:lang w:val="en-US"/>
        </w:rPr>
        <w:t>nghệ</w:t>
      </w:r>
      <w:proofErr w:type="spellEnd"/>
      <w:r w:rsidR="00632774" w:rsidRPr="000B147B">
        <w:rPr>
          <w:rFonts w:ascii="Times New Roman" w:hAnsi="Times New Roman" w:cs="Times New Roman"/>
          <w:bCs/>
          <w:sz w:val="26"/>
          <w:szCs w:val="26"/>
          <w:lang w:val="en-US"/>
        </w:rPr>
        <w:t xml:space="preserve"> </w:t>
      </w:r>
      <w:proofErr w:type="spellStart"/>
      <w:r w:rsidR="00632774" w:rsidRPr="000B147B">
        <w:rPr>
          <w:rFonts w:ascii="Times New Roman" w:hAnsi="Times New Roman" w:cs="Times New Roman"/>
          <w:bCs/>
          <w:sz w:val="26"/>
          <w:szCs w:val="26"/>
          <w:lang w:val="en-US"/>
        </w:rPr>
        <w:t>số</w:t>
      </w:r>
      <w:proofErr w:type="spellEnd"/>
      <w:r w:rsidR="00632774" w:rsidRPr="000B147B">
        <w:rPr>
          <w:rFonts w:ascii="Times New Roman" w:hAnsi="Times New Roman" w:cs="Times New Roman"/>
          <w:bCs/>
          <w:sz w:val="26"/>
          <w:szCs w:val="26"/>
          <w:lang w:val="en-US"/>
        </w:rPr>
        <w:t xml:space="preserve"> 07/2017/QH14 </w:t>
      </w:r>
      <w:proofErr w:type="spellStart"/>
      <w:r w:rsidR="00632774" w:rsidRPr="000B147B">
        <w:rPr>
          <w:rFonts w:ascii="Times New Roman" w:hAnsi="Times New Roman" w:cs="Times New Roman"/>
          <w:bCs/>
          <w:sz w:val="26"/>
          <w:szCs w:val="26"/>
          <w:lang w:val="en-US"/>
        </w:rPr>
        <w:t>ngày</w:t>
      </w:r>
      <w:proofErr w:type="spellEnd"/>
      <w:r w:rsidR="00632774" w:rsidRPr="000B147B">
        <w:rPr>
          <w:rFonts w:ascii="Times New Roman" w:hAnsi="Times New Roman" w:cs="Times New Roman"/>
          <w:bCs/>
          <w:sz w:val="26"/>
          <w:szCs w:val="26"/>
          <w:lang w:val="en-US"/>
        </w:rPr>
        <w:t xml:space="preserve"> 19 </w:t>
      </w:r>
      <w:proofErr w:type="spellStart"/>
      <w:r w:rsidR="00632774" w:rsidRPr="000B147B">
        <w:rPr>
          <w:rFonts w:ascii="Times New Roman" w:hAnsi="Times New Roman" w:cs="Times New Roman"/>
          <w:bCs/>
          <w:sz w:val="26"/>
          <w:szCs w:val="26"/>
          <w:lang w:val="en-US"/>
        </w:rPr>
        <w:t>tháng</w:t>
      </w:r>
      <w:proofErr w:type="spellEnd"/>
      <w:r w:rsidR="00632774" w:rsidRPr="000B147B">
        <w:rPr>
          <w:rFonts w:ascii="Times New Roman" w:hAnsi="Times New Roman" w:cs="Times New Roman"/>
          <w:bCs/>
          <w:sz w:val="26"/>
          <w:szCs w:val="26"/>
          <w:lang w:val="en-US"/>
        </w:rPr>
        <w:t xml:space="preserve"> 6 </w:t>
      </w:r>
      <w:proofErr w:type="spellStart"/>
      <w:r w:rsidR="00632774" w:rsidRPr="000B147B">
        <w:rPr>
          <w:rFonts w:ascii="Times New Roman" w:hAnsi="Times New Roman" w:cs="Times New Roman"/>
          <w:bCs/>
          <w:sz w:val="26"/>
          <w:szCs w:val="26"/>
          <w:lang w:val="en-US"/>
        </w:rPr>
        <w:t>năm</w:t>
      </w:r>
      <w:proofErr w:type="spellEnd"/>
      <w:r w:rsidR="00632774" w:rsidRPr="000B147B">
        <w:rPr>
          <w:rFonts w:ascii="Times New Roman" w:hAnsi="Times New Roman" w:cs="Times New Roman"/>
          <w:bCs/>
          <w:sz w:val="26"/>
          <w:szCs w:val="26"/>
          <w:lang w:val="en-US"/>
        </w:rPr>
        <w:t xml:space="preserve"> </w:t>
      </w:r>
      <w:r w:rsidRPr="000B147B">
        <w:rPr>
          <w:rFonts w:ascii="Times New Roman" w:hAnsi="Times New Roman" w:cs="Times New Roman"/>
          <w:bCs/>
          <w:sz w:val="26"/>
          <w:szCs w:val="26"/>
          <w:lang w:val="en-US"/>
        </w:rPr>
        <w:t xml:space="preserve">2017 </w:t>
      </w:r>
      <w:proofErr w:type="spellStart"/>
      <w:r w:rsidRPr="000B147B">
        <w:rPr>
          <w:rFonts w:ascii="Times New Roman" w:hAnsi="Times New Roman" w:cs="Times New Roman"/>
          <w:bCs/>
          <w:sz w:val="26"/>
          <w:szCs w:val="26"/>
          <w:lang w:val="en-US"/>
        </w:rPr>
        <w:t>Quốc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hội</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có</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hiệu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lực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ngày</w:t>
      </w:r>
      <w:proofErr w:type="spellEnd"/>
      <w:r w:rsidRPr="000B147B">
        <w:rPr>
          <w:rFonts w:ascii="Times New Roman" w:hAnsi="Times New Roman" w:cs="Times New Roman"/>
          <w:bCs/>
          <w:sz w:val="26"/>
          <w:szCs w:val="26"/>
          <w:lang w:val="en-US"/>
        </w:rPr>
        <w:t xml:space="preserve"> 01 </w:t>
      </w:r>
      <w:proofErr w:type="spellStart"/>
      <w:r w:rsidRPr="000B147B">
        <w:rPr>
          <w:rFonts w:ascii="Times New Roman" w:hAnsi="Times New Roman" w:cs="Times New Roman"/>
          <w:bCs/>
          <w:sz w:val="26"/>
          <w:szCs w:val="26"/>
          <w:lang w:val="en-US"/>
        </w:rPr>
        <w:t>tháng</w:t>
      </w:r>
      <w:proofErr w:type="spellEnd"/>
      <w:r w:rsidRPr="000B147B">
        <w:rPr>
          <w:rFonts w:ascii="Times New Roman" w:hAnsi="Times New Roman" w:cs="Times New Roman"/>
          <w:bCs/>
          <w:sz w:val="26"/>
          <w:szCs w:val="26"/>
          <w:lang w:val="en-US"/>
        </w:rPr>
        <w:t xml:space="preserve"> 7 </w:t>
      </w:r>
      <w:proofErr w:type="spellStart"/>
      <w:r w:rsidRPr="000B147B">
        <w:rPr>
          <w:rFonts w:ascii="Times New Roman" w:hAnsi="Times New Roman" w:cs="Times New Roman"/>
          <w:bCs/>
          <w:sz w:val="26"/>
          <w:szCs w:val="26"/>
          <w:lang w:val="en-US"/>
        </w:rPr>
        <w:t>năm</w:t>
      </w:r>
      <w:proofErr w:type="spellEnd"/>
      <w:r w:rsidRPr="000B147B">
        <w:rPr>
          <w:rFonts w:ascii="Times New Roman" w:hAnsi="Times New Roman" w:cs="Times New Roman"/>
          <w:bCs/>
          <w:sz w:val="26"/>
          <w:szCs w:val="26"/>
          <w:lang w:val="en-US"/>
        </w:rPr>
        <w:t xml:space="preserve"> 2018;</w:t>
      </w:r>
    </w:p>
    <w:p w14:paraId="7C19EDD4" w14:textId="26497BD6" w:rsidR="00793AD5" w:rsidRPr="000B147B" w:rsidRDefault="00793AD5" w:rsidP="00793AD5">
      <w:pPr>
        <w:pStyle w:val="BodyText"/>
        <w:spacing w:before="120" w:after="120"/>
        <w:ind w:firstLine="709"/>
        <w:rPr>
          <w:rFonts w:ascii="Times New Roman" w:hAnsi="Times New Roman" w:cs="Times New Roman"/>
          <w:bCs/>
          <w:sz w:val="26"/>
          <w:szCs w:val="26"/>
          <w:lang w:val="en-US"/>
        </w:rPr>
      </w:pPr>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Ngh</w:t>
      </w:r>
      <w:r w:rsidR="00632774" w:rsidRPr="000B147B">
        <w:rPr>
          <w:rFonts w:ascii="Times New Roman" w:hAnsi="Times New Roman" w:cs="Times New Roman"/>
          <w:bCs/>
          <w:sz w:val="26"/>
          <w:szCs w:val="26"/>
          <w:lang w:val="en-US"/>
        </w:rPr>
        <w:t>ị</w:t>
      </w:r>
      <w:proofErr w:type="spellEnd"/>
      <w:r w:rsidR="00632774" w:rsidRPr="000B147B">
        <w:rPr>
          <w:rFonts w:ascii="Times New Roman" w:hAnsi="Times New Roman" w:cs="Times New Roman"/>
          <w:bCs/>
          <w:sz w:val="26"/>
          <w:szCs w:val="26"/>
          <w:lang w:val="en-US"/>
        </w:rPr>
        <w:t xml:space="preserve"> </w:t>
      </w:r>
      <w:proofErr w:type="spellStart"/>
      <w:r w:rsidR="00632774" w:rsidRPr="000B147B">
        <w:rPr>
          <w:rFonts w:ascii="Times New Roman" w:hAnsi="Times New Roman" w:cs="Times New Roman"/>
          <w:bCs/>
          <w:sz w:val="26"/>
          <w:szCs w:val="26"/>
          <w:lang w:val="en-US"/>
        </w:rPr>
        <w:t>định</w:t>
      </w:r>
      <w:proofErr w:type="spellEnd"/>
      <w:r w:rsidR="00632774" w:rsidRPr="000B147B">
        <w:rPr>
          <w:rFonts w:ascii="Times New Roman" w:hAnsi="Times New Roman" w:cs="Times New Roman"/>
          <w:bCs/>
          <w:sz w:val="26"/>
          <w:szCs w:val="26"/>
          <w:lang w:val="en-US"/>
        </w:rPr>
        <w:t xml:space="preserve"> </w:t>
      </w:r>
      <w:proofErr w:type="spellStart"/>
      <w:r w:rsidR="00632774" w:rsidRPr="000B147B">
        <w:rPr>
          <w:rFonts w:ascii="Times New Roman" w:hAnsi="Times New Roman" w:cs="Times New Roman"/>
          <w:bCs/>
          <w:sz w:val="26"/>
          <w:szCs w:val="26"/>
          <w:lang w:val="en-US"/>
        </w:rPr>
        <w:t>số</w:t>
      </w:r>
      <w:proofErr w:type="spellEnd"/>
      <w:r w:rsidR="00632774" w:rsidRPr="000B147B">
        <w:rPr>
          <w:rFonts w:ascii="Times New Roman" w:hAnsi="Times New Roman" w:cs="Times New Roman"/>
          <w:bCs/>
          <w:sz w:val="26"/>
          <w:szCs w:val="26"/>
          <w:lang w:val="en-US"/>
        </w:rPr>
        <w:t xml:space="preserve"> 76/2018/NĐ-CP </w:t>
      </w:r>
      <w:proofErr w:type="spellStart"/>
      <w:r w:rsidR="00632774" w:rsidRPr="000B147B">
        <w:rPr>
          <w:rFonts w:ascii="Times New Roman" w:hAnsi="Times New Roman" w:cs="Times New Roman"/>
          <w:bCs/>
          <w:sz w:val="26"/>
          <w:szCs w:val="26"/>
          <w:lang w:val="en-US"/>
        </w:rPr>
        <w:t>ngày</w:t>
      </w:r>
      <w:proofErr w:type="spellEnd"/>
      <w:r w:rsidR="00632774" w:rsidRPr="000B147B">
        <w:rPr>
          <w:rFonts w:ascii="Times New Roman" w:hAnsi="Times New Roman" w:cs="Times New Roman"/>
          <w:bCs/>
          <w:sz w:val="26"/>
          <w:szCs w:val="26"/>
          <w:lang w:val="en-US"/>
        </w:rPr>
        <w:t xml:space="preserve"> 15 </w:t>
      </w:r>
      <w:proofErr w:type="spellStart"/>
      <w:r w:rsidR="00632774" w:rsidRPr="000B147B">
        <w:rPr>
          <w:rFonts w:ascii="Times New Roman" w:hAnsi="Times New Roman" w:cs="Times New Roman"/>
          <w:bCs/>
          <w:sz w:val="26"/>
          <w:szCs w:val="26"/>
          <w:lang w:val="en-US"/>
        </w:rPr>
        <w:t>tháng</w:t>
      </w:r>
      <w:proofErr w:type="spellEnd"/>
      <w:r w:rsidR="00632774" w:rsidRPr="000B147B">
        <w:rPr>
          <w:rFonts w:ascii="Times New Roman" w:hAnsi="Times New Roman" w:cs="Times New Roman"/>
          <w:bCs/>
          <w:sz w:val="26"/>
          <w:szCs w:val="26"/>
          <w:lang w:val="en-US"/>
        </w:rPr>
        <w:t xml:space="preserve"> 5 </w:t>
      </w:r>
      <w:proofErr w:type="spellStart"/>
      <w:r w:rsidR="00632774" w:rsidRPr="000B147B">
        <w:rPr>
          <w:rFonts w:ascii="Times New Roman" w:hAnsi="Times New Roman" w:cs="Times New Roman"/>
          <w:bCs/>
          <w:sz w:val="26"/>
          <w:szCs w:val="26"/>
          <w:lang w:val="en-US"/>
        </w:rPr>
        <w:t>năm</w:t>
      </w:r>
      <w:proofErr w:type="spellEnd"/>
      <w:r w:rsidR="00632774" w:rsidRPr="000B147B">
        <w:rPr>
          <w:rFonts w:ascii="Times New Roman" w:hAnsi="Times New Roman" w:cs="Times New Roman"/>
          <w:bCs/>
          <w:sz w:val="26"/>
          <w:szCs w:val="26"/>
          <w:lang w:val="en-US"/>
        </w:rPr>
        <w:t xml:space="preserve"> </w:t>
      </w:r>
      <w:r w:rsidRPr="000B147B">
        <w:rPr>
          <w:rFonts w:ascii="Times New Roman" w:hAnsi="Times New Roman" w:cs="Times New Roman"/>
          <w:bCs/>
          <w:sz w:val="26"/>
          <w:szCs w:val="26"/>
          <w:lang w:val="en-US"/>
        </w:rPr>
        <w:t xml:space="preserve">2018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Chính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phủ</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Quy</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định</w:t>
      </w:r>
      <w:proofErr w:type="spellEnd"/>
      <w:r w:rsidRPr="000B147B">
        <w:rPr>
          <w:rFonts w:ascii="Times New Roman" w:hAnsi="Times New Roman" w:cs="Times New Roman"/>
          <w:bCs/>
          <w:sz w:val="26"/>
          <w:szCs w:val="26"/>
          <w:lang w:val="en-US"/>
        </w:rPr>
        <w:t xml:space="preserve"> chi </w:t>
      </w:r>
      <w:proofErr w:type="spellStart"/>
      <w:r w:rsidRPr="000B147B">
        <w:rPr>
          <w:rFonts w:ascii="Times New Roman" w:hAnsi="Times New Roman" w:cs="Times New Roman"/>
          <w:bCs/>
          <w:sz w:val="26"/>
          <w:szCs w:val="26"/>
          <w:lang w:val="en-US"/>
        </w:rPr>
        <w:t>tiết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và</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hướng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dẫn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một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số</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điều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Luật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Chuyển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giao</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Công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nghệ</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có</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hiệu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lực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ngày</w:t>
      </w:r>
      <w:proofErr w:type="spellEnd"/>
      <w:r w:rsidRPr="000B147B">
        <w:rPr>
          <w:rFonts w:ascii="Times New Roman" w:hAnsi="Times New Roman" w:cs="Times New Roman"/>
          <w:bCs/>
          <w:sz w:val="26"/>
          <w:szCs w:val="26"/>
          <w:lang w:val="en-US"/>
        </w:rPr>
        <w:t xml:space="preserve"> 01 </w:t>
      </w:r>
      <w:proofErr w:type="spellStart"/>
      <w:r w:rsidRPr="000B147B">
        <w:rPr>
          <w:rFonts w:ascii="Times New Roman" w:hAnsi="Times New Roman" w:cs="Times New Roman"/>
          <w:bCs/>
          <w:sz w:val="26"/>
          <w:szCs w:val="26"/>
          <w:lang w:val="en-US"/>
        </w:rPr>
        <w:t>tháng</w:t>
      </w:r>
      <w:proofErr w:type="spellEnd"/>
      <w:r w:rsidRPr="000B147B">
        <w:rPr>
          <w:rFonts w:ascii="Times New Roman" w:hAnsi="Times New Roman" w:cs="Times New Roman"/>
          <w:bCs/>
          <w:sz w:val="26"/>
          <w:szCs w:val="26"/>
          <w:lang w:val="en-US"/>
        </w:rPr>
        <w:t xml:space="preserve"> 7 </w:t>
      </w:r>
      <w:proofErr w:type="spellStart"/>
      <w:r w:rsidRPr="000B147B">
        <w:rPr>
          <w:rFonts w:ascii="Times New Roman" w:hAnsi="Times New Roman" w:cs="Times New Roman"/>
          <w:bCs/>
          <w:sz w:val="26"/>
          <w:szCs w:val="26"/>
          <w:lang w:val="en-US"/>
        </w:rPr>
        <w:t>năm</w:t>
      </w:r>
      <w:proofErr w:type="spellEnd"/>
      <w:r w:rsidRPr="000B147B">
        <w:rPr>
          <w:rFonts w:ascii="Times New Roman" w:hAnsi="Times New Roman" w:cs="Times New Roman"/>
          <w:bCs/>
          <w:sz w:val="26"/>
          <w:szCs w:val="26"/>
          <w:lang w:val="en-US"/>
        </w:rPr>
        <w:t xml:space="preserve"> 2018;</w:t>
      </w:r>
    </w:p>
    <w:p w14:paraId="09C5DD66" w14:textId="4A14537F" w:rsidR="00793AD5" w:rsidRPr="000B147B" w:rsidRDefault="00793AD5" w:rsidP="00793AD5">
      <w:pPr>
        <w:pStyle w:val="BodyText"/>
        <w:spacing w:before="120" w:after="120"/>
        <w:ind w:firstLine="709"/>
        <w:rPr>
          <w:rFonts w:ascii="Times New Roman" w:hAnsi="Times New Roman" w:cs="Times New Roman"/>
          <w:bCs/>
          <w:sz w:val="26"/>
          <w:szCs w:val="26"/>
          <w:lang w:val="en-US"/>
        </w:rPr>
      </w:pPr>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Thôn</w:t>
      </w:r>
      <w:r w:rsidR="000370ED" w:rsidRPr="000B147B">
        <w:rPr>
          <w:rFonts w:ascii="Times New Roman" w:hAnsi="Times New Roman" w:cs="Times New Roman"/>
          <w:bCs/>
          <w:sz w:val="26"/>
          <w:szCs w:val="26"/>
          <w:lang w:val="en-US"/>
        </w:rPr>
        <w:t>g</w:t>
      </w:r>
      <w:proofErr w:type="spellEnd"/>
      <w:r w:rsidR="000370ED" w:rsidRPr="000B147B">
        <w:rPr>
          <w:rFonts w:ascii="Times New Roman" w:hAnsi="Times New Roman" w:cs="Times New Roman"/>
          <w:bCs/>
          <w:sz w:val="26"/>
          <w:szCs w:val="26"/>
          <w:lang w:val="en-US"/>
        </w:rPr>
        <w:t xml:space="preserve"> </w:t>
      </w:r>
      <w:proofErr w:type="spellStart"/>
      <w:r w:rsidR="000370ED" w:rsidRPr="000B147B">
        <w:rPr>
          <w:rFonts w:ascii="Times New Roman" w:hAnsi="Times New Roman" w:cs="Times New Roman"/>
          <w:bCs/>
          <w:sz w:val="26"/>
          <w:szCs w:val="26"/>
          <w:lang w:val="en-US"/>
        </w:rPr>
        <w:t>tư</w:t>
      </w:r>
      <w:proofErr w:type="spellEnd"/>
      <w:r w:rsidR="000370ED" w:rsidRPr="000B147B">
        <w:rPr>
          <w:rFonts w:ascii="Times New Roman" w:hAnsi="Times New Roman" w:cs="Times New Roman"/>
          <w:bCs/>
          <w:sz w:val="26"/>
          <w:szCs w:val="26"/>
          <w:lang w:val="en-US"/>
        </w:rPr>
        <w:t xml:space="preserve"> </w:t>
      </w:r>
      <w:proofErr w:type="spellStart"/>
      <w:r w:rsidR="000370ED" w:rsidRPr="000B147B">
        <w:rPr>
          <w:rFonts w:ascii="Times New Roman" w:hAnsi="Times New Roman" w:cs="Times New Roman"/>
          <w:bCs/>
          <w:sz w:val="26"/>
          <w:szCs w:val="26"/>
          <w:lang w:val="en-US"/>
        </w:rPr>
        <w:t>số</w:t>
      </w:r>
      <w:proofErr w:type="spellEnd"/>
      <w:r w:rsidR="000370ED" w:rsidRPr="000B147B">
        <w:rPr>
          <w:rFonts w:ascii="Times New Roman" w:hAnsi="Times New Roman" w:cs="Times New Roman"/>
          <w:bCs/>
          <w:sz w:val="26"/>
          <w:szCs w:val="26"/>
          <w:lang w:val="en-US"/>
        </w:rPr>
        <w:t xml:space="preserve"> 169/2016/TT-BTC </w:t>
      </w:r>
      <w:proofErr w:type="spellStart"/>
      <w:r w:rsidR="000370ED" w:rsidRPr="000B147B">
        <w:rPr>
          <w:rFonts w:ascii="Times New Roman" w:hAnsi="Times New Roman" w:cs="Times New Roman"/>
          <w:bCs/>
          <w:sz w:val="26"/>
          <w:szCs w:val="26"/>
          <w:lang w:val="en-US"/>
        </w:rPr>
        <w:t>ngày</w:t>
      </w:r>
      <w:proofErr w:type="spellEnd"/>
      <w:r w:rsidR="000370ED" w:rsidRPr="000B147B">
        <w:rPr>
          <w:rFonts w:ascii="Times New Roman" w:hAnsi="Times New Roman" w:cs="Times New Roman"/>
          <w:bCs/>
          <w:sz w:val="26"/>
          <w:szCs w:val="26"/>
          <w:lang w:val="en-US"/>
        </w:rPr>
        <w:t xml:space="preserve"> 26 </w:t>
      </w:r>
      <w:proofErr w:type="spellStart"/>
      <w:r w:rsidR="000370ED" w:rsidRPr="000B147B">
        <w:rPr>
          <w:rFonts w:ascii="Times New Roman" w:hAnsi="Times New Roman" w:cs="Times New Roman"/>
          <w:bCs/>
          <w:sz w:val="26"/>
          <w:szCs w:val="26"/>
          <w:lang w:val="en-US"/>
        </w:rPr>
        <w:t>tháng</w:t>
      </w:r>
      <w:proofErr w:type="spellEnd"/>
      <w:r w:rsidR="000370ED" w:rsidRPr="000B147B">
        <w:rPr>
          <w:rFonts w:ascii="Times New Roman" w:hAnsi="Times New Roman" w:cs="Times New Roman"/>
          <w:bCs/>
          <w:sz w:val="26"/>
          <w:szCs w:val="26"/>
          <w:lang w:val="en-US"/>
        </w:rPr>
        <w:t xml:space="preserve"> 10 </w:t>
      </w:r>
      <w:proofErr w:type="spellStart"/>
      <w:r w:rsidR="000370ED" w:rsidRPr="000B147B">
        <w:rPr>
          <w:rFonts w:ascii="Times New Roman" w:hAnsi="Times New Roman" w:cs="Times New Roman"/>
          <w:bCs/>
          <w:sz w:val="26"/>
          <w:szCs w:val="26"/>
          <w:lang w:val="en-US"/>
        </w:rPr>
        <w:t>năm</w:t>
      </w:r>
      <w:proofErr w:type="spellEnd"/>
      <w:r w:rsidR="000370ED" w:rsidRPr="000B147B">
        <w:rPr>
          <w:rFonts w:ascii="Times New Roman" w:hAnsi="Times New Roman" w:cs="Times New Roman"/>
          <w:bCs/>
          <w:sz w:val="26"/>
          <w:szCs w:val="26"/>
          <w:lang w:val="en-US"/>
        </w:rPr>
        <w:t xml:space="preserve"> </w:t>
      </w:r>
      <w:r w:rsidRPr="000B147B">
        <w:rPr>
          <w:rFonts w:ascii="Times New Roman" w:hAnsi="Times New Roman" w:cs="Times New Roman"/>
          <w:bCs/>
          <w:sz w:val="26"/>
          <w:szCs w:val="26"/>
          <w:lang w:val="en-US"/>
        </w:rPr>
        <w:t xml:space="preserve">2016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Bộ</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trưởng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Bộ</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Tài</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chính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quy</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định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mức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chế</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độ</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thu</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nộp</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quản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lý</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và</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sử</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dụng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phí</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thẩm</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định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hợp</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đồng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chuyển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giao</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công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nghệ</w:t>
      </w:r>
      <w:proofErr w:type="spellEnd"/>
      <w:r w:rsidRPr="000B147B">
        <w:rPr>
          <w:rFonts w:ascii="Times New Roman" w:hAnsi="Times New Roman" w:cs="Times New Roman"/>
          <w:bCs/>
          <w:sz w:val="26"/>
          <w:szCs w:val="26"/>
          <w:lang w:val="en-US"/>
        </w:rPr>
        <w:t>;</w:t>
      </w:r>
    </w:p>
    <w:p w14:paraId="06CB3D71" w14:textId="04471074" w:rsidR="00793AD5" w:rsidRPr="000B147B" w:rsidRDefault="00793AD5" w:rsidP="00793AD5">
      <w:pPr>
        <w:pStyle w:val="BodyText"/>
        <w:spacing w:before="120" w:after="120"/>
        <w:ind w:firstLine="709"/>
        <w:rPr>
          <w:rFonts w:ascii="Times New Roman" w:hAnsi="Times New Roman" w:cs="Times New Roman"/>
          <w:bCs/>
          <w:sz w:val="26"/>
          <w:szCs w:val="26"/>
          <w:lang w:val="en-US"/>
        </w:rPr>
      </w:pPr>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Thôn</w:t>
      </w:r>
      <w:r w:rsidR="00DB3D55" w:rsidRPr="000B147B">
        <w:rPr>
          <w:rFonts w:ascii="Times New Roman" w:hAnsi="Times New Roman" w:cs="Times New Roman"/>
          <w:bCs/>
          <w:sz w:val="26"/>
          <w:szCs w:val="26"/>
          <w:lang w:val="en-US"/>
        </w:rPr>
        <w:t>g</w:t>
      </w:r>
      <w:proofErr w:type="spellEnd"/>
      <w:r w:rsidR="00DB3D55" w:rsidRPr="000B147B">
        <w:rPr>
          <w:rFonts w:ascii="Times New Roman" w:hAnsi="Times New Roman" w:cs="Times New Roman"/>
          <w:bCs/>
          <w:sz w:val="26"/>
          <w:szCs w:val="26"/>
          <w:lang w:val="en-US"/>
        </w:rPr>
        <w:t xml:space="preserve"> </w:t>
      </w:r>
      <w:proofErr w:type="spellStart"/>
      <w:r w:rsidR="00DB3D55" w:rsidRPr="000B147B">
        <w:rPr>
          <w:rFonts w:ascii="Times New Roman" w:hAnsi="Times New Roman" w:cs="Times New Roman"/>
          <w:bCs/>
          <w:sz w:val="26"/>
          <w:szCs w:val="26"/>
          <w:lang w:val="en-US"/>
        </w:rPr>
        <w:t>tư</w:t>
      </w:r>
      <w:proofErr w:type="spellEnd"/>
      <w:r w:rsidR="00DB3D55" w:rsidRPr="000B147B">
        <w:rPr>
          <w:rFonts w:ascii="Times New Roman" w:hAnsi="Times New Roman" w:cs="Times New Roman"/>
          <w:bCs/>
          <w:sz w:val="26"/>
          <w:szCs w:val="26"/>
          <w:lang w:val="en-US"/>
        </w:rPr>
        <w:t xml:space="preserve"> </w:t>
      </w:r>
      <w:proofErr w:type="spellStart"/>
      <w:r w:rsidR="00DB3D55" w:rsidRPr="000B147B">
        <w:rPr>
          <w:rFonts w:ascii="Times New Roman" w:hAnsi="Times New Roman" w:cs="Times New Roman"/>
          <w:bCs/>
          <w:sz w:val="26"/>
          <w:szCs w:val="26"/>
          <w:lang w:val="en-US"/>
        </w:rPr>
        <w:t>số</w:t>
      </w:r>
      <w:proofErr w:type="spellEnd"/>
      <w:r w:rsidR="00DB3D55" w:rsidRPr="000B147B">
        <w:rPr>
          <w:rFonts w:ascii="Times New Roman" w:hAnsi="Times New Roman" w:cs="Times New Roman"/>
          <w:bCs/>
          <w:sz w:val="26"/>
          <w:szCs w:val="26"/>
          <w:lang w:val="en-US"/>
        </w:rPr>
        <w:t xml:space="preserve"> 01/2018/TT-VPCP </w:t>
      </w:r>
      <w:proofErr w:type="spellStart"/>
      <w:r w:rsidR="00DB3D55" w:rsidRPr="000B147B">
        <w:rPr>
          <w:rFonts w:ascii="Times New Roman" w:hAnsi="Times New Roman" w:cs="Times New Roman"/>
          <w:bCs/>
          <w:sz w:val="26"/>
          <w:szCs w:val="26"/>
          <w:lang w:val="en-US"/>
        </w:rPr>
        <w:t>ngày</w:t>
      </w:r>
      <w:proofErr w:type="spellEnd"/>
      <w:r w:rsidR="00DB3D55" w:rsidRPr="000B147B">
        <w:rPr>
          <w:rFonts w:ascii="Times New Roman" w:hAnsi="Times New Roman" w:cs="Times New Roman"/>
          <w:bCs/>
          <w:sz w:val="26"/>
          <w:szCs w:val="26"/>
          <w:lang w:val="en-US"/>
        </w:rPr>
        <w:t xml:space="preserve"> 23 </w:t>
      </w:r>
      <w:proofErr w:type="spellStart"/>
      <w:r w:rsidR="00DB3D55" w:rsidRPr="000B147B">
        <w:rPr>
          <w:rFonts w:ascii="Times New Roman" w:hAnsi="Times New Roman" w:cs="Times New Roman"/>
          <w:bCs/>
          <w:sz w:val="26"/>
          <w:szCs w:val="26"/>
          <w:lang w:val="en-US"/>
        </w:rPr>
        <w:t>tháng</w:t>
      </w:r>
      <w:proofErr w:type="spellEnd"/>
      <w:r w:rsidR="00DB3D55" w:rsidRPr="000B147B">
        <w:rPr>
          <w:rFonts w:ascii="Times New Roman" w:hAnsi="Times New Roman" w:cs="Times New Roman"/>
          <w:bCs/>
          <w:sz w:val="26"/>
          <w:szCs w:val="26"/>
          <w:lang w:val="en-US"/>
        </w:rPr>
        <w:t xml:space="preserve"> 11 </w:t>
      </w:r>
      <w:proofErr w:type="spellStart"/>
      <w:r w:rsidR="00DB3D55" w:rsidRPr="000B147B">
        <w:rPr>
          <w:rFonts w:ascii="Times New Roman" w:hAnsi="Times New Roman" w:cs="Times New Roman"/>
          <w:bCs/>
          <w:sz w:val="26"/>
          <w:szCs w:val="26"/>
          <w:lang w:val="en-US"/>
        </w:rPr>
        <w:t>năm</w:t>
      </w:r>
      <w:proofErr w:type="spellEnd"/>
      <w:r w:rsidR="00DB3D55" w:rsidRPr="000B147B">
        <w:rPr>
          <w:rFonts w:ascii="Times New Roman" w:hAnsi="Times New Roman" w:cs="Times New Roman"/>
          <w:bCs/>
          <w:sz w:val="26"/>
          <w:szCs w:val="26"/>
          <w:lang w:val="en-US"/>
        </w:rPr>
        <w:t xml:space="preserve"> 2018</w:t>
      </w:r>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Văn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phòng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Chính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phủ</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về</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hướng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dẫn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thi</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hành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một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số</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quy</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định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Nghị</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định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số</w:t>
      </w:r>
      <w:proofErr w:type="spellEnd"/>
      <w:r w:rsidRPr="000B147B">
        <w:rPr>
          <w:rFonts w:ascii="Times New Roman" w:hAnsi="Times New Roman" w:cs="Times New Roman"/>
          <w:bCs/>
          <w:sz w:val="26"/>
          <w:szCs w:val="26"/>
          <w:lang w:val="en-US"/>
        </w:rPr>
        <w:t xml:space="preserve"> 61/2018/NĐ-CP </w:t>
      </w:r>
      <w:proofErr w:type="spellStart"/>
      <w:r w:rsidRPr="000B147B">
        <w:rPr>
          <w:rFonts w:ascii="Times New Roman" w:hAnsi="Times New Roman" w:cs="Times New Roman"/>
          <w:bCs/>
          <w:sz w:val="26"/>
          <w:szCs w:val="26"/>
          <w:lang w:val="en-US"/>
        </w:rPr>
        <w:t>ngày</w:t>
      </w:r>
      <w:proofErr w:type="spellEnd"/>
      <w:r w:rsidRPr="000B147B">
        <w:rPr>
          <w:rFonts w:ascii="Times New Roman" w:hAnsi="Times New Roman" w:cs="Times New Roman"/>
          <w:bCs/>
          <w:sz w:val="26"/>
          <w:szCs w:val="26"/>
          <w:lang w:val="en-US"/>
        </w:rPr>
        <w:t xml:space="preserve"> 23 </w:t>
      </w:r>
      <w:proofErr w:type="spellStart"/>
      <w:r w:rsidRPr="000B147B">
        <w:rPr>
          <w:rFonts w:ascii="Times New Roman" w:hAnsi="Times New Roman" w:cs="Times New Roman"/>
          <w:bCs/>
          <w:sz w:val="26"/>
          <w:szCs w:val="26"/>
          <w:lang w:val="en-US"/>
        </w:rPr>
        <w:t>tháng</w:t>
      </w:r>
      <w:proofErr w:type="spellEnd"/>
      <w:r w:rsidRPr="000B147B">
        <w:rPr>
          <w:rFonts w:ascii="Times New Roman" w:hAnsi="Times New Roman" w:cs="Times New Roman"/>
          <w:bCs/>
          <w:sz w:val="26"/>
          <w:szCs w:val="26"/>
          <w:lang w:val="en-US"/>
        </w:rPr>
        <w:t xml:space="preserve"> 4 </w:t>
      </w:r>
      <w:proofErr w:type="spellStart"/>
      <w:r w:rsidRPr="000B147B">
        <w:rPr>
          <w:rFonts w:ascii="Times New Roman" w:hAnsi="Times New Roman" w:cs="Times New Roman"/>
          <w:bCs/>
          <w:sz w:val="26"/>
          <w:szCs w:val="26"/>
          <w:lang w:val="en-US"/>
        </w:rPr>
        <w:t>năm</w:t>
      </w:r>
      <w:proofErr w:type="spellEnd"/>
      <w:r w:rsidRPr="000B147B">
        <w:rPr>
          <w:rFonts w:ascii="Times New Roman" w:hAnsi="Times New Roman" w:cs="Times New Roman"/>
          <w:bCs/>
          <w:sz w:val="26"/>
          <w:szCs w:val="26"/>
          <w:lang w:val="en-US"/>
        </w:rPr>
        <w:t xml:space="preserve"> 2018 </w:t>
      </w:r>
      <w:proofErr w:type="spellStart"/>
      <w:r w:rsidRPr="000B147B">
        <w:rPr>
          <w:rFonts w:ascii="Times New Roman" w:hAnsi="Times New Roman" w:cs="Times New Roman"/>
          <w:bCs/>
          <w:sz w:val="26"/>
          <w:szCs w:val="26"/>
          <w:lang w:val="en-US"/>
        </w:rPr>
        <w:t>của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Chính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phủ</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về</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thực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hiện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cơ</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chế</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một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cửa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một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cửa</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liên</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thông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trong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giải</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quyết</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thủ</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tục</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hành</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chính</w:t>
      </w:r>
      <w:proofErr w:type="spellEnd"/>
      <w:r w:rsidRPr="000B147B">
        <w:rPr>
          <w:rFonts w:ascii="Times New Roman" w:hAnsi="Times New Roman" w:cs="Times New Roman"/>
          <w:bCs/>
          <w:sz w:val="26"/>
          <w:szCs w:val="26"/>
          <w:lang w:val="en-US"/>
        </w:rPr>
        <w:t>.</w:t>
      </w:r>
    </w:p>
    <w:p w14:paraId="3E00D20C" w14:textId="70C257CD" w:rsidR="00793AD5" w:rsidRPr="000B147B" w:rsidRDefault="00793AD5" w:rsidP="00793AD5">
      <w:pPr>
        <w:tabs>
          <w:tab w:val="left" w:pos="567"/>
        </w:tabs>
        <w:spacing w:before="120" w:after="120"/>
        <w:ind w:right="2" w:firstLine="567"/>
        <w:jc w:val="both"/>
        <w:rPr>
          <w:rFonts w:ascii="Times New Roman" w:hAnsi="Times New Roman" w:cs="Times New Roman"/>
          <w:sz w:val="26"/>
          <w:szCs w:val="26"/>
          <w:lang w:val="nb-NO"/>
        </w:rPr>
      </w:pPr>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Nghị</w:t>
      </w:r>
      <w:proofErr w:type="spellEnd"/>
      <w:r w:rsidR="00DB3D55" w:rsidRPr="000B147B">
        <w:rPr>
          <w:rFonts w:ascii="Times New Roman" w:hAnsi="Times New Roman" w:cs="Times New Roman"/>
          <w:sz w:val="26"/>
          <w:szCs w:val="26"/>
          <w:lang w:val="nb-NO"/>
        </w:rPr>
        <w:t xml:space="preserve"> </w:t>
      </w:r>
      <w:proofErr w:type="spellStart"/>
      <w:r w:rsidR="00DB3D55" w:rsidRPr="000B147B">
        <w:rPr>
          <w:rFonts w:ascii="Times New Roman" w:hAnsi="Times New Roman" w:cs="Times New Roman"/>
          <w:sz w:val="26"/>
          <w:szCs w:val="26"/>
          <w:lang w:val="nb-NO"/>
        </w:rPr>
        <w:t>định</w:t>
      </w:r>
      <w:proofErr w:type="spellEnd"/>
      <w:r w:rsidR="00DB3D55" w:rsidRPr="000B147B">
        <w:rPr>
          <w:rFonts w:ascii="Times New Roman" w:hAnsi="Times New Roman" w:cs="Times New Roman"/>
          <w:sz w:val="26"/>
          <w:szCs w:val="26"/>
          <w:lang w:val="nb-NO"/>
        </w:rPr>
        <w:t xml:space="preserve"> </w:t>
      </w:r>
      <w:proofErr w:type="spellStart"/>
      <w:r w:rsidR="00DB3D55" w:rsidRPr="000B147B">
        <w:rPr>
          <w:rFonts w:ascii="Times New Roman" w:hAnsi="Times New Roman" w:cs="Times New Roman"/>
          <w:sz w:val="26"/>
          <w:szCs w:val="26"/>
          <w:lang w:val="nb-NO"/>
        </w:rPr>
        <w:t>số</w:t>
      </w:r>
      <w:proofErr w:type="spellEnd"/>
      <w:r w:rsidR="00DB3D55" w:rsidRPr="000B147B">
        <w:rPr>
          <w:rFonts w:ascii="Times New Roman" w:hAnsi="Times New Roman" w:cs="Times New Roman"/>
          <w:sz w:val="26"/>
          <w:szCs w:val="26"/>
          <w:lang w:val="nb-NO"/>
        </w:rPr>
        <w:t xml:space="preserve"> 133/2025/NĐ-CP </w:t>
      </w:r>
      <w:proofErr w:type="spellStart"/>
      <w:r w:rsidR="00DB3D55" w:rsidRPr="000B147B">
        <w:rPr>
          <w:rFonts w:ascii="Times New Roman" w:hAnsi="Times New Roman" w:cs="Times New Roman"/>
          <w:sz w:val="26"/>
          <w:szCs w:val="26"/>
          <w:lang w:val="nb-NO"/>
        </w:rPr>
        <w:t>ngày</w:t>
      </w:r>
      <w:proofErr w:type="spellEnd"/>
      <w:r w:rsidR="00DB3D55" w:rsidRPr="000B147B">
        <w:rPr>
          <w:rFonts w:ascii="Times New Roman" w:hAnsi="Times New Roman" w:cs="Times New Roman"/>
          <w:sz w:val="26"/>
          <w:szCs w:val="26"/>
          <w:lang w:val="nb-NO"/>
        </w:rPr>
        <w:t xml:space="preserve"> 12 </w:t>
      </w:r>
      <w:proofErr w:type="spellStart"/>
      <w:r w:rsidR="00DB3D55" w:rsidRPr="000B147B">
        <w:rPr>
          <w:rFonts w:ascii="Times New Roman" w:hAnsi="Times New Roman" w:cs="Times New Roman"/>
          <w:sz w:val="26"/>
          <w:szCs w:val="26"/>
          <w:lang w:val="nb-NO"/>
        </w:rPr>
        <w:t>tháng</w:t>
      </w:r>
      <w:proofErr w:type="spellEnd"/>
      <w:r w:rsidR="00DB3D55" w:rsidRPr="000B147B">
        <w:rPr>
          <w:rFonts w:ascii="Times New Roman" w:hAnsi="Times New Roman" w:cs="Times New Roman"/>
          <w:sz w:val="26"/>
          <w:szCs w:val="26"/>
          <w:lang w:val="nb-NO"/>
        </w:rPr>
        <w:t xml:space="preserve"> 6 </w:t>
      </w:r>
      <w:proofErr w:type="spellStart"/>
      <w:r w:rsidR="00DB3D55" w:rsidRPr="000B147B">
        <w:rPr>
          <w:rFonts w:ascii="Times New Roman" w:hAnsi="Times New Roman" w:cs="Times New Roman"/>
          <w:sz w:val="26"/>
          <w:szCs w:val="26"/>
          <w:lang w:val="nb-NO"/>
        </w:rPr>
        <w:t>năm</w:t>
      </w:r>
      <w:proofErr w:type="spellEnd"/>
      <w:r w:rsidR="00DB3D55" w:rsidRPr="000B147B">
        <w:rPr>
          <w:rFonts w:ascii="Times New Roman" w:hAnsi="Times New Roman" w:cs="Times New Roman"/>
          <w:sz w:val="26"/>
          <w:szCs w:val="26"/>
          <w:lang w:val="nb-NO"/>
        </w:rPr>
        <w:t xml:space="preserve"> </w:t>
      </w:r>
      <w:r w:rsidRPr="000B147B">
        <w:rPr>
          <w:rFonts w:ascii="Times New Roman" w:hAnsi="Times New Roman" w:cs="Times New Roman"/>
          <w:sz w:val="26"/>
          <w:szCs w:val="26"/>
          <w:lang w:val="nb-NO"/>
        </w:rPr>
        <w:t xml:space="preserve">2025 </w:t>
      </w:r>
      <w:proofErr w:type="spellStart"/>
      <w:r w:rsidRPr="000B147B">
        <w:rPr>
          <w:rFonts w:ascii="Times New Roman" w:hAnsi="Times New Roman" w:cs="Times New Roman"/>
          <w:sz w:val="26"/>
          <w:szCs w:val="26"/>
          <w:lang w:val="nb-NO"/>
        </w:rPr>
        <w:t>của</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Chính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phủ</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quy</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định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về</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phân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quyền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phân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cấp</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trong</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lĩnh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vực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quản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lý</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nhà</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nước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của</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bCs/>
          <w:sz w:val="26"/>
          <w:szCs w:val="26"/>
          <w:lang w:val="en-US"/>
        </w:rPr>
        <w:t>Bộ</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bCs/>
          <w:sz w:val="26"/>
          <w:szCs w:val="26"/>
          <w:lang w:val="en-US"/>
        </w:rPr>
        <w:t>trưởng</w:t>
      </w:r>
      <w:proofErr w:type="spellEnd"/>
      <w:r w:rsidRPr="000B147B">
        <w:rPr>
          <w:rFonts w:ascii="Times New Roman" w:hAnsi="Times New Roman" w:cs="Times New Roman"/>
          <w:bCs/>
          <w:sz w:val="26"/>
          <w:szCs w:val="26"/>
          <w:lang w:val="en-US"/>
        </w:rPr>
        <w:t xml:space="preserve"> </w:t>
      </w:r>
      <w:proofErr w:type="spellStart"/>
      <w:r w:rsidRPr="000B147B">
        <w:rPr>
          <w:rFonts w:ascii="Times New Roman" w:hAnsi="Times New Roman" w:cs="Times New Roman"/>
          <w:sz w:val="26"/>
          <w:szCs w:val="26"/>
          <w:lang w:val="nb-NO"/>
        </w:rPr>
        <w:t>Bộ</w:t>
      </w:r>
      <w:proofErr w:type="spellEnd"/>
      <w:r w:rsidRPr="000B147B">
        <w:rPr>
          <w:rFonts w:ascii="Times New Roman" w:hAnsi="Times New Roman" w:cs="Times New Roman"/>
          <w:sz w:val="26"/>
          <w:szCs w:val="26"/>
          <w:lang w:val="nb-NO"/>
        </w:rPr>
        <w:t xml:space="preserve"> Khoa </w:t>
      </w:r>
      <w:proofErr w:type="spellStart"/>
      <w:r w:rsidRPr="000B147B">
        <w:rPr>
          <w:rFonts w:ascii="Times New Roman" w:hAnsi="Times New Roman" w:cs="Times New Roman"/>
          <w:sz w:val="26"/>
          <w:szCs w:val="26"/>
          <w:lang w:val="nb-NO"/>
        </w:rPr>
        <w:t>học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và</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Công</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nghệ</w:t>
      </w:r>
      <w:proofErr w:type="spellEnd"/>
      <w:r w:rsidRPr="000B147B">
        <w:rPr>
          <w:rFonts w:ascii="Times New Roman" w:hAnsi="Times New Roman" w:cs="Times New Roman"/>
          <w:sz w:val="26"/>
          <w:szCs w:val="26"/>
          <w:lang w:val="nb-NO"/>
        </w:rPr>
        <w:t>;</w:t>
      </w:r>
    </w:p>
    <w:p w14:paraId="05BD2071" w14:textId="77777777" w:rsidR="00E82A13" w:rsidRPr="000B147B" w:rsidRDefault="00E82A13" w:rsidP="00E82A13">
      <w:pPr>
        <w:tabs>
          <w:tab w:val="left" w:pos="567"/>
        </w:tabs>
        <w:spacing w:before="120" w:after="120"/>
        <w:ind w:right="2" w:firstLine="567"/>
        <w:jc w:val="both"/>
        <w:rPr>
          <w:rFonts w:ascii="Times New Roman" w:hAnsi="Times New Roman" w:cs="Times New Roman"/>
          <w:sz w:val="26"/>
          <w:szCs w:val="26"/>
          <w:lang w:val="en-US"/>
        </w:rPr>
      </w:pPr>
      <w:r w:rsidRPr="000B147B">
        <w:rPr>
          <w:rFonts w:ascii="Times New Roman" w:hAnsi="Times New Roman" w:cs="Times New Roman"/>
          <w:sz w:val="26"/>
          <w:szCs w:val="26"/>
          <w:lang w:val="vi-VN"/>
        </w:rPr>
        <w:t>-</w:t>
      </w:r>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 xml:space="preserve">Quyết định số 1442/QĐ-BKHCN ngày 24 tháng 6 năm 2025 của </w:t>
      </w:r>
      <w:proofErr w:type="spellStart"/>
      <w:r w:rsidRPr="000B147B">
        <w:rPr>
          <w:rFonts w:ascii="Times New Roman" w:hAnsi="Times New Roman" w:cs="Times New Roman"/>
          <w:sz w:val="26"/>
          <w:szCs w:val="26"/>
          <w:lang w:val="en-US"/>
        </w:rPr>
        <w:t>Bộ</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trưởng</w:t>
      </w:r>
      <w:proofErr w:type="spellEnd"/>
      <w:r w:rsidRPr="000B147B">
        <w:rPr>
          <w:rFonts w:ascii="Times New Roman" w:hAnsi="Times New Roman" w:cs="Times New Roman"/>
          <w:sz w:val="26"/>
          <w:szCs w:val="26"/>
          <w:lang w:val="en-US"/>
        </w:rPr>
        <w:t xml:space="preserve"> </w:t>
      </w:r>
      <w:r w:rsidRPr="000B147B">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43924AC5" w14:textId="77777777" w:rsidR="00E82A13" w:rsidRPr="000B147B" w:rsidRDefault="00E82A13" w:rsidP="00E82A13">
      <w:pPr>
        <w:ind w:right="1" w:firstLine="426"/>
        <w:jc w:val="both"/>
        <w:rPr>
          <w:rFonts w:ascii="Times New Roman" w:hAnsi="Times New Roman" w:cs="Times New Roman"/>
          <w:sz w:val="26"/>
          <w:szCs w:val="26"/>
          <w:lang w:val="en-US"/>
        </w:rPr>
      </w:pPr>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Quyết</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định</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số</w:t>
      </w:r>
      <w:proofErr w:type="spellEnd"/>
      <w:r w:rsidRPr="000B147B">
        <w:rPr>
          <w:rFonts w:ascii="Times New Roman" w:hAnsi="Times New Roman" w:cs="Times New Roman"/>
          <w:sz w:val="26"/>
          <w:szCs w:val="26"/>
          <w:lang w:val="en-US"/>
        </w:rPr>
        <w:t xml:space="preserve"> 3376/QĐ-UBND </w:t>
      </w:r>
      <w:proofErr w:type="spellStart"/>
      <w:r w:rsidRPr="000B147B">
        <w:rPr>
          <w:rFonts w:ascii="Times New Roman" w:hAnsi="Times New Roman" w:cs="Times New Roman"/>
          <w:sz w:val="26"/>
          <w:szCs w:val="26"/>
          <w:lang w:val="en-US"/>
        </w:rPr>
        <w:t>ngày</w:t>
      </w:r>
      <w:proofErr w:type="spellEnd"/>
      <w:r w:rsidRPr="000B147B">
        <w:rPr>
          <w:rFonts w:ascii="Times New Roman" w:hAnsi="Times New Roman" w:cs="Times New Roman"/>
          <w:sz w:val="26"/>
          <w:szCs w:val="26"/>
          <w:lang w:val="en-US"/>
        </w:rPr>
        <w:t xml:space="preserve"> 28 </w:t>
      </w:r>
      <w:proofErr w:type="spellStart"/>
      <w:r w:rsidRPr="000B147B">
        <w:rPr>
          <w:rFonts w:ascii="Times New Roman" w:hAnsi="Times New Roman" w:cs="Times New Roman"/>
          <w:sz w:val="26"/>
          <w:szCs w:val="26"/>
          <w:lang w:val="en-US"/>
        </w:rPr>
        <w:t>tháng</w:t>
      </w:r>
      <w:proofErr w:type="spellEnd"/>
      <w:r w:rsidRPr="000B147B">
        <w:rPr>
          <w:rFonts w:ascii="Times New Roman" w:hAnsi="Times New Roman" w:cs="Times New Roman"/>
          <w:sz w:val="26"/>
          <w:szCs w:val="26"/>
          <w:lang w:val="en-US"/>
        </w:rPr>
        <w:t xml:space="preserve"> 6 </w:t>
      </w:r>
      <w:proofErr w:type="spellStart"/>
      <w:r w:rsidRPr="000B147B">
        <w:rPr>
          <w:rFonts w:ascii="Times New Roman" w:hAnsi="Times New Roman" w:cs="Times New Roman"/>
          <w:sz w:val="26"/>
          <w:szCs w:val="26"/>
          <w:lang w:val="en-US"/>
        </w:rPr>
        <w:t>năm</w:t>
      </w:r>
      <w:proofErr w:type="spellEnd"/>
      <w:r w:rsidRPr="000B147B">
        <w:rPr>
          <w:rFonts w:ascii="Times New Roman" w:hAnsi="Times New Roman" w:cs="Times New Roman"/>
          <w:sz w:val="26"/>
          <w:szCs w:val="26"/>
          <w:lang w:val="en-US"/>
        </w:rPr>
        <w:t xml:space="preserve"> 2025 </w:t>
      </w:r>
      <w:proofErr w:type="spellStart"/>
      <w:r w:rsidRPr="000B147B">
        <w:rPr>
          <w:rFonts w:ascii="Times New Roman" w:hAnsi="Times New Roman" w:cs="Times New Roman"/>
          <w:sz w:val="26"/>
          <w:szCs w:val="26"/>
          <w:lang w:val="en-US"/>
        </w:rPr>
        <w:t>của</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Ủy</w:t>
      </w:r>
      <w:proofErr w:type="spellEnd"/>
      <w:r w:rsidRPr="000B147B">
        <w:rPr>
          <w:rFonts w:ascii="Times New Roman" w:hAnsi="Times New Roman" w:cs="Times New Roman"/>
          <w:sz w:val="26"/>
          <w:szCs w:val="26"/>
          <w:lang w:val="en-US"/>
        </w:rPr>
        <w:t xml:space="preserve"> ban </w:t>
      </w:r>
      <w:proofErr w:type="spellStart"/>
      <w:r w:rsidRPr="000B147B">
        <w:rPr>
          <w:rFonts w:ascii="Times New Roman" w:hAnsi="Times New Roman" w:cs="Times New Roman"/>
          <w:sz w:val="26"/>
          <w:szCs w:val="26"/>
          <w:lang w:val="en-US"/>
        </w:rPr>
        <w:t>nhân</w:t>
      </w:r>
      <w:proofErr w:type="spellEnd"/>
      <w:r w:rsidRPr="000B147B">
        <w:rPr>
          <w:rFonts w:ascii="Times New Roman" w:hAnsi="Times New Roman" w:cs="Times New Roman"/>
          <w:sz w:val="26"/>
          <w:szCs w:val="26"/>
          <w:lang w:val="en-US"/>
        </w:rPr>
        <w:t xml:space="preserve"> </w:t>
      </w:r>
      <w:proofErr w:type="spellStart"/>
      <w:r w:rsidRPr="000B147B">
        <w:rPr>
          <w:rFonts w:ascii="Times New Roman" w:hAnsi="Times New Roman" w:cs="Times New Roman"/>
          <w:sz w:val="26"/>
          <w:szCs w:val="26"/>
          <w:lang w:val="en-US"/>
        </w:rPr>
        <w:t>dân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Thành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phố</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về</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việc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công</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bố</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danh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mục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thủ</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tục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hành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chính</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thuộc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phạm</w:t>
      </w:r>
      <w:proofErr w:type="spellEnd"/>
      <w:r w:rsidRPr="000B147B">
        <w:rPr>
          <w:rFonts w:ascii="Times New Roman" w:hAnsi="Times New Roman" w:cs="Times New Roman"/>
          <w:sz w:val="26"/>
          <w:szCs w:val="26"/>
          <w:lang w:val="nb-NO"/>
        </w:rPr>
        <w:t xml:space="preserve"> vi </w:t>
      </w:r>
      <w:proofErr w:type="spellStart"/>
      <w:r w:rsidRPr="000B147B">
        <w:rPr>
          <w:rFonts w:ascii="Times New Roman" w:hAnsi="Times New Roman" w:cs="Times New Roman"/>
          <w:sz w:val="26"/>
          <w:szCs w:val="26"/>
          <w:lang w:val="nb-NO"/>
        </w:rPr>
        <w:t>chức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năng</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quản</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lý</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của</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Sở</w:t>
      </w:r>
      <w:proofErr w:type="spellEnd"/>
      <w:r w:rsidRPr="000B147B">
        <w:rPr>
          <w:rFonts w:ascii="Times New Roman" w:hAnsi="Times New Roman" w:cs="Times New Roman"/>
          <w:sz w:val="26"/>
          <w:szCs w:val="26"/>
          <w:lang w:val="nb-NO"/>
        </w:rPr>
        <w:t xml:space="preserve"> Khoa </w:t>
      </w:r>
      <w:proofErr w:type="spellStart"/>
      <w:r w:rsidRPr="000B147B">
        <w:rPr>
          <w:rFonts w:ascii="Times New Roman" w:hAnsi="Times New Roman" w:cs="Times New Roman"/>
          <w:sz w:val="26"/>
          <w:szCs w:val="26"/>
          <w:lang w:val="nb-NO"/>
        </w:rPr>
        <w:t>học</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và</w:t>
      </w:r>
      <w:proofErr w:type="spellEnd"/>
      <w:r w:rsidRPr="000B147B">
        <w:rPr>
          <w:rFonts w:ascii="Times New Roman" w:hAnsi="Times New Roman" w:cs="Times New Roman"/>
          <w:sz w:val="26"/>
          <w:szCs w:val="26"/>
          <w:lang w:val="nb-NO"/>
        </w:rPr>
        <w:t xml:space="preserve"> </w:t>
      </w:r>
      <w:proofErr w:type="spellStart"/>
      <w:r w:rsidRPr="000B147B">
        <w:rPr>
          <w:rFonts w:ascii="Times New Roman" w:hAnsi="Times New Roman" w:cs="Times New Roman"/>
          <w:sz w:val="26"/>
          <w:szCs w:val="26"/>
          <w:lang w:val="nb-NO"/>
        </w:rPr>
        <w:t>Công</w:t>
      </w:r>
      <w:proofErr w:type="spellEnd"/>
      <w:r w:rsidRPr="000B147B">
        <w:rPr>
          <w:rFonts w:ascii="Times New Roman" w:hAnsi="Times New Roman" w:cs="Times New Roman"/>
          <w:sz w:val="26"/>
          <w:szCs w:val="26"/>
          <w:lang w:val="nb-NO"/>
        </w:rPr>
        <w:t xml:space="preserve"> nghệ.</w:t>
      </w:r>
    </w:p>
    <w:p w14:paraId="58C3FB0E" w14:textId="7DD9221A"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en-US"/>
        </w:rPr>
      </w:pPr>
    </w:p>
    <w:p w14:paraId="54F9A130" w14:textId="07A99192"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F424D6F" w14:textId="7DA1420F"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E703622" w14:textId="21D9736C"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E2DAB23" w14:textId="290B1A55"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9FE06B2" w14:textId="1153B003"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5294124B" w14:textId="7BE5D205" w:rsidR="001855DE" w:rsidRPr="000B147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3AB6F291" w14:textId="17847C1F"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509A63C3" w14:textId="4DF21A03"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5BDCCDB0" w14:textId="40CBC8A8"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64DDA833" w14:textId="268A9E32"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2EE3ACB2" w14:textId="6F64FBE8"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1020EBEB" w14:textId="5A075AEE"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67383E04" w14:textId="73B00C52"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43D5A312" w14:textId="75DDB7FC" w:rsidR="005256C8" w:rsidRPr="000B147B"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7BC32EF7" w14:textId="2D6E94F3" w:rsidR="00382477" w:rsidRPr="000B147B"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0B147B">
        <w:rPr>
          <w:rFonts w:ascii="Times New Roman" w:hAnsi="Times New Roman" w:cs="Times New Roman"/>
          <w:b/>
          <w:bCs/>
          <w:noProof/>
          <w:sz w:val="26"/>
          <w:szCs w:val="26"/>
          <w:u w:val="single"/>
          <w:lang w:val="en-US"/>
        </w:rPr>
        <w:t>BM 04</w:t>
      </w:r>
    </w:p>
    <w:p w14:paraId="09EDAD6C" w14:textId="77777777" w:rsidR="00382477" w:rsidRPr="000B147B" w:rsidRDefault="00382477" w:rsidP="00382477">
      <w:pPr>
        <w:shd w:val="clear" w:color="auto" w:fill="FFFFFF"/>
        <w:spacing w:before="120" w:after="120" w:line="360" w:lineRule="exact"/>
        <w:jc w:val="center"/>
        <w:rPr>
          <w:rFonts w:ascii="Times New Roman" w:hAnsi="Times New Roman" w:cs="Times New Roman"/>
          <w:sz w:val="26"/>
          <w:szCs w:val="26"/>
          <w:lang w:val="vi-VN"/>
        </w:rPr>
      </w:pPr>
      <w:r w:rsidRPr="000B147B">
        <w:rPr>
          <w:rFonts w:ascii="Times New Roman" w:hAnsi="Times New Roman" w:cs="Times New Roman"/>
          <w:b/>
          <w:sz w:val="26"/>
          <w:szCs w:val="26"/>
          <w:lang w:val="vi-VN"/>
        </w:rPr>
        <w:t>Mẫu</w:t>
      </w:r>
    </w:p>
    <w:p w14:paraId="7E22CD17" w14:textId="77777777" w:rsidR="00382477" w:rsidRPr="000B147B" w:rsidRDefault="00382477" w:rsidP="00382477">
      <w:pPr>
        <w:shd w:val="clear" w:color="auto" w:fill="FFFFFF"/>
        <w:spacing w:before="120" w:after="120" w:line="360" w:lineRule="exact"/>
        <w:jc w:val="center"/>
        <w:rPr>
          <w:rFonts w:ascii="Times New Roman" w:hAnsi="Times New Roman" w:cs="Times New Roman"/>
          <w:b/>
          <w:sz w:val="26"/>
          <w:szCs w:val="26"/>
          <w:lang w:val="vi-VN"/>
        </w:rPr>
      </w:pPr>
      <w:r w:rsidRPr="000B147B">
        <w:rPr>
          <w:rFonts w:ascii="Times New Roman" w:hAnsi="Times New Roman" w:cs="Times New Roman"/>
          <w:b/>
          <w:sz w:val="26"/>
          <w:szCs w:val="26"/>
          <w:lang w:val="vi-VN"/>
        </w:rPr>
        <w:lastRenderedPageBreak/>
        <w:t>Văn bản đề nghị chấp thuận chuyển giao công nghệ</w:t>
      </w:r>
    </w:p>
    <w:p w14:paraId="0E49438F" w14:textId="70023AF0" w:rsidR="00382477" w:rsidRPr="000B147B" w:rsidRDefault="00382477" w:rsidP="00712D96">
      <w:pPr>
        <w:shd w:val="clear" w:color="auto" w:fill="FFFFFF"/>
        <w:spacing w:before="120" w:after="120" w:line="360" w:lineRule="exact"/>
        <w:jc w:val="center"/>
        <w:rPr>
          <w:rFonts w:ascii="Times New Roman" w:hAnsi="Times New Roman" w:cs="Times New Roman"/>
          <w:b/>
          <w:i/>
          <w:sz w:val="26"/>
          <w:szCs w:val="26"/>
          <w:vertAlign w:val="superscript"/>
        </w:rPr>
      </w:pPr>
      <w:r w:rsidRPr="000B147B">
        <w:rPr>
          <w:rFonts w:ascii="Times New Roman" w:hAnsi="Times New Roman" w:cs="Times New Roman"/>
          <w:b/>
          <w:i/>
          <w:sz w:val="26"/>
          <w:szCs w:val="26"/>
          <w:vertAlign w:val="superscript"/>
        </w:rPr>
        <w:t>_____________</w:t>
      </w:r>
    </w:p>
    <w:tbl>
      <w:tblPr>
        <w:tblW w:w="9462" w:type="dxa"/>
        <w:tblLook w:val="04A0" w:firstRow="1" w:lastRow="0" w:firstColumn="1" w:lastColumn="0" w:noHBand="0" w:noVBand="1"/>
      </w:tblPr>
      <w:tblGrid>
        <w:gridCol w:w="3517"/>
        <w:gridCol w:w="5945"/>
      </w:tblGrid>
      <w:tr w:rsidR="00382477" w:rsidRPr="000B147B" w14:paraId="1F34D983" w14:textId="77777777" w:rsidTr="00712D96">
        <w:trPr>
          <w:trHeight w:val="853"/>
        </w:trPr>
        <w:tc>
          <w:tcPr>
            <w:tcW w:w="3517" w:type="dxa"/>
          </w:tcPr>
          <w:p w14:paraId="2BB184F1" w14:textId="77777777" w:rsidR="00382477" w:rsidRPr="000B147B" w:rsidRDefault="00382477" w:rsidP="00CF1EBB">
            <w:pPr>
              <w:spacing w:before="120" w:after="120" w:line="360" w:lineRule="exact"/>
              <w:jc w:val="center"/>
              <w:rPr>
                <w:rFonts w:ascii="Times New Roman" w:hAnsi="Times New Roman" w:cs="Times New Roman"/>
                <w:b/>
                <w:noProof/>
                <w:sz w:val="26"/>
                <w:szCs w:val="26"/>
                <w:vertAlign w:val="superscript"/>
                <w:lang w:eastAsia="vi-VN"/>
              </w:rPr>
            </w:pPr>
            <w:r w:rsidRPr="000B147B">
              <w:rPr>
                <w:rFonts w:ascii="Times New Roman" w:hAnsi="Times New Roman" w:cs="Times New Roman"/>
                <w:b/>
                <w:noProof/>
                <w:sz w:val="26"/>
                <w:szCs w:val="26"/>
                <w:lang w:eastAsia="vi-VN"/>
              </w:rPr>
              <w:t>...............................</w:t>
            </w:r>
            <w:r w:rsidRPr="000B147B">
              <w:rPr>
                <w:rFonts w:ascii="Times New Roman" w:hAnsi="Times New Roman" w:cs="Times New Roman"/>
                <w:b/>
                <w:noProof/>
                <w:sz w:val="26"/>
                <w:szCs w:val="26"/>
                <w:vertAlign w:val="superscript"/>
                <w:lang w:eastAsia="vi-VN"/>
              </w:rPr>
              <w:t>(1)</w:t>
            </w:r>
          </w:p>
          <w:p w14:paraId="5445C9AC" w14:textId="77777777" w:rsidR="00382477" w:rsidRPr="000B147B" w:rsidRDefault="00382477" w:rsidP="00CF1EBB">
            <w:pPr>
              <w:spacing w:before="120" w:after="120" w:line="360" w:lineRule="exact"/>
              <w:jc w:val="center"/>
              <w:rPr>
                <w:rFonts w:ascii="Times New Roman" w:hAnsi="Times New Roman" w:cs="Times New Roman"/>
                <w:b/>
                <w:sz w:val="26"/>
                <w:szCs w:val="26"/>
                <w:vertAlign w:val="superscript"/>
              </w:rPr>
            </w:pPr>
            <w:r w:rsidRPr="000B147B">
              <w:rPr>
                <w:rFonts w:ascii="Times New Roman" w:hAnsi="Times New Roman" w:cs="Times New Roman"/>
                <w:b/>
                <w:sz w:val="26"/>
                <w:szCs w:val="26"/>
                <w:vertAlign w:val="superscript"/>
              </w:rPr>
              <w:t>_____________</w:t>
            </w:r>
          </w:p>
          <w:p w14:paraId="1456A733"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p>
          <w:p w14:paraId="5B590F97"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gramStart"/>
            <w:r w:rsidRPr="000B147B">
              <w:rPr>
                <w:rFonts w:ascii="Times New Roman" w:hAnsi="Times New Roman" w:cs="Times New Roman"/>
                <w:sz w:val="26"/>
                <w:szCs w:val="26"/>
                <w:lang w:val="pt-BR"/>
              </w:rPr>
              <w:t>.....</w:t>
            </w:r>
            <w:proofErr w:type="gramEnd"/>
            <w:r w:rsidRPr="000B147B">
              <w:rPr>
                <w:rFonts w:ascii="Times New Roman" w:hAnsi="Times New Roman" w:cs="Times New Roman"/>
                <w:sz w:val="26"/>
                <w:szCs w:val="26"/>
                <w:lang w:val="pt-BR"/>
              </w:rPr>
              <w:t>/......</w:t>
            </w:r>
          </w:p>
        </w:tc>
        <w:tc>
          <w:tcPr>
            <w:tcW w:w="5945" w:type="dxa"/>
          </w:tcPr>
          <w:p w14:paraId="02B7F950" w14:textId="77777777" w:rsidR="00382477" w:rsidRPr="000B147B" w:rsidRDefault="00382477" w:rsidP="00CF1EBB">
            <w:pPr>
              <w:spacing w:before="120" w:after="120" w:line="360" w:lineRule="exact"/>
              <w:jc w:val="center"/>
              <w:rPr>
                <w:rFonts w:ascii="Times New Roman" w:hAnsi="Times New Roman" w:cs="Times New Roman"/>
                <w:b/>
                <w:sz w:val="26"/>
                <w:szCs w:val="26"/>
                <w:lang w:val="pt-BR"/>
              </w:rPr>
            </w:pPr>
            <w:r w:rsidRPr="000B147B">
              <w:rPr>
                <w:rFonts w:ascii="Times New Roman" w:hAnsi="Times New Roman" w:cs="Times New Roman"/>
                <w:b/>
                <w:sz w:val="26"/>
                <w:szCs w:val="26"/>
                <w:lang w:val="pt-BR"/>
              </w:rPr>
              <w:t>CỘNG HÒA XÃ HỘI CHỦ NGHĨA VIỆT NAM</w:t>
            </w:r>
          </w:p>
          <w:p w14:paraId="66E4234A" w14:textId="77777777" w:rsidR="00382477" w:rsidRPr="000B147B" w:rsidRDefault="00382477" w:rsidP="00CF1EBB">
            <w:pPr>
              <w:spacing w:before="120" w:after="120" w:line="360" w:lineRule="exact"/>
              <w:jc w:val="center"/>
              <w:rPr>
                <w:rFonts w:ascii="Times New Roman" w:hAnsi="Times New Roman" w:cs="Times New Roman"/>
                <w:b/>
                <w:sz w:val="26"/>
                <w:szCs w:val="26"/>
                <w:lang w:val="pt-BR"/>
              </w:rPr>
            </w:pPr>
            <w:proofErr w:type="spellStart"/>
            <w:r w:rsidRPr="000B147B">
              <w:rPr>
                <w:rFonts w:ascii="Times New Roman" w:hAnsi="Times New Roman" w:cs="Times New Roman"/>
                <w:b/>
                <w:sz w:val="26"/>
                <w:szCs w:val="26"/>
                <w:lang w:val="pt-BR"/>
              </w:rPr>
              <w:t>Độc</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lập</w:t>
            </w:r>
            <w:proofErr w:type="spellEnd"/>
            <w:r w:rsidRPr="000B147B">
              <w:rPr>
                <w:rFonts w:ascii="Times New Roman" w:hAnsi="Times New Roman" w:cs="Times New Roman"/>
                <w:b/>
                <w:sz w:val="26"/>
                <w:szCs w:val="26"/>
                <w:lang w:val="pt-BR"/>
              </w:rPr>
              <w:t xml:space="preserve"> – </w:t>
            </w:r>
            <w:proofErr w:type="spellStart"/>
            <w:r w:rsidRPr="000B147B">
              <w:rPr>
                <w:rFonts w:ascii="Times New Roman" w:hAnsi="Times New Roman" w:cs="Times New Roman"/>
                <w:b/>
                <w:sz w:val="26"/>
                <w:szCs w:val="26"/>
                <w:lang w:val="pt-BR"/>
              </w:rPr>
              <w:t>Tự</w:t>
            </w:r>
            <w:proofErr w:type="spellEnd"/>
            <w:r w:rsidRPr="000B147B">
              <w:rPr>
                <w:rFonts w:ascii="Times New Roman" w:hAnsi="Times New Roman" w:cs="Times New Roman"/>
                <w:b/>
                <w:sz w:val="26"/>
                <w:szCs w:val="26"/>
                <w:lang w:val="pt-BR"/>
              </w:rPr>
              <w:t xml:space="preserve"> do – </w:t>
            </w:r>
            <w:proofErr w:type="spellStart"/>
            <w:r w:rsidRPr="000B147B">
              <w:rPr>
                <w:rFonts w:ascii="Times New Roman" w:hAnsi="Times New Roman" w:cs="Times New Roman"/>
                <w:b/>
                <w:sz w:val="26"/>
                <w:szCs w:val="26"/>
                <w:lang w:val="pt-BR"/>
              </w:rPr>
              <w:t>Hạnh</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phúc</w:t>
            </w:r>
            <w:proofErr w:type="spellEnd"/>
          </w:p>
          <w:p w14:paraId="592AB4B0" w14:textId="77777777" w:rsidR="00382477" w:rsidRPr="000B147B" w:rsidRDefault="00382477" w:rsidP="00CF1EBB">
            <w:pPr>
              <w:spacing w:before="120" w:after="120" w:line="360" w:lineRule="exact"/>
              <w:jc w:val="center"/>
              <w:rPr>
                <w:rFonts w:ascii="Times New Roman" w:hAnsi="Times New Roman" w:cs="Times New Roman"/>
                <w:sz w:val="26"/>
                <w:szCs w:val="26"/>
                <w:vertAlign w:val="superscript"/>
                <w:lang w:val="pt-BR"/>
              </w:rPr>
            </w:pPr>
            <w:r w:rsidRPr="000B147B">
              <w:rPr>
                <w:rFonts w:ascii="Times New Roman" w:hAnsi="Times New Roman" w:cs="Times New Roman"/>
                <w:sz w:val="26"/>
                <w:szCs w:val="26"/>
                <w:vertAlign w:val="superscript"/>
                <w:lang w:val="pt-BR"/>
              </w:rPr>
              <w:t>_____________________________________</w:t>
            </w:r>
          </w:p>
          <w:p w14:paraId="56629682" w14:textId="76EA54B5" w:rsidR="00382477" w:rsidRPr="000B147B" w:rsidRDefault="00936075" w:rsidP="00CF1EBB">
            <w:pPr>
              <w:spacing w:before="120" w:after="120" w:line="360" w:lineRule="exact"/>
              <w:jc w:val="center"/>
              <w:rPr>
                <w:rFonts w:ascii="Times New Roman" w:hAnsi="Times New Roman" w:cs="Times New Roman"/>
                <w:i/>
                <w:sz w:val="26"/>
                <w:szCs w:val="26"/>
                <w:lang w:val="pt-BR"/>
              </w:rPr>
            </w:pPr>
            <w:r w:rsidRPr="000B147B">
              <w:rPr>
                <w:rFonts w:ascii="Times New Roman" w:hAnsi="Times New Roman" w:cs="Times New Roman"/>
                <w:i/>
                <w:sz w:val="26"/>
                <w:szCs w:val="26"/>
                <w:lang w:val="pt-BR"/>
              </w:rPr>
              <w:t>TPHCM</w:t>
            </w:r>
            <w:r w:rsidR="00382477" w:rsidRPr="000B147B">
              <w:rPr>
                <w:rFonts w:ascii="Times New Roman" w:hAnsi="Times New Roman" w:cs="Times New Roman"/>
                <w:i/>
                <w:sz w:val="26"/>
                <w:szCs w:val="26"/>
                <w:lang w:val="pt-BR"/>
              </w:rPr>
              <w:t xml:space="preserve">, </w:t>
            </w:r>
            <w:proofErr w:type="spellStart"/>
            <w:r w:rsidR="00382477" w:rsidRPr="000B147B">
              <w:rPr>
                <w:rFonts w:ascii="Times New Roman" w:hAnsi="Times New Roman" w:cs="Times New Roman"/>
                <w:i/>
                <w:sz w:val="26"/>
                <w:szCs w:val="26"/>
                <w:lang w:val="pt-BR"/>
              </w:rPr>
              <w:t>ngày</w:t>
            </w:r>
            <w:proofErr w:type="spellEnd"/>
            <w:r w:rsidR="00382477" w:rsidRPr="000B147B">
              <w:rPr>
                <w:rFonts w:ascii="Times New Roman" w:hAnsi="Times New Roman" w:cs="Times New Roman"/>
                <w:i/>
                <w:sz w:val="26"/>
                <w:szCs w:val="26"/>
                <w:lang w:val="pt-BR"/>
              </w:rPr>
              <w:t xml:space="preserve">      </w:t>
            </w:r>
            <w:proofErr w:type="spellStart"/>
            <w:r w:rsidR="00382477" w:rsidRPr="000B147B">
              <w:rPr>
                <w:rFonts w:ascii="Times New Roman" w:hAnsi="Times New Roman" w:cs="Times New Roman"/>
                <w:i/>
                <w:sz w:val="26"/>
                <w:szCs w:val="26"/>
                <w:lang w:val="pt-BR"/>
              </w:rPr>
              <w:t>tháng</w:t>
            </w:r>
            <w:proofErr w:type="spellEnd"/>
            <w:r w:rsidR="00382477" w:rsidRPr="000B147B">
              <w:rPr>
                <w:rFonts w:ascii="Times New Roman" w:hAnsi="Times New Roman" w:cs="Times New Roman"/>
                <w:i/>
                <w:sz w:val="26"/>
                <w:szCs w:val="26"/>
                <w:lang w:val="pt-BR"/>
              </w:rPr>
              <w:t xml:space="preserve">    </w:t>
            </w:r>
            <w:proofErr w:type="spellStart"/>
            <w:r w:rsidR="00382477" w:rsidRPr="000B147B">
              <w:rPr>
                <w:rFonts w:ascii="Times New Roman" w:hAnsi="Times New Roman" w:cs="Times New Roman"/>
                <w:i/>
                <w:sz w:val="26"/>
                <w:szCs w:val="26"/>
                <w:lang w:val="pt-BR"/>
              </w:rPr>
              <w:t>năm</w:t>
            </w:r>
            <w:proofErr w:type="spellEnd"/>
          </w:p>
        </w:tc>
      </w:tr>
    </w:tbl>
    <w:p w14:paraId="498939BA" w14:textId="77777777" w:rsidR="00382477" w:rsidRPr="000B147B" w:rsidRDefault="00382477" w:rsidP="00382477">
      <w:pPr>
        <w:spacing w:before="120" w:after="120" w:line="360" w:lineRule="exact"/>
        <w:jc w:val="center"/>
        <w:outlineLvl w:val="0"/>
        <w:rPr>
          <w:rFonts w:ascii="Times New Roman" w:hAnsi="Times New Roman" w:cs="Times New Roman"/>
          <w:b/>
          <w:sz w:val="26"/>
          <w:szCs w:val="26"/>
          <w:lang w:val="pt-BR"/>
        </w:rPr>
      </w:pPr>
    </w:p>
    <w:p w14:paraId="307864D2" w14:textId="77777777" w:rsidR="00382477" w:rsidRPr="000B147B" w:rsidRDefault="00382477" w:rsidP="00382477">
      <w:pPr>
        <w:spacing w:before="120" w:after="120" w:line="360" w:lineRule="exact"/>
        <w:jc w:val="center"/>
        <w:outlineLvl w:val="0"/>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VĂN BẢN ĐỀ NGHỊ </w:t>
      </w:r>
    </w:p>
    <w:p w14:paraId="15C0945F" w14:textId="77777777" w:rsidR="00382477" w:rsidRPr="000B147B" w:rsidRDefault="00382477" w:rsidP="00382477">
      <w:pPr>
        <w:spacing w:before="120" w:after="120" w:line="360" w:lineRule="exact"/>
        <w:jc w:val="center"/>
        <w:rPr>
          <w:rFonts w:ascii="Times New Roman" w:hAnsi="Times New Roman" w:cs="Times New Roman"/>
          <w:b/>
          <w:sz w:val="26"/>
          <w:szCs w:val="26"/>
          <w:lang w:val="pt-BR"/>
        </w:rPr>
      </w:pPr>
      <w:r w:rsidRPr="000B147B">
        <w:rPr>
          <w:rFonts w:ascii="Times New Roman" w:hAnsi="Times New Roman" w:cs="Times New Roman"/>
          <w:b/>
          <w:sz w:val="26"/>
          <w:szCs w:val="26"/>
          <w:lang w:val="pt-BR"/>
        </w:rPr>
        <w:t>CHẤP THUẬN CHUYỂN GIAO CÔNG NGHỆ</w:t>
      </w:r>
    </w:p>
    <w:p w14:paraId="1808D050" w14:textId="4D2C8ED3" w:rsidR="00382477" w:rsidRPr="000B147B" w:rsidRDefault="00382477" w:rsidP="00382477">
      <w:pPr>
        <w:spacing w:before="120" w:after="120" w:line="360" w:lineRule="exact"/>
        <w:jc w:val="center"/>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Kính</w:t>
      </w:r>
      <w:proofErr w:type="spellEnd"/>
      <w:r w:rsidRPr="000B147B">
        <w:rPr>
          <w:rFonts w:ascii="Times New Roman" w:hAnsi="Times New Roman" w:cs="Times New Roman"/>
          <w:sz w:val="26"/>
          <w:szCs w:val="26"/>
          <w:lang w:val="pt-BR"/>
        </w:rPr>
        <w:t xml:space="preserve"> gửi: ..........{</w:t>
      </w:r>
      <w:proofErr w:type="spellStart"/>
      <w:r w:rsidR="00936075" w:rsidRPr="000B147B">
        <w:rPr>
          <w:rFonts w:ascii="Times New Roman" w:hAnsi="Times New Roman" w:cs="Times New Roman"/>
          <w:sz w:val="26"/>
          <w:szCs w:val="26"/>
          <w:lang w:val="pt-BR"/>
        </w:rPr>
        <w:t>Sở</w:t>
      </w:r>
      <w:proofErr w:type="spellEnd"/>
      <w:r w:rsidR="00936075" w:rsidRPr="000B147B">
        <w:rPr>
          <w:rFonts w:ascii="Times New Roman" w:hAnsi="Times New Roman" w:cs="Times New Roman"/>
          <w:sz w:val="26"/>
          <w:szCs w:val="26"/>
          <w:lang w:val="pt-BR"/>
        </w:rPr>
        <w:t xml:space="preserve"> Khoa </w:t>
      </w:r>
      <w:proofErr w:type="spellStart"/>
      <w:r w:rsidR="00936075" w:rsidRPr="000B147B">
        <w:rPr>
          <w:rFonts w:ascii="Times New Roman" w:hAnsi="Times New Roman" w:cs="Times New Roman"/>
          <w:sz w:val="26"/>
          <w:szCs w:val="26"/>
          <w:lang w:val="pt-BR"/>
        </w:rPr>
        <w:t>học</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và</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Công</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252C51B3"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tổ</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 cá nhân:.................................................................</w:t>
      </w:r>
      <w:r w:rsidRPr="000B147B">
        <w:rPr>
          <w:rFonts w:ascii="Times New Roman" w:hAnsi="Times New Roman" w:cs="Times New Roman"/>
          <w:sz w:val="26"/>
          <w:szCs w:val="26"/>
          <w:vertAlign w:val="superscript"/>
          <w:lang w:val="pt-BR"/>
        </w:rPr>
        <w:t>(1)</w:t>
      </w:r>
    </w:p>
    <w:p w14:paraId="30470231"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vertAlign w:val="superscript"/>
          <w:lang w:val="pt-BR"/>
        </w:rPr>
      </w:pPr>
      <w:proofErr w:type="spellStart"/>
      <w:r w:rsidRPr="000B147B">
        <w:rPr>
          <w:rFonts w:ascii="Times New Roman" w:hAnsi="Times New Roman" w:cs="Times New Roman"/>
          <w:sz w:val="26"/>
          <w:szCs w:val="26"/>
          <w:lang w:val="pt-BR"/>
        </w:rPr>
        <w:t>Địa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chỉ</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điện </w:t>
      </w:r>
      <w:proofErr w:type="spellStart"/>
      <w:r w:rsidRPr="000B147B">
        <w:rPr>
          <w:rFonts w:ascii="Times New Roman" w:hAnsi="Times New Roman" w:cs="Times New Roman"/>
          <w:sz w:val="26"/>
          <w:szCs w:val="26"/>
          <w:lang w:val="pt-BR"/>
        </w:rPr>
        <w:t>thoại</w:t>
      </w:r>
      <w:proofErr w:type="spellEnd"/>
      <w:r w:rsidRPr="000B147B">
        <w:rPr>
          <w:rFonts w:ascii="Times New Roman" w:hAnsi="Times New Roman" w:cs="Times New Roman"/>
          <w:sz w:val="26"/>
          <w:szCs w:val="26"/>
          <w:lang w:val="pt-BR"/>
        </w:rPr>
        <w:t xml:space="preserve">: .............. </w:t>
      </w:r>
      <w:proofErr w:type="spellStart"/>
      <w:r w:rsidRPr="000B147B">
        <w:rPr>
          <w:rFonts w:ascii="Times New Roman" w:hAnsi="Times New Roman" w:cs="Times New Roman"/>
          <w:sz w:val="26"/>
          <w:szCs w:val="26"/>
          <w:lang w:val="pt-BR"/>
        </w:rPr>
        <w:t>Email</w:t>
      </w:r>
      <w:proofErr w:type="spellEnd"/>
      <w:r w:rsidRPr="000B147B">
        <w:rPr>
          <w:rFonts w:ascii="Times New Roman" w:hAnsi="Times New Roman" w:cs="Times New Roman"/>
          <w:sz w:val="26"/>
          <w:szCs w:val="26"/>
          <w:lang w:val="pt-BR"/>
        </w:rPr>
        <w:t xml:space="preserve">: ..................... </w:t>
      </w:r>
      <w:r w:rsidRPr="000B147B">
        <w:rPr>
          <w:rFonts w:ascii="Times New Roman" w:hAnsi="Times New Roman" w:cs="Times New Roman"/>
          <w:sz w:val="26"/>
          <w:szCs w:val="26"/>
          <w:vertAlign w:val="superscript"/>
          <w:lang w:val="pt-BR"/>
        </w:rPr>
        <w:t>(2)</w:t>
      </w:r>
    </w:p>
    <w:p w14:paraId="2F2BD430" w14:textId="1A14D653"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Đề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nghị</w:t>
      </w:r>
      <w:proofErr w:type="spellEnd"/>
      <w:r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Sở</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Khoa</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học</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và</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Công</w:t>
      </w:r>
      <w:proofErr w:type="spellEnd"/>
      <w:r w:rsidR="00936075" w:rsidRPr="000B147B">
        <w:rPr>
          <w:rFonts w:ascii="Times New Roman" w:hAnsi="Times New Roman" w:cs="Times New Roman"/>
          <w:sz w:val="26"/>
          <w:szCs w:val="26"/>
          <w:lang w:val="pt-BR"/>
        </w:rPr>
        <w:t xml:space="preserve"> </w:t>
      </w:r>
      <w:proofErr w:type="spellStart"/>
      <w:r w:rsidR="00936075" w:rsidRPr="000B147B">
        <w:rPr>
          <w:rFonts w:ascii="Times New Roman" w:hAnsi="Times New Roman" w:cs="Times New Roman"/>
          <w:sz w:val="26"/>
          <w:szCs w:val="26"/>
          <w:lang w:val="pt-BR"/>
        </w:rPr>
        <w:t>nghệ</w:t>
      </w:r>
      <w:proofErr w:type="spellEnd"/>
      <w:r w:rsidR="00936075"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xem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xét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r w:rsidRPr="000B147B">
        <w:rPr>
          <w:rFonts w:ascii="Times New Roman" w:hAnsi="Times New Roman" w:cs="Times New Roman"/>
          <w:sz w:val="26"/>
          <w:szCs w:val="26"/>
          <w:lang w:val="pt-BR"/>
        </w:rPr>
        <w:softHyphen/>
      </w:r>
      <w:r w:rsidRPr="000B147B">
        <w:rPr>
          <w:rFonts w:ascii="Times New Roman" w:hAnsi="Times New Roman" w:cs="Times New Roman"/>
          <w:sz w:val="26"/>
          <w:szCs w:val="26"/>
          <w:vertAlign w:val="superscript"/>
          <w:lang w:val="pt-BR"/>
        </w:rPr>
        <w:t>(3)</w:t>
      </w: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nội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dung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như</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sau</w:t>
      </w:r>
      <w:proofErr w:type="spellEnd"/>
      <w:r w:rsidRPr="000B147B">
        <w:rPr>
          <w:rFonts w:ascii="Times New Roman" w:hAnsi="Times New Roman" w:cs="Times New Roman"/>
          <w:sz w:val="26"/>
          <w:szCs w:val="26"/>
          <w:lang w:val="pt-BR"/>
        </w:rPr>
        <w:t>:</w:t>
      </w:r>
    </w:p>
    <w:p w14:paraId="3F780CBB" w14:textId="77777777" w:rsidR="00382477" w:rsidRPr="000B147B" w:rsidRDefault="00382477" w:rsidP="00382477">
      <w:pPr>
        <w:spacing w:before="120" w:after="120" w:line="360" w:lineRule="exact"/>
        <w:ind w:firstLine="567"/>
        <w:jc w:val="both"/>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I. </w:t>
      </w:r>
      <w:proofErr w:type="spellStart"/>
      <w:r w:rsidRPr="000B147B">
        <w:rPr>
          <w:rFonts w:ascii="Times New Roman" w:hAnsi="Times New Roman" w:cs="Times New Roman"/>
          <w:b/>
          <w:sz w:val="26"/>
          <w:szCs w:val="26"/>
          <w:lang w:val="pt-BR"/>
        </w:rPr>
        <w:t>Các</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Bên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tham</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gia</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chuyển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giao</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p>
    <w:p w14:paraId="7B8D2CDC" w14:textId="77777777" w:rsidR="00382477" w:rsidRPr="000B147B" w:rsidRDefault="00382477" w:rsidP="00382477">
      <w:pPr>
        <w:spacing w:before="120" w:after="120" w:line="360" w:lineRule="exact"/>
        <w:ind w:firstLine="567"/>
        <w:jc w:val="both"/>
        <w:outlineLvl w:val="0"/>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1.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71FEE656"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tổ</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 xml:space="preserve">, cá </w:t>
      </w:r>
      <w:proofErr w:type="gramStart"/>
      <w:r w:rsidRPr="000B147B">
        <w:rPr>
          <w:rFonts w:ascii="Times New Roman" w:hAnsi="Times New Roman" w:cs="Times New Roman"/>
          <w:sz w:val="26"/>
          <w:szCs w:val="26"/>
          <w:lang w:val="pt-BR"/>
        </w:rPr>
        <w:t>nhân)</w:t>
      </w:r>
      <w:r w:rsidRPr="000B147B">
        <w:rPr>
          <w:rFonts w:ascii="Times New Roman" w:hAnsi="Times New Roman" w:cs="Times New Roman"/>
          <w:sz w:val="26"/>
          <w:szCs w:val="26"/>
          <w:vertAlign w:val="superscript"/>
          <w:lang w:val="pt-BR"/>
        </w:rPr>
        <w:t>(</w:t>
      </w:r>
      <w:proofErr w:type="gramEnd"/>
      <w:r w:rsidRPr="000B147B">
        <w:rPr>
          <w:rFonts w:ascii="Times New Roman" w:hAnsi="Times New Roman" w:cs="Times New Roman"/>
          <w:sz w:val="26"/>
          <w:szCs w:val="26"/>
          <w:vertAlign w:val="superscript"/>
          <w:lang w:val="pt-BR"/>
        </w:rPr>
        <w:t>4)</w:t>
      </w:r>
      <w:r w:rsidRPr="000B147B">
        <w:rPr>
          <w:rFonts w:ascii="Times New Roman" w:hAnsi="Times New Roman" w:cs="Times New Roman"/>
          <w:sz w:val="26"/>
          <w:szCs w:val="26"/>
          <w:lang w:val="pt-BR"/>
        </w:rPr>
        <w:t>:................................................................</w:t>
      </w:r>
    </w:p>
    <w:p w14:paraId="5AD7592B"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Địa</w:t>
      </w:r>
      <w:proofErr w:type="spellEnd"/>
      <w:r w:rsidRPr="000B147B">
        <w:rPr>
          <w:rFonts w:ascii="Times New Roman" w:hAnsi="Times New Roman" w:cs="Times New Roman"/>
          <w:sz w:val="26"/>
          <w:szCs w:val="26"/>
          <w:lang w:val="pt-BR"/>
        </w:rPr>
        <w:t xml:space="preserve"> chỉ:.........................................................................................</w:t>
      </w:r>
    </w:p>
    <w:p w14:paraId="12849E11" w14:textId="77777777" w:rsidR="00382477" w:rsidRPr="000B147B" w:rsidRDefault="00382477" w:rsidP="00382477">
      <w:pPr>
        <w:tabs>
          <w:tab w:val="left" w:pos="5670"/>
        </w:tabs>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thoại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tel</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r>
      <w:proofErr w:type="spellStart"/>
      <w:r w:rsidRPr="000B147B">
        <w:rPr>
          <w:rFonts w:ascii="Times New Roman" w:hAnsi="Times New Roman" w:cs="Times New Roman"/>
          <w:sz w:val="26"/>
          <w:szCs w:val="26"/>
          <w:lang w:val="pt-BR"/>
        </w:rPr>
        <w:t>Email</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t>...............</w:t>
      </w:r>
      <w:r w:rsidRPr="000B147B">
        <w:rPr>
          <w:rFonts w:ascii="Times New Roman" w:hAnsi="Times New Roman" w:cs="Times New Roman"/>
          <w:sz w:val="26"/>
          <w:szCs w:val="26"/>
          <w:lang w:val="pt-BR"/>
        </w:rPr>
        <w:tab/>
      </w:r>
    </w:p>
    <w:p w14:paraId="04B0A4AE" w14:textId="77777777" w:rsidR="00382477" w:rsidRPr="000B147B" w:rsidRDefault="00382477" w:rsidP="00382477">
      <w:pPr>
        <w:tabs>
          <w:tab w:val="left" w:pos="5670"/>
        </w:tabs>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Fax:.....................................................</w:t>
      </w:r>
      <w:r w:rsidRPr="000B147B">
        <w:rPr>
          <w:rFonts w:ascii="Times New Roman" w:hAnsi="Times New Roman" w:cs="Times New Roman"/>
          <w:sz w:val="26"/>
          <w:szCs w:val="26"/>
          <w:lang w:val="pt-BR"/>
        </w:rPr>
        <w:tab/>
        <w:t>Website: .............</w:t>
      </w:r>
    </w:p>
    <w:p w14:paraId="07AA6B06"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Người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diện</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r>
      <w:r w:rsidRPr="000B147B">
        <w:rPr>
          <w:rFonts w:ascii="Times New Roman" w:hAnsi="Times New Roman" w:cs="Times New Roman"/>
          <w:sz w:val="26"/>
          <w:szCs w:val="26"/>
          <w:lang w:val="pt-BR"/>
        </w:rPr>
        <w:tab/>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danh</w:t>
      </w:r>
      <w:proofErr w:type="spellEnd"/>
      <w:r w:rsidRPr="000B147B">
        <w:rPr>
          <w:rFonts w:ascii="Times New Roman" w:hAnsi="Times New Roman" w:cs="Times New Roman"/>
          <w:sz w:val="26"/>
          <w:szCs w:val="26"/>
          <w:lang w:val="pt-BR"/>
        </w:rPr>
        <w:t>:..........</w:t>
      </w:r>
    </w:p>
    <w:p w14:paraId="2FD8876B"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Lĩnh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xuất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chính</w:t>
      </w:r>
      <w:proofErr w:type="spellEnd"/>
      <w:r w:rsidRPr="000B147B">
        <w:rPr>
          <w:rFonts w:ascii="Times New Roman" w:hAnsi="Times New Roman" w:cs="Times New Roman"/>
          <w:sz w:val="26"/>
          <w:szCs w:val="26"/>
          <w:lang w:val="pt-BR"/>
        </w:rPr>
        <w:t>:..........................................</w:t>
      </w:r>
    </w:p>
    <w:p w14:paraId="20CFDD3A"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nghiệp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phép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kinh</w:t>
      </w:r>
      <w:proofErr w:type="spellEnd"/>
      <w:r w:rsidRPr="000B147B">
        <w:rPr>
          <w:rFonts w:ascii="Times New Roman" w:hAnsi="Times New Roman" w:cs="Times New Roman"/>
          <w:sz w:val="26"/>
          <w:szCs w:val="26"/>
          <w:lang w:val="pt-BR"/>
        </w:rPr>
        <w:t xml:space="preserve"> </w:t>
      </w:r>
      <w:proofErr w:type="spellStart"/>
      <w:proofErr w:type="gram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w:t>
      </w:r>
      <w:proofErr w:type="gramEnd"/>
      <w:r w:rsidRPr="000B147B">
        <w:rPr>
          <w:rFonts w:ascii="Times New Roman" w:hAnsi="Times New Roman" w:cs="Times New Roman"/>
          <w:sz w:val="26"/>
          <w:szCs w:val="26"/>
          <w:lang w:val="pt-BR"/>
        </w:rPr>
        <w:t>):</w:t>
      </w:r>
    </w:p>
    <w:p w14:paraId="6166CD3D" w14:textId="77777777" w:rsidR="00382477" w:rsidRPr="000B147B" w:rsidRDefault="00382477" w:rsidP="00382477">
      <w:pPr>
        <w:spacing w:before="120" w:after="120" w:line="360" w:lineRule="exact"/>
        <w:ind w:firstLine="567"/>
        <w:jc w:val="both"/>
        <w:outlineLvl w:val="0"/>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2.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3FDC8ED4"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tổ</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 xml:space="preserve">, cá </w:t>
      </w:r>
      <w:proofErr w:type="gramStart"/>
      <w:r w:rsidRPr="000B147B">
        <w:rPr>
          <w:rFonts w:ascii="Times New Roman" w:hAnsi="Times New Roman" w:cs="Times New Roman"/>
          <w:sz w:val="26"/>
          <w:szCs w:val="26"/>
          <w:lang w:val="pt-BR"/>
        </w:rPr>
        <w:t>nhân)</w:t>
      </w:r>
      <w:r w:rsidRPr="000B147B">
        <w:rPr>
          <w:rFonts w:ascii="Times New Roman" w:hAnsi="Times New Roman" w:cs="Times New Roman"/>
          <w:sz w:val="26"/>
          <w:szCs w:val="26"/>
          <w:vertAlign w:val="superscript"/>
          <w:lang w:val="pt-BR"/>
        </w:rPr>
        <w:t>(</w:t>
      </w:r>
      <w:proofErr w:type="gramEnd"/>
      <w:r w:rsidRPr="000B147B">
        <w:rPr>
          <w:rFonts w:ascii="Times New Roman" w:hAnsi="Times New Roman" w:cs="Times New Roman"/>
          <w:sz w:val="26"/>
          <w:szCs w:val="26"/>
          <w:vertAlign w:val="superscript"/>
          <w:lang w:val="pt-BR"/>
        </w:rPr>
        <w:t>4)</w:t>
      </w:r>
      <w:r w:rsidRPr="000B147B">
        <w:rPr>
          <w:rFonts w:ascii="Times New Roman" w:hAnsi="Times New Roman" w:cs="Times New Roman"/>
          <w:sz w:val="26"/>
          <w:szCs w:val="26"/>
          <w:lang w:val="pt-BR"/>
        </w:rPr>
        <w:t>:.................................................................</w:t>
      </w:r>
    </w:p>
    <w:p w14:paraId="0B60238D"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Địa</w:t>
      </w:r>
      <w:proofErr w:type="spellEnd"/>
      <w:r w:rsidRPr="000B147B">
        <w:rPr>
          <w:rFonts w:ascii="Times New Roman" w:hAnsi="Times New Roman" w:cs="Times New Roman"/>
          <w:sz w:val="26"/>
          <w:szCs w:val="26"/>
          <w:lang w:val="pt-BR"/>
        </w:rPr>
        <w:t xml:space="preserve"> chỉ:.........................................................................................</w:t>
      </w:r>
    </w:p>
    <w:p w14:paraId="0240851C" w14:textId="77777777" w:rsidR="00382477" w:rsidRPr="000B147B" w:rsidRDefault="00382477" w:rsidP="00382477">
      <w:pPr>
        <w:tabs>
          <w:tab w:val="left" w:pos="5670"/>
        </w:tabs>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thoại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tel</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r>
      <w:proofErr w:type="spellStart"/>
      <w:r w:rsidRPr="000B147B">
        <w:rPr>
          <w:rFonts w:ascii="Times New Roman" w:hAnsi="Times New Roman" w:cs="Times New Roman"/>
          <w:sz w:val="26"/>
          <w:szCs w:val="26"/>
          <w:lang w:val="pt-BR"/>
        </w:rPr>
        <w:t>Email</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t>...............</w:t>
      </w:r>
      <w:r w:rsidRPr="000B147B">
        <w:rPr>
          <w:rFonts w:ascii="Times New Roman" w:hAnsi="Times New Roman" w:cs="Times New Roman"/>
          <w:sz w:val="26"/>
          <w:szCs w:val="26"/>
          <w:lang w:val="pt-BR"/>
        </w:rPr>
        <w:tab/>
      </w:r>
    </w:p>
    <w:p w14:paraId="003F2F16" w14:textId="77777777" w:rsidR="00382477" w:rsidRPr="000B147B" w:rsidRDefault="00382477" w:rsidP="00382477">
      <w:pPr>
        <w:tabs>
          <w:tab w:val="left" w:pos="5670"/>
        </w:tabs>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Fax:.....................................................</w:t>
      </w:r>
      <w:r w:rsidRPr="000B147B">
        <w:rPr>
          <w:rFonts w:ascii="Times New Roman" w:hAnsi="Times New Roman" w:cs="Times New Roman"/>
          <w:sz w:val="26"/>
          <w:szCs w:val="26"/>
          <w:lang w:val="pt-BR"/>
        </w:rPr>
        <w:tab/>
        <w:t>Website: .............</w:t>
      </w:r>
    </w:p>
    <w:p w14:paraId="12FDFD0B"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Người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diện</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lang w:val="pt-BR"/>
        </w:rPr>
        <w:tab/>
      </w:r>
      <w:r w:rsidRPr="000B147B">
        <w:rPr>
          <w:rFonts w:ascii="Times New Roman" w:hAnsi="Times New Roman" w:cs="Times New Roman"/>
          <w:sz w:val="26"/>
          <w:szCs w:val="26"/>
          <w:lang w:val="pt-BR"/>
        </w:rPr>
        <w:tab/>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danh</w:t>
      </w:r>
      <w:proofErr w:type="spellEnd"/>
      <w:r w:rsidRPr="000B147B">
        <w:rPr>
          <w:rFonts w:ascii="Times New Roman" w:hAnsi="Times New Roman" w:cs="Times New Roman"/>
          <w:sz w:val="26"/>
          <w:szCs w:val="26"/>
          <w:lang w:val="pt-BR"/>
        </w:rPr>
        <w:t>:..........</w:t>
      </w:r>
    </w:p>
    <w:p w14:paraId="34E15340"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lastRenderedPageBreak/>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cước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dân</w:t>
      </w:r>
      <w:proofErr w:type="spellEnd"/>
      <w:r w:rsidRPr="000B147B">
        <w:rPr>
          <w:rFonts w:ascii="Times New Roman" w:hAnsi="Times New Roman" w:cs="Times New Roman"/>
          <w:sz w:val="26"/>
          <w:szCs w:val="26"/>
          <w:lang w:val="pt-BR"/>
        </w:rPr>
        <w:t>/</w:t>
      </w:r>
      <w:proofErr w:type="spellStart"/>
      <w:r w:rsidRPr="000B147B">
        <w:rPr>
          <w:rFonts w:ascii="Times New Roman" w:hAnsi="Times New Roman" w:cs="Times New Roman"/>
          <w:sz w:val="26"/>
          <w:szCs w:val="26"/>
          <w:lang w:val="pt-BR"/>
        </w:rPr>
        <w:t>hộ</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chiếu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còn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hạn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theo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cá </w:t>
      </w:r>
      <w:proofErr w:type="spellStart"/>
      <w:r w:rsidRPr="000B147B">
        <w:rPr>
          <w:rFonts w:ascii="Times New Roman" w:hAnsi="Times New Roman" w:cs="Times New Roman"/>
          <w:sz w:val="26"/>
          <w:szCs w:val="26"/>
          <w:lang w:val="pt-BR"/>
        </w:rPr>
        <w:t>nhân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tham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người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theo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tổ</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chức</w:t>
      </w:r>
      <w:proofErr w:type="spellEnd"/>
      <w:r w:rsidRPr="000B147B">
        <w:rPr>
          <w:rFonts w:ascii="Times New Roman" w:hAnsi="Times New Roman" w:cs="Times New Roman"/>
          <w:sz w:val="26"/>
          <w:szCs w:val="26"/>
          <w:lang w:val="pt-BR"/>
        </w:rPr>
        <w:t>:</w:t>
      </w:r>
    </w:p>
    <w:p w14:paraId="43439A0A"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Lĩnh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xuất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chính</w:t>
      </w:r>
      <w:proofErr w:type="spellEnd"/>
      <w:r w:rsidRPr="000B147B">
        <w:rPr>
          <w:rFonts w:ascii="Times New Roman" w:hAnsi="Times New Roman" w:cs="Times New Roman"/>
          <w:sz w:val="26"/>
          <w:szCs w:val="26"/>
          <w:lang w:val="pt-BR"/>
        </w:rPr>
        <w:t>:..........................................</w:t>
      </w:r>
    </w:p>
    <w:p w14:paraId="137938AB"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nghiệp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phép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kinh</w:t>
      </w:r>
      <w:proofErr w:type="spellEnd"/>
      <w:r w:rsidRPr="000B147B">
        <w:rPr>
          <w:rFonts w:ascii="Times New Roman" w:hAnsi="Times New Roman" w:cs="Times New Roman"/>
          <w:sz w:val="26"/>
          <w:szCs w:val="26"/>
          <w:lang w:val="pt-BR"/>
        </w:rPr>
        <w:t xml:space="preserve"> </w:t>
      </w:r>
      <w:proofErr w:type="spellStart"/>
      <w:proofErr w:type="gramStart"/>
      <w:r w:rsidRPr="000B147B">
        <w:rPr>
          <w:rFonts w:ascii="Times New Roman" w:hAnsi="Times New Roman" w:cs="Times New Roman"/>
          <w:sz w:val="26"/>
          <w:szCs w:val="26"/>
          <w:lang w:val="pt-BR"/>
        </w:rPr>
        <w:t>doanh</w:t>
      </w:r>
      <w:proofErr w:type="spellEnd"/>
      <w:r w:rsidRPr="000B147B">
        <w:rPr>
          <w:rFonts w:ascii="Times New Roman" w:hAnsi="Times New Roman" w:cs="Times New Roman"/>
          <w:sz w:val="26"/>
          <w:szCs w:val="26"/>
          <w:lang w:val="pt-BR"/>
        </w:rPr>
        <w:t>,...</w:t>
      </w:r>
      <w:proofErr w:type="gramEnd"/>
      <w:r w:rsidRPr="000B147B">
        <w:rPr>
          <w:rFonts w:ascii="Times New Roman" w:hAnsi="Times New Roman" w:cs="Times New Roman"/>
          <w:sz w:val="26"/>
          <w:szCs w:val="26"/>
          <w:lang w:val="pt-BR"/>
        </w:rPr>
        <w:t>):</w:t>
      </w:r>
    </w:p>
    <w:p w14:paraId="2C7FB317" w14:textId="77777777" w:rsidR="00382477" w:rsidRPr="000B147B" w:rsidRDefault="00382477" w:rsidP="00382477">
      <w:pPr>
        <w:spacing w:before="120" w:after="120" w:line="360" w:lineRule="exact"/>
        <w:ind w:firstLine="567"/>
        <w:jc w:val="both"/>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II. </w:t>
      </w:r>
      <w:proofErr w:type="spellStart"/>
      <w:r w:rsidRPr="000B147B">
        <w:rPr>
          <w:rFonts w:ascii="Times New Roman" w:hAnsi="Times New Roman" w:cs="Times New Roman"/>
          <w:b/>
          <w:sz w:val="26"/>
          <w:szCs w:val="26"/>
          <w:lang w:val="pt-BR"/>
        </w:rPr>
        <w:t>Nội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dung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chuyển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giao</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p>
    <w:p w14:paraId="3A065152" w14:textId="77777777" w:rsidR="00382477" w:rsidRPr="000B147B" w:rsidRDefault="00382477" w:rsidP="0079116D">
      <w:pPr>
        <w:numPr>
          <w:ilvl w:val="0"/>
          <w:numId w:val="2"/>
        </w:numPr>
        <w:tabs>
          <w:tab w:val="left" w:pos="851"/>
        </w:tabs>
        <w:autoSpaceDE/>
        <w:autoSpaceDN/>
        <w:spacing w:before="120" w:after="120" w:line="360" w:lineRule="exact"/>
        <w:ind w:left="0" w:firstLine="567"/>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p>
    <w:p w14:paraId="1F6A9A12"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roofErr w:type="spellStart"/>
      <w:r w:rsidRPr="000B147B">
        <w:rPr>
          <w:rFonts w:ascii="Times New Roman" w:hAnsi="Times New Roman" w:cs="Times New Roman"/>
          <w:sz w:val="26"/>
          <w:szCs w:val="26"/>
          <w:lang w:val="pt-BR"/>
        </w:rPr>
        <w:t>Lĩnh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vực</w:t>
      </w:r>
      <w:proofErr w:type="spellEnd"/>
      <w:r w:rsidRPr="000B147B">
        <w:rPr>
          <w:rFonts w:ascii="Times New Roman" w:hAnsi="Times New Roman" w:cs="Times New Roman"/>
          <w:sz w:val="26"/>
          <w:szCs w:val="26"/>
          <w:lang w:val="pt-BR"/>
        </w:rPr>
        <w:t>:......................</w:t>
      </w:r>
      <w:r w:rsidRPr="000B147B">
        <w:rPr>
          <w:rFonts w:ascii="Times New Roman" w:hAnsi="Times New Roman" w:cs="Times New Roman"/>
          <w:sz w:val="26"/>
          <w:szCs w:val="26"/>
          <w:vertAlign w:val="superscript"/>
          <w:lang w:val="pt-BR"/>
        </w:rPr>
        <w:t>(3)</w:t>
      </w:r>
    </w:p>
    <w:p w14:paraId="57A571DD"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hạn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010E1683" w14:textId="77777777" w:rsidR="00382477" w:rsidRPr="000B147B" w:rsidRDefault="00382477" w:rsidP="0079116D">
      <w:pPr>
        <w:numPr>
          <w:ilvl w:val="0"/>
          <w:numId w:val="2"/>
        </w:numPr>
        <w:tabs>
          <w:tab w:val="left" w:pos="851"/>
        </w:tabs>
        <w:autoSpaceDE/>
        <w:autoSpaceDN/>
        <w:spacing w:before="120" w:after="120" w:line="360" w:lineRule="exact"/>
        <w:ind w:left="0" w:firstLine="567"/>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4"/>
        <w:gridCol w:w="1206"/>
      </w:tblGrid>
      <w:tr w:rsidR="000B147B" w:rsidRPr="000B147B" w14:paraId="05FD0FC6" w14:textId="77777777" w:rsidTr="00CF1EBB">
        <w:trPr>
          <w:jc w:val="center"/>
        </w:trPr>
        <w:tc>
          <w:tcPr>
            <w:tcW w:w="7444" w:type="dxa"/>
            <w:vAlign w:val="center"/>
          </w:tcPr>
          <w:p w14:paraId="1482504C" w14:textId="77777777" w:rsidR="00382477" w:rsidRPr="000B147B" w:rsidRDefault="00382477" w:rsidP="00CF1EBB">
            <w:pPr>
              <w:spacing w:before="120" w:after="120" w:line="360" w:lineRule="exact"/>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Bí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thuật</w:t>
            </w:r>
            <w:proofErr w:type="spellEnd"/>
            <w:r w:rsidRPr="000B147B">
              <w:rPr>
                <w:rFonts w:ascii="Times New Roman" w:hAnsi="Times New Roman" w:cs="Times New Roman"/>
                <w:sz w:val="26"/>
                <w:szCs w:val="26"/>
                <w:lang w:val="pt-BR"/>
              </w:rPr>
              <w:t xml:space="preserve">, bí </w:t>
            </w:r>
            <w:proofErr w:type="spellStart"/>
            <w:r w:rsidRPr="000B147B">
              <w:rPr>
                <w:rFonts w:ascii="Times New Roman" w:hAnsi="Times New Roman" w:cs="Times New Roman"/>
                <w:sz w:val="26"/>
                <w:szCs w:val="26"/>
                <w:lang w:val="pt-BR"/>
              </w:rPr>
              <w:t>quyết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nghê</w:t>
            </w:r>
            <w:proofErr w:type="spellEnd"/>
            <w:r w:rsidRPr="000B147B">
              <w:rPr>
                <w:rFonts w:ascii="Times New Roman" w:hAnsi="Times New Roman" w:cs="Times New Roman"/>
                <w:sz w:val="26"/>
                <w:szCs w:val="26"/>
                <w:lang w:val="pt-BR"/>
              </w:rPr>
              <w:t>̣</w:t>
            </w:r>
          </w:p>
        </w:tc>
        <w:tc>
          <w:tcPr>
            <w:tcW w:w="1206" w:type="dxa"/>
            <w:vAlign w:val="center"/>
          </w:tcPr>
          <w:p w14:paraId="664F29A2"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sz w:val="26"/>
                <w:szCs w:val="26"/>
                <w:lang w:val="pt-BR"/>
              </w:rPr>
              <w:sym w:font="Wingdings 2" w:char="F0A3"/>
            </w:r>
          </w:p>
        </w:tc>
      </w:tr>
      <w:tr w:rsidR="000B147B" w:rsidRPr="000B147B" w14:paraId="61E88E62" w14:textId="77777777" w:rsidTr="00CF1EBB">
        <w:trPr>
          <w:jc w:val="center"/>
        </w:trPr>
        <w:tc>
          <w:tcPr>
            <w:tcW w:w="7444" w:type="dxa"/>
            <w:vAlign w:val="center"/>
          </w:tcPr>
          <w:p w14:paraId="5852C78A" w14:textId="77777777" w:rsidR="00382477" w:rsidRPr="000B147B" w:rsidRDefault="00382477" w:rsidP="00CF1EBB">
            <w:pPr>
              <w:spacing w:before="120" w:after="120" w:line="360" w:lineRule="exact"/>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Phương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án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sơ</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đồ</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kỹ</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thức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phần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mềm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máy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dữ</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p>
        </w:tc>
        <w:tc>
          <w:tcPr>
            <w:tcW w:w="1206" w:type="dxa"/>
            <w:vAlign w:val="center"/>
          </w:tcPr>
          <w:p w14:paraId="7ABDE434"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F0A3"/>
            </w:r>
          </w:p>
        </w:tc>
      </w:tr>
      <w:tr w:rsidR="000B147B" w:rsidRPr="000B147B" w14:paraId="5D5139DA" w14:textId="77777777" w:rsidTr="00CF1EBB">
        <w:trPr>
          <w:jc w:val="center"/>
        </w:trPr>
        <w:tc>
          <w:tcPr>
            <w:tcW w:w="7444" w:type="dxa"/>
            <w:vAlign w:val="center"/>
          </w:tcPr>
          <w:p w14:paraId="31AB2A3B" w14:textId="77777777" w:rsidR="00382477" w:rsidRPr="000B147B" w:rsidRDefault="00382477" w:rsidP="00CF1EBB">
            <w:pPr>
              <w:spacing w:before="120" w:after="120" w:line="360" w:lineRule="exact"/>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hóa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xuất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đổi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p>
        </w:tc>
        <w:tc>
          <w:tcPr>
            <w:tcW w:w="1206" w:type="dxa"/>
            <w:vAlign w:val="center"/>
          </w:tcPr>
          <w:p w14:paraId="0E7FF11A"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F0A3"/>
            </w:r>
          </w:p>
        </w:tc>
      </w:tr>
      <w:tr w:rsidR="000B147B" w:rsidRPr="000B147B" w14:paraId="4D32AF25" w14:textId="77777777" w:rsidTr="00CF1EBB">
        <w:trPr>
          <w:jc w:val="center"/>
        </w:trPr>
        <w:tc>
          <w:tcPr>
            <w:tcW w:w="7444" w:type="dxa"/>
            <w:vAlign w:val="center"/>
          </w:tcPr>
          <w:p w14:paraId="10253E02" w14:textId="77777777" w:rsidR="00382477" w:rsidRPr="000B147B" w:rsidRDefault="00382477" w:rsidP="00CF1EBB">
            <w:pPr>
              <w:spacing w:before="120" w:after="120" w:line="360" w:lineRule="exact"/>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Máy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móc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thiết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kèm</w:t>
            </w:r>
            <w:proofErr w:type="spellEnd"/>
            <w:r w:rsidRPr="000B147B">
              <w:rPr>
                <w:rFonts w:ascii="Times New Roman" w:hAnsi="Times New Roman" w:cs="Times New Roman"/>
                <w:sz w:val="26"/>
                <w:szCs w:val="26"/>
                <w:lang w:val="pt-BR"/>
              </w:rPr>
              <w:t>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p>
        </w:tc>
        <w:tc>
          <w:tcPr>
            <w:tcW w:w="1206" w:type="dxa"/>
            <w:vAlign w:val="center"/>
          </w:tcPr>
          <w:p w14:paraId="7FC89615"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F0A3"/>
            </w:r>
          </w:p>
        </w:tc>
      </w:tr>
      <w:tr w:rsidR="000B147B" w:rsidRPr="000B147B" w14:paraId="0864C515" w14:textId="77777777" w:rsidTr="00CF1EBB">
        <w:trPr>
          <w:jc w:val="center"/>
        </w:trPr>
        <w:tc>
          <w:tcPr>
            <w:tcW w:w="7444" w:type="dxa"/>
            <w:vAlign w:val="center"/>
          </w:tcPr>
          <w:p w14:paraId="2C7600AD" w14:textId="77777777" w:rsidR="00382477" w:rsidRPr="000B147B" w:rsidRDefault="00382477" w:rsidP="00CF1EBB">
            <w:pPr>
              <w:spacing w:before="120" w:after="120" w:line="360" w:lineRule="exact"/>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sở</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hữu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tuệ</w:t>
            </w:r>
            <w:proofErr w:type="spellEnd"/>
            <w:r w:rsidRPr="000B147B">
              <w:rPr>
                <w:rFonts w:ascii="Times New Roman" w:hAnsi="Times New Roman" w:cs="Times New Roman"/>
                <w:sz w:val="26"/>
                <w:szCs w:val="26"/>
                <w:lang w:val="pt-BR"/>
              </w:rPr>
              <w:t>:</w:t>
            </w:r>
          </w:p>
          <w:p w14:paraId="4604A558" w14:textId="77777777" w:rsidR="00382477" w:rsidRPr="000B147B" w:rsidRDefault="00382477" w:rsidP="00CF1EBB">
            <w:pPr>
              <w:spacing w:before="120" w:after="120" w:line="360" w:lineRule="exact"/>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sở</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hữu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tuệ</w:t>
            </w:r>
            <w:proofErr w:type="spellEnd"/>
            <w:r w:rsidRPr="000B147B">
              <w:rPr>
                <w:rFonts w:ascii="Times New Roman" w:hAnsi="Times New Roman" w:cs="Times New Roman"/>
                <w:sz w:val="26"/>
                <w:szCs w:val="26"/>
                <w:lang w:val="pt-BR"/>
              </w:rPr>
              <w:t>: ...</w:t>
            </w:r>
          </w:p>
          <w:p w14:paraId="3B47F929" w14:textId="77777777" w:rsidR="00382477" w:rsidRPr="000B147B" w:rsidRDefault="00382477" w:rsidP="00CF1EBB">
            <w:pPr>
              <w:spacing w:before="120" w:after="120" w:line="360" w:lineRule="exact"/>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bằng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bảo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hộ</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đơn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chưa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bằng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bảo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hộ</w:t>
            </w:r>
            <w:proofErr w:type="spellEnd"/>
            <w:r w:rsidRPr="000B147B">
              <w:rPr>
                <w:rFonts w:ascii="Times New Roman" w:hAnsi="Times New Roman" w:cs="Times New Roman"/>
                <w:sz w:val="26"/>
                <w:szCs w:val="26"/>
                <w:lang w:val="pt-BR"/>
              </w:rPr>
              <w:t>): ...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ngày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ngày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hạn</w:t>
            </w:r>
            <w:proofErr w:type="spellEnd"/>
            <w:r w:rsidRPr="000B147B">
              <w:rPr>
                <w:rFonts w:ascii="Times New Roman" w:hAnsi="Times New Roman" w:cs="Times New Roman"/>
                <w:sz w:val="26"/>
                <w:szCs w:val="26"/>
                <w:lang w:val="pt-BR"/>
              </w:rPr>
              <w:t>)</w:t>
            </w:r>
          </w:p>
          <w:p w14:paraId="532E6BB7" w14:textId="77777777" w:rsidR="00382477" w:rsidRPr="000B147B" w:rsidRDefault="00382477" w:rsidP="00CF1EBB">
            <w:pPr>
              <w:spacing w:before="120" w:after="120" w:line="360" w:lineRule="exact"/>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đăng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đồng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sở</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hữu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nghiệp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ngày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ngày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hạn</w:t>
            </w:r>
            <w:proofErr w:type="spellEnd"/>
            <w:r w:rsidRPr="000B147B">
              <w:rPr>
                <w:rFonts w:ascii="Times New Roman" w:hAnsi="Times New Roman" w:cs="Times New Roman"/>
                <w:sz w:val="26"/>
                <w:szCs w:val="26"/>
                <w:lang w:val="pt-BR"/>
              </w:rPr>
              <w:t>)</w:t>
            </w:r>
            <w:r w:rsidRPr="000B147B" w:rsidDel="00207AEE">
              <w:rPr>
                <w:rFonts w:ascii="Times New Roman" w:hAnsi="Times New Roman" w:cs="Times New Roman"/>
                <w:sz w:val="26"/>
                <w:szCs w:val="26"/>
                <w:lang w:val="pt-BR"/>
              </w:rPr>
              <w:t xml:space="preserve"> </w:t>
            </w:r>
          </w:p>
        </w:tc>
        <w:tc>
          <w:tcPr>
            <w:tcW w:w="1206" w:type="dxa"/>
          </w:tcPr>
          <w:p w14:paraId="36E732CF"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p>
          <w:p w14:paraId="5E94F52E"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p>
          <w:p w14:paraId="138ED894"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sz w:val="26"/>
                <w:szCs w:val="26"/>
                <w:lang w:val="pt-BR"/>
              </w:rPr>
              <w:sym w:font="Wingdings 2" w:char="F0A3"/>
            </w:r>
          </w:p>
          <w:p w14:paraId="6A176AB3"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p>
          <w:p w14:paraId="1F653311"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sz w:val="26"/>
                <w:szCs w:val="26"/>
                <w:lang w:val="pt-BR"/>
              </w:rPr>
              <w:sym w:font="Wingdings 2" w:char="F0A3"/>
            </w:r>
          </w:p>
        </w:tc>
      </w:tr>
    </w:tbl>
    <w:p w14:paraId="1CE9690F" w14:textId="77777777" w:rsidR="00382477" w:rsidRPr="000B147B" w:rsidRDefault="00382477" w:rsidP="0079116D">
      <w:pPr>
        <w:numPr>
          <w:ilvl w:val="0"/>
          <w:numId w:val="2"/>
        </w:numPr>
        <w:tabs>
          <w:tab w:val="left" w:pos="851"/>
        </w:tabs>
        <w:autoSpaceDE/>
        <w:autoSpaceDN/>
        <w:spacing w:before="120" w:after="120" w:line="360" w:lineRule="exact"/>
        <w:ind w:left="0" w:firstLine="567"/>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Dự</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kiến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phẩm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tạo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ra</w:t>
      </w:r>
      <w:proofErr w:type="spellEnd"/>
      <w:r w:rsidRPr="000B147B">
        <w:rPr>
          <w:rFonts w:ascii="Times New Roman" w:hAnsi="Times New Roman" w:cs="Times New Roman"/>
          <w:sz w:val="26"/>
          <w:szCs w:val="26"/>
          <w:lang w:val="pt-BR"/>
        </w:rPr>
        <w:t>:</w:t>
      </w:r>
    </w:p>
    <w:p w14:paraId="4170214B" w14:textId="77777777" w:rsidR="00382477" w:rsidRPr="000B147B" w:rsidRDefault="00382477" w:rsidP="00382477">
      <w:pPr>
        <w:spacing w:before="120" w:after="120" w:line="360" w:lineRule="exact"/>
        <w:ind w:firstLine="567"/>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phẩm</w:t>
      </w:r>
      <w:proofErr w:type="spellEnd"/>
      <w:r w:rsidRPr="000B147B">
        <w:rPr>
          <w:rFonts w:ascii="Times New Roman" w:hAnsi="Times New Roman" w:cs="Times New Roman"/>
          <w:sz w:val="26"/>
          <w:szCs w:val="26"/>
          <w:lang w:val="pt-BR"/>
        </w:rPr>
        <w:t>;</w:t>
      </w:r>
    </w:p>
    <w:p w14:paraId="05BA009C" w14:textId="77777777" w:rsidR="00382477" w:rsidRPr="000B147B" w:rsidRDefault="00382477" w:rsidP="00382477">
      <w:pPr>
        <w:spacing w:before="120" w:after="120" w:line="360" w:lineRule="exact"/>
        <w:ind w:firstLine="567"/>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chuẩn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theo</w:t>
      </w:r>
      <w:proofErr w:type="spellEnd"/>
      <w:r w:rsidRPr="000B147B">
        <w:rPr>
          <w:rFonts w:ascii="Times New Roman" w:hAnsi="Times New Roman" w:cs="Times New Roman"/>
          <w:sz w:val="26"/>
          <w:szCs w:val="26"/>
          <w:lang w:val="pt-BR"/>
        </w:rPr>
        <w:t xml:space="preserve"> TCVN, QCVN, </w:t>
      </w:r>
      <w:proofErr w:type="spellStart"/>
      <w:r w:rsidRPr="000B147B">
        <w:rPr>
          <w:rFonts w:ascii="Times New Roman" w:hAnsi="Times New Roman" w:cs="Times New Roman"/>
          <w:sz w:val="26"/>
          <w:szCs w:val="26"/>
          <w:lang w:val="pt-BR"/>
        </w:rPr>
        <w:t>tiêu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chuẩn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quốc</w:t>
      </w:r>
      <w:proofErr w:type="spellEnd"/>
      <w:r w:rsidRPr="000B147B">
        <w:rPr>
          <w:rFonts w:ascii="Times New Roman" w:hAnsi="Times New Roman" w:cs="Times New Roman"/>
          <w:sz w:val="26"/>
          <w:szCs w:val="26"/>
          <w:lang w:val="pt-BR"/>
        </w:rPr>
        <w:t xml:space="preserve"> </w:t>
      </w:r>
      <w:proofErr w:type="spellStart"/>
      <w:proofErr w:type="gramStart"/>
      <w:r w:rsidRPr="000B147B">
        <w:rPr>
          <w:rFonts w:ascii="Times New Roman" w:hAnsi="Times New Roman" w:cs="Times New Roman"/>
          <w:sz w:val="26"/>
          <w:szCs w:val="26"/>
          <w:lang w:val="pt-BR"/>
        </w:rPr>
        <w:t>tế</w:t>
      </w:r>
      <w:proofErr w:type="spellEnd"/>
      <w:r w:rsidRPr="000B147B">
        <w:rPr>
          <w:rFonts w:ascii="Times New Roman" w:hAnsi="Times New Roman" w:cs="Times New Roman"/>
          <w:sz w:val="26"/>
          <w:szCs w:val="26"/>
          <w:lang w:val="pt-BR"/>
        </w:rPr>
        <w:t>,...</w:t>
      </w:r>
      <w:proofErr w:type="gramEnd"/>
      <w:r w:rsidRPr="000B147B">
        <w:rPr>
          <w:rFonts w:ascii="Times New Roman" w:hAnsi="Times New Roman" w:cs="Times New Roman"/>
          <w:sz w:val="26"/>
          <w:szCs w:val="26"/>
          <w:lang w:val="pt-BR"/>
        </w:rPr>
        <w:t>).</w:t>
      </w:r>
    </w:p>
    <w:p w14:paraId="4BB6034A" w14:textId="77777777" w:rsidR="00382477" w:rsidRPr="000B147B" w:rsidRDefault="00382477" w:rsidP="00382477">
      <w:pPr>
        <w:spacing w:before="120" w:after="120" w:line="360" w:lineRule="exact"/>
        <w:ind w:firstLine="567"/>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III. </w:t>
      </w:r>
      <w:proofErr w:type="spellStart"/>
      <w:r w:rsidRPr="000B147B">
        <w:rPr>
          <w:rFonts w:ascii="Times New Roman" w:hAnsi="Times New Roman" w:cs="Times New Roman"/>
          <w:b/>
          <w:sz w:val="26"/>
          <w:szCs w:val="26"/>
          <w:lang w:val="pt-BR"/>
        </w:rPr>
        <w:t>Các</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văn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bản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tài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liệu</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kèm</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theo</w:t>
      </w:r>
      <w:proofErr w:type="spellEnd"/>
      <w:r w:rsidRPr="000B147B">
        <w:rPr>
          <w:rFonts w:ascii="Times New Roman" w:hAnsi="Times New Roman" w:cs="Times New Roman"/>
          <w:b/>
          <w:sz w:val="26"/>
          <w:szCs w:val="26"/>
          <w:lang w:val="pt-BR"/>
        </w:rPr>
        <w:t>.</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9"/>
        <w:gridCol w:w="1160"/>
      </w:tblGrid>
      <w:tr w:rsidR="000B147B" w:rsidRPr="000B147B" w14:paraId="0DB8D2B9" w14:textId="77777777" w:rsidTr="00CF1EBB">
        <w:trPr>
          <w:jc w:val="center"/>
        </w:trPr>
        <w:tc>
          <w:tcPr>
            <w:tcW w:w="7399" w:type="dxa"/>
            <w:vAlign w:val="center"/>
          </w:tcPr>
          <w:p w14:paraId="20A90494" w14:textId="77777777" w:rsidR="00382477" w:rsidRPr="000B147B" w:rsidRDefault="00382477" w:rsidP="00CF1EBB">
            <w:pPr>
              <w:spacing w:before="120" w:after="120" w:line="360" w:lineRule="exact"/>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Bản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người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p>
        </w:tc>
        <w:tc>
          <w:tcPr>
            <w:tcW w:w="1160" w:type="dxa"/>
            <w:vAlign w:val="center"/>
          </w:tcPr>
          <w:p w14:paraId="0F215B50"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00A3"/>
            </w:r>
          </w:p>
        </w:tc>
      </w:tr>
      <w:tr w:rsidR="000B147B" w:rsidRPr="000B147B" w14:paraId="137AFD35" w14:textId="77777777" w:rsidTr="00CF1EBB">
        <w:trPr>
          <w:jc w:val="center"/>
        </w:trPr>
        <w:tc>
          <w:tcPr>
            <w:tcW w:w="7399" w:type="dxa"/>
            <w:vAlign w:val="center"/>
          </w:tcPr>
          <w:p w14:paraId="0678C1B3" w14:textId="77777777" w:rsidR="00382477" w:rsidRPr="000B147B" w:rsidRDefault="00382477" w:rsidP="00CF1EBB">
            <w:pPr>
              <w:spacing w:before="120" w:after="120" w:line="360" w:lineRule="exact"/>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sidDel="00BE4C73">
              <w:rPr>
                <w:rFonts w:ascii="Times New Roman" w:hAnsi="Times New Roman" w:cs="Times New Roman"/>
                <w:sz w:val="26"/>
                <w:szCs w:val="26"/>
                <w:lang w:val="pt-BR"/>
              </w:rPr>
              <w:t xml:space="preserve"> </w:t>
            </w:r>
            <w:r w:rsidRPr="000B147B">
              <w:rPr>
                <w:rFonts w:ascii="Times New Roman" w:hAnsi="Times New Roman" w:cs="Times New Roman"/>
                <w:sz w:val="26"/>
                <w:szCs w:val="26"/>
                <w:vertAlign w:val="superscript"/>
                <w:lang w:val="pt-BR"/>
              </w:rPr>
              <w:t>(5)</w:t>
            </w:r>
          </w:p>
        </w:tc>
        <w:tc>
          <w:tcPr>
            <w:tcW w:w="1160" w:type="dxa"/>
            <w:vAlign w:val="center"/>
          </w:tcPr>
          <w:p w14:paraId="61ABB63C"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00A3"/>
            </w:r>
          </w:p>
        </w:tc>
      </w:tr>
      <w:tr w:rsidR="000B147B" w:rsidRPr="000B147B" w14:paraId="2DF0046A" w14:textId="77777777" w:rsidTr="00CF1EBB">
        <w:trPr>
          <w:jc w:val="center"/>
        </w:trPr>
        <w:tc>
          <w:tcPr>
            <w:tcW w:w="7399" w:type="dxa"/>
            <w:vAlign w:val="center"/>
          </w:tcPr>
          <w:p w14:paraId="705092D2" w14:textId="77777777" w:rsidR="00382477" w:rsidRPr="000B147B" w:rsidRDefault="00382477" w:rsidP="00CF1EBB">
            <w:pPr>
              <w:spacing w:before="120" w:after="120" w:line="360" w:lineRule="exact"/>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điều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theo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lastRenderedPageBreak/>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luật</w:t>
            </w:r>
            <w:proofErr w:type="spellEnd"/>
            <w:r w:rsidRPr="000B147B" w:rsidDel="00BE4C73">
              <w:rPr>
                <w:rFonts w:ascii="Times New Roman" w:hAnsi="Times New Roman" w:cs="Times New Roman"/>
                <w:sz w:val="26"/>
                <w:szCs w:val="26"/>
                <w:lang w:val="pt-BR"/>
              </w:rPr>
              <w:t xml:space="preserve"> </w:t>
            </w:r>
            <w:r w:rsidRPr="000B147B">
              <w:rPr>
                <w:rFonts w:ascii="Times New Roman" w:hAnsi="Times New Roman" w:cs="Times New Roman"/>
                <w:sz w:val="26"/>
                <w:szCs w:val="26"/>
                <w:vertAlign w:val="superscript"/>
                <w:lang w:val="pt-BR"/>
              </w:rPr>
              <w:t>(6)</w:t>
            </w:r>
          </w:p>
        </w:tc>
        <w:tc>
          <w:tcPr>
            <w:tcW w:w="1160" w:type="dxa"/>
            <w:vAlign w:val="center"/>
          </w:tcPr>
          <w:p w14:paraId="5E1D87CF"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sz w:val="26"/>
                <w:szCs w:val="26"/>
                <w:lang w:val="pt-BR"/>
              </w:rPr>
              <w:lastRenderedPageBreak/>
              <w:sym w:font="Wingdings 2" w:char="00A3"/>
            </w:r>
          </w:p>
        </w:tc>
      </w:tr>
      <w:tr w:rsidR="000B147B" w:rsidRPr="000B147B" w14:paraId="11E0E53F" w14:textId="77777777" w:rsidTr="00CF1EBB">
        <w:trPr>
          <w:jc w:val="center"/>
        </w:trPr>
        <w:tc>
          <w:tcPr>
            <w:tcW w:w="7399" w:type="dxa"/>
            <w:vAlign w:val="center"/>
          </w:tcPr>
          <w:p w14:paraId="6BE625C8" w14:textId="77777777" w:rsidR="00382477" w:rsidRPr="000B147B" w:rsidRDefault="00382477" w:rsidP="00CF1EBB">
            <w:pPr>
              <w:spacing w:before="120" w:after="120" w:line="360" w:lineRule="exact"/>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việc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phù</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chuẩn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chuẩn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kỹ</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thuật</w:t>
            </w:r>
            <w:proofErr w:type="spellEnd"/>
            <w:r w:rsidRPr="000B147B" w:rsidDel="00BE4C73">
              <w:rPr>
                <w:rFonts w:ascii="Times New Roman" w:hAnsi="Times New Roman" w:cs="Times New Roman"/>
                <w:sz w:val="26"/>
                <w:szCs w:val="26"/>
                <w:lang w:val="pt-BR"/>
              </w:rPr>
              <w:t xml:space="preserve"> </w:t>
            </w:r>
            <w:r w:rsidRPr="000B147B">
              <w:rPr>
                <w:rFonts w:ascii="Times New Roman" w:hAnsi="Times New Roman" w:cs="Times New Roman"/>
                <w:sz w:val="26"/>
                <w:szCs w:val="26"/>
                <w:vertAlign w:val="superscript"/>
                <w:lang w:val="pt-BR"/>
              </w:rPr>
              <w:t>(7)</w:t>
            </w:r>
          </w:p>
        </w:tc>
        <w:tc>
          <w:tcPr>
            <w:tcW w:w="1160" w:type="dxa"/>
            <w:vAlign w:val="center"/>
          </w:tcPr>
          <w:p w14:paraId="77444A3C" w14:textId="77777777" w:rsidR="00382477" w:rsidRPr="000B147B" w:rsidRDefault="00382477" w:rsidP="00CF1EBB">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sz w:val="26"/>
                <w:szCs w:val="26"/>
                <w:lang w:val="pt-BR"/>
              </w:rPr>
              <w:sym w:font="Wingdings 2" w:char="00A3"/>
            </w:r>
          </w:p>
        </w:tc>
      </w:tr>
      <w:tr w:rsidR="000B147B" w:rsidRPr="000B147B" w14:paraId="53B5F3AF" w14:textId="77777777" w:rsidTr="00CF1EBB">
        <w:trPr>
          <w:jc w:val="center"/>
        </w:trPr>
        <w:tc>
          <w:tcPr>
            <w:tcW w:w="7399" w:type="dxa"/>
            <w:vAlign w:val="center"/>
          </w:tcPr>
          <w:p w14:paraId="7BC768B1" w14:textId="77777777" w:rsidR="00382477" w:rsidRPr="000B147B" w:rsidRDefault="00382477" w:rsidP="00CF1EBB">
            <w:pPr>
              <w:spacing w:before="120" w:after="120" w:line="360" w:lineRule="exact"/>
              <w:jc w:val="both"/>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Bản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gốc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Giấy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ủy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trong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thứ</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ủy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thủ</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tục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nghệ)</w:t>
            </w:r>
          </w:p>
        </w:tc>
        <w:tc>
          <w:tcPr>
            <w:tcW w:w="1160" w:type="dxa"/>
            <w:vAlign w:val="center"/>
          </w:tcPr>
          <w:p w14:paraId="2C084118" w14:textId="77777777" w:rsidR="00382477" w:rsidRPr="000B147B" w:rsidRDefault="00382477" w:rsidP="00CF1EBB">
            <w:pPr>
              <w:spacing w:before="120" w:after="120" w:line="360" w:lineRule="exact"/>
              <w:jc w:val="center"/>
              <w:rPr>
                <w:rFonts w:ascii="Times New Roman" w:hAnsi="Times New Roman" w:cs="Times New Roman"/>
                <w:sz w:val="26"/>
                <w:szCs w:val="26"/>
              </w:rPr>
            </w:pPr>
            <w:r w:rsidRPr="000B147B">
              <w:rPr>
                <w:rFonts w:ascii="Times New Roman" w:hAnsi="Times New Roman" w:cs="Times New Roman"/>
                <w:sz w:val="26"/>
                <w:szCs w:val="26"/>
                <w:lang w:val="pt-BR"/>
              </w:rPr>
              <w:sym w:font="Wingdings 2" w:char="00A3"/>
            </w:r>
          </w:p>
        </w:tc>
      </w:tr>
    </w:tbl>
    <w:p w14:paraId="065262BC" w14:textId="77777777" w:rsidR="00382477" w:rsidRPr="000B147B" w:rsidRDefault="00382477" w:rsidP="00382477">
      <w:pPr>
        <w:spacing w:before="120" w:after="120" w:line="360" w:lineRule="exact"/>
        <w:ind w:firstLine="567"/>
        <w:jc w:val="both"/>
        <w:rPr>
          <w:rFonts w:ascii="Times New Roman" w:hAnsi="Times New Roman" w:cs="Times New Roman"/>
          <w:sz w:val="26"/>
          <w:szCs w:val="26"/>
          <w:lang w:val="pt-BR"/>
        </w:rPr>
      </w:pPr>
      <w:r w:rsidRPr="000B147B">
        <w:rPr>
          <w:rFonts w:ascii="Times New Roman" w:hAnsi="Times New Roman" w:cs="Times New Roman"/>
          <w:sz w:val="26"/>
          <w:szCs w:val="26"/>
          <w:lang w:val="pt-BR"/>
        </w:rPr>
        <w:t>.............</w:t>
      </w:r>
      <w:r w:rsidRPr="000B147B">
        <w:rPr>
          <w:rFonts w:ascii="Times New Roman" w:hAnsi="Times New Roman" w:cs="Times New Roman"/>
          <w:sz w:val="26"/>
          <w:szCs w:val="26"/>
          <w:vertAlign w:val="superscript"/>
          <w:lang w:val="pt-BR"/>
        </w:rPr>
        <w:t>(1)</w:t>
      </w: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thay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mặt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tham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r w:rsidRPr="000B147B">
        <w:rPr>
          <w:rFonts w:ascii="Times New Roman" w:hAnsi="Times New Roman" w:cs="Times New Roman"/>
          <w:sz w:val="26"/>
          <w:szCs w:val="26"/>
          <w:vertAlign w:val="superscript"/>
          <w:lang w:val="pt-BR"/>
        </w:rPr>
        <w:t>(3)</w:t>
      </w: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xin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chịu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trách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nhiệm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trước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nội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dung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đây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kèm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theo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Nếu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tham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cam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tuân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thủ</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đúng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tbl>
      <w:tblPr>
        <w:tblW w:w="9322" w:type="dxa"/>
        <w:tblLook w:val="04A0" w:firstRow="1" w:lastRow="0" w:firstColumn="1" w:lastColumn="0" w:noHBand="0" w:noVBand="1"/>
      </w:tblPr>
      <w:tblGrid>
        <w:gridCol w:w="3652"/>
        <w:gridCol w:w="5670"/>
      </w:tblGrid>
      <w:tr w:rsidR="00382477" w:rsidRPr="000B147B" w14:paraId="3DEE2745" w14:textId="77777777" w:rsidTr="00CF1EBB">
        <w:tc>
          <w:tcPr>
            <w:tcW w:w="3652" w:type="dxa"/>
          </w:tcPr>
          <w:p w14:paraId="21A277D4" w14:textId="77777777" w:rsidR="00382477" w:rsidRPr="000B147B" w:rsidRDefault="00382477" w:rsidP="00CF1EBB">
            <w:pPr>
              <w:spacing w:before="120" w:after="120" w:line="360" w:lineRule="exact"/>
              <w:rPr>
                <w:rFonts w:ascii="Times New Roman" w:hAnsi="Times New Roman" w:cs="Times New Roman"/>
                <w:sz w:val="26"/>
                <w:szCs w:val="26"/>
                <w:lang w:val="pt-BR"/>
              </w:rPr>
            </w:pPr>
          </w:p>
        </w:tc>
        <w:tc>
          <w:tcPr>
            <w:tcW w:w="5670" w:type="dxa"/>
          </w:tcPr>
          <w:p w14:paraId="70DBB5F6" w14:textId="77777777" w:rsidR="00382477" w:rsidRPr="000B147B" w:rsidRDefault="00382477" w:rsidP="00CF1EBB">
            <w:pPr>
              <w:spacing w:before="120" w:after="120" w:line="360" w:lineRule="exact"/>
              <w:jc w:val="center"/>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ĐẠI DIỆN TỔ CHỨC, CÁ </w:t>
            </w:r>
            <w:proofErr w:type="gramStart"/>
            <w:r w:rsidRPr="000B147B">
              <w:rPr>
                <w:rFonts w:ascii="Times New Roman" w:hAnsi="Times New Roman" w:cs="Times New Roman"/>
                <w:b/>
                <w:sz w:val="26"/>
                <w:szCs w:val="26"/>
                <w:lang w:val="pt-BR"/>
              </w:rPr>
              <w:t>NHÂN</w:t>
            </w:r>
            <w:r w:rsidRPr="000B147B">
              <w:rPr>
                <w:rFonts w:ascii="Times New Roman" w:hAnsi="Times New Roman" w:cs="Times New Roman"/>
                <w:b/>
                <w:sz w:val="26"/>
                <w:szCs w:val="26"/>
                <w:vertAlign w:val="superscript"/>
                <w:lang w:val="pt-BR"/>
              </w:rPr>
              <w:t>(</w:t>
            </w:r>
            <w:proofErr w:type="gramEnd"/>
            <w:r w:rsidRPr="000B147B">
              <w:rPr>
                <w:rFonts w:ascii="Times New Roman" w:hAnsi="Times New Roman" w:cs="Times New Roman"/>
                <w:b/>
                <w:sz w:val="26"/>
                <w:szCs w:val="26"/>
                <w:vertAlign w:val="superscript"/>
                <w:lang w:val="pt-BR"/>
              </w:rPr>
              <w:t>1)</w:t>
            </w:r>
          </w:p>
          <w:p w14:paraId="37E0962E" w14:textId="77777777" w:rsidR="00382477" w:rsidRPr="000B147B" w:rsidRDefault="00382477" w:rsidP="00CF1EBB">
            <w:pPr>
              <w:spacing w:before="120" w:after="120" w:line="360" w:lineRule="exact"/>
              <w:jc w:val="center"/>
              <w:rPr>
                <w:rFonts w:ascii="Times New Roman" w:hAnsi="Times New Roman" w:cs="Times New Roman"/>
                <w:sz w:val="26"/>
                <w:szCs w:val="26"/>
                <w:vertAlign w:val="superscript"/>
                <w:lang w:val="pt-BR"/>
              </w:rPr>
            </w:pPr>
            <w:r w:rsidRPr="000B147B">
              <w:rPr>
                <w:rFonts w:ascii="Times New Roman" w:hAnsi="Times New Roman" w:cs="Times New Roman"/>
                <w:i/>
                <w:sz w:val="26"/>
                <w:szCs w:val="26"/>
                <w:lang w:val="pt-BR"/>
              </w:rPr>
              <w:t>(</w:t>
            </w:r>
            <w:proofErr w:type="spellStart"/>
            <w:r w:rsidRPr="000B147B">
              <w:rPr>
                <w:rFonts w:ascii="Times New Roman" w:hAnsi="Times New Roman" w:cs="Times New Roman"/>
                <w:i/>
                <w:sz w:val="26"/>
                <w:szCs w:val="26"/>
                <w:lang w:val="pt-BR"/>
              </w:rPr>
              <w:t>Chữ</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ký</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tên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chức</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vụ</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người</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ký</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và</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đóng</w:t>
            </w:r>
            <w:proofErr w:type="spellEnd"/>
            <w:r w:rsidRPr="000B147B">
              <w:rPr>
                <w:rFonts w:ascii="Times New Roman" w:hAnsi="Times New Roman" w:cs="Times New Roman"/>
                <w:i/>
                <w:sz w:val="26"/>
                <w:szCs w:val="26"/>
                <w:lang w:val="pt-BR"/>
              </w:rPr>
              <w:t xml:space="preserve"> </w:t>
            </w:r>
            <w:proofErr w:type="spellStart"/>
            <w:proofErr w:type="gramStart"/>
            <w:r w:rsidRPr="000B147B">
              <w:rPr>
                <w:rFonts w:ascii="Times New Roman" w:hAnsi="Times New Roman" w:cs="Times New Roman"/>
                <w:i/>
                <w:sz w:val="26"/>
                <w:szCs w:val="26"/>
                <w:lang w:val="pt-BR"/>
              </w:rPr>
              <w:t>dấu</w:t>
            </w:r>
            <w:proofErr w:type="spellEnd"/>
            <w:r w:rsidRPr="000B147B">
              <w:rPr>
                <w:rFonts w:ascii="Times New Roman" w:hAnsi="Times New Roman" w:cs="Times New Roman"/>
                <w:i/>
                <w:sz w:val="26"/>
                <w:szCs w:val="26"/>
                <w:lang w:val="pt-BR"/>
              </w:rPr>
              <w:t>)</w:t>
            </w:r>
            <w:r w:rsidRPr="000B147B">
              <w:rPr>
                <w:rFonts w:ascii="Times New Roman" w:hAnsi="Times New Roman" w:cs="Times New Roman"/>
                <w:i/>
                <w:sz w:val="26"/>
                <w:szCs w:val="26"/>
                <w:vertAlign w:val="superscript"/>
                <w:lang w:val="pt-BR"/>
              </w:rPr>
              <w:t>(</w:t>
            </w:r>
            <w:proofErr w:type="gramEnd"/>
            <w:r w:rsidRPr="000B147B">
              <w:rPr>
                <w:rFonts w:ascii="Times New Roman" w:hAnsi="Times New Roman" w:cs="Times New Roman"/>
                <w:sz w:val="26"/>
                <w:szCs w:val="26"/>
                <w:vertAlign w:val="superscript"/>
                <w:lang w:val="pt-BR"/>
              </w:rPr>
              <w:t>8)</w:t>
            </w:r>
          </w:p>
        </w:tc>
      </w:tr>
    </w:tbl>
    <w:p w14:paraId="7465639F" w14:textId="77777777" w:rsidR="00382477" w:rsidRPr="000B147B" w:rsidRDefault="00382477" w:rsidP="00382477">
      <w:pPr>
        <w:spacing w:before="120" w:after="120" w:line="360" w:lineRule="exact"/>
        <w:rPr>
          <w:rFonts w:ascii="Times New Roman" w:hAnsi="Times New Roman" w:cs="Times New Roman"/>
          <w:sz w:val="26"/>
          <w:szCs w:val="26"/>
          <w:lang w:val="pt-BR"/>
        </w:rPr>
      </w:pPr>
    </w:p>
    <w:p w14:paraId="70ABB7A1" w14:textId="77777777" w:rsidR="00382477" w:rsidRPr="000B147B" w:rsidRDefault="00382477" w:rsidP="00382477">
      <w:pPr>
        <w:spacing w:before="120" w:after="120" w:line="360" w:lineRule="exact"/>
        <w:ind w:firstLine="567"/>
        <w:outlineLvl w:val="0"/>
        <w:rPr>
          <w:rFonts w:ascii="Times New Roman" w:hAnsi="Times New Roman" w:cs="Times New Roman"/>
          <w:b/>
          <w:bCs/>
          <w:i/>
          <w:sz w:val="26"/>
          <w:szCs w:val="26"/>
          <w:shd w:val="clear" w:color="auto" w:fill="FFFFFF"/>
          <w:lang w:val="pt-BR"/>
        </w:rPr>
      </w:pPr>
      <w:proofErr w:type="spellStart"/>
      <w:r w:rsidRPr="000B147B">
        <w:rPr>
          <w:rFonts w:ascii="Times New Roman" w:hAnsi="Times New Roman" w:cs="Times New Roman"/>
          <w:b/>
          <w:bCs/>
          <w:i/>
          <w:sz w:val="26"/>
          <w:szCs w:val="26"/>
          <w:shd w:val="clear" w:color="auto" w:fill="FFFFFF"/>
          <w:lang w:val="pt-BR"/>
        </w:rPr>
        <w:t>Ghi</w:t>
      </w:r>
      <w:proofErr w:type="spellEnd"/>
      <w:r w:rsidRPr="000B147B">
        <w:rPr>
          <w:rFonts w:ascii="Times New Roman" w:hAnsi="Times New Roman" w:cs="Times New Roman"/>
          <w:b/>
          <w:bCs/>
          <w:i/>
          <w:sz w:val="26"/>
          <w:szCs w:val="26"/>
          <w:shd w:val="clear" w:color="auto" w:fill="FFFFFF"/>
          <w:lang w:val="pt-BR"/>
        </w:rPr>
        <w:t xml:space="preserve"> </w:t>
      </w:r>
      <w:proofErr w:type="spellStart"/>
      <w:r w:rsidRPr="000B147B">
        <w:rPr>
          <w:rFonts w:ascii="Times New Roman" w:hAnsi="Times New Roman" w:cs="Times New Roman"/>
          <w:b/>
          <w:bCs/>
          <w:i/>
          <w:sz w:val="26"/>
          <w:szCs w:val="26"/>
          <w:shd w:val="clear" w:color="auto" w:fill="FFFFFF"/>
          <w:lang w:val="pt-BR"/>
        </w:rPr>
        <w:t>chú</w:t>
      </w:r>
      <w:proofErr w:type="spellEnd"/>
      <w:r w:rsidRPr="000B147B">
        <w:rPr>
          <w:rFonts w:ascii="Times New Roman" w:hAnsi="Times New Roman" w:cs="Times New Roman"/>
          <w:b/>
          <w:bCs/>
          <w:i/>
          <w:sz w:val="26"/>
          <w:szCs w:val="26"/>
          <w:shd w:val="clear" w:color="auto" w:fill="FFFFFF"/>
          <w:lang w:val="pt-BR"/>
        </w:rPr>
        <w:t>:</w:t>
      </w:r>
    </w:p>
    <w:p w14:paraId="06B098D9"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sz w:val="26"/>
          <w:szCs w:val="26"/>
          <w:lang w:val="pt-BR"/>
        </w:rPr>
      </w:pPr>
      <w:r w:rsidRPr="000B147B">
        <w:rPr>
          <w:rFonts w:ascii="Times New Roman" w:hAnsi="Times New Roman" w:cs="Times New Roman"/>
          <w:bCs/>
          <w:sz w:val="26"/>
          <w:szCs w:val="26"/>
          <w:shd w:val="clear" w:color="auto" w:fill="FFFFFF"/>
          <w:lang w:val="pt-BR"/>
        </w:rPr>
        <w:t xml:space="preserve">(1): </w:t>
      </w:r>
      <w:proofErr w:type="spellStart"/>
      <w:r w:rsidRPr="000B147B">
        <w:rPr>
          <w:rFonts w:ascii="Times New Roman" w:hAnsi="Times New Roman" w:cs="Times New Roman"/>
          <w:bCs/>
          <w:sz w:val="26"/>
          <w:szCs w:val="26"/>
          <w:shd w:val="clear" w:color="auto" w:fill="FFFFFF"/>
          <w:lang w:val="pt-BR"/>
        </w:rPr>
        <w:t>Bên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giao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trong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trường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hợp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chuyển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giao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từ</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Việt</w:t>
      </w:r>
      <w:proofErr w:type="spellEnd"/>
      <w:r w:rsidRPr="000B147B">
        <w:rPr>
          <w:rFonts w:ascii="Times New Roman" w:hAnsi="Times New Roman" w:cs="Times New Roman"/>
          <w:bCs/>
          <w:sz w:val="26"/>
          <w:szCs w:val="26"/>
          <w:shd w:val="clear" w:color="auto" w:fill="FFFFFF"/>
          <w:lang w:val="pt-BR"/>
        </w:rPr>
        <w:t xml:space="preserve"> Nam </w:t>
      </w:r>
      <w:proofErr w:type="spellStart"/>
      <w:r w:rsidRPr="000B147B">
        <w:rPr>
          <w:rFonts w:ascii="Times New Roman" w:hAnsi="Times New Roman" w:cs="Times New Roman"/>
          <w:bCs/>
          <w:sz w:val="26"/>
          <w:szCs w:val="26"/>
          <w:shd w:val="clear" w:color="auto" w:fill="FFFFFF"/>
          <w:lang w:val="pt-BR"/>
        </w:rPr>
        <w:t>ra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nước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ngoài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Bên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có</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nhu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cầu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tiếp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nhận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trong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trường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hợp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chuyển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giao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từ</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nước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ngoài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vào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Việt</w:t>
      </w:r>
      <w:proofErr w:type="spellEnd"/>
      <w:r w:rsidRPr="000B147B">
        <w:rPr>
          <w:rFonts w:ascii="Times New Roman" w:hAnsi="Times New Roman" w:cs="Times New Roman"/>
          <w:bCs/>
          <w:sz w:val="26"/>
          <w:szCs w:val="26"/>
          <w:shd w:val="clear" w:color="auto" w:fill="FFFFFF"/>
          <w:lang w:val="pt-BR"/>
        </w:rPr>
        <w:t xml:space="preserve"> Nam </w:t>
      </w:r>
      <w:proofErr w:type="spellStart"/>
      <w:r w:rsidRPr="000B147B">
        <w:rPr>
          <w:rFonts w:ascii="Times New Roman" w:hAnsi="Times New Roman" w:cs="Times New Roman"/>
          <w:bCs/>
          <w:sz w:val="26"/>
          <w:szCs w:val="26"/>
          <w:shd w:val="clear" w:color="auto" w:fill="FFFFFF"/>
          <w:lang w:val="pt-BR"/>
        </w:rPr>
        <w:t>và</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chuyển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giao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trong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nước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Bên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thứ</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được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ủy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quyền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sz w:val="26"/>
          <w:szCs w:val="26"/>
          <w:lang w:val="pt-BR"/>
        </w:rPr>
        <w:t>thực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thủ</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tục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3FE46BF6"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sz w:val="26"/>
          <w:szCs w:val="26"/>
          <w:lang w:val="pt-BR"/>
        </w:rPr>
        <w:t xml:space="preserve">(2): </w:t>
      </w:r>
      <w:proofErr w:type="spellStart"/>
      <w:r w:rsidRPr="000B147B">
        <w:rPr>
          <w:rFonts w:ascii="Times New Roman" w:hAnsi="Times New Roman" w:cs="Times New Roman"/>
          <w:sz w:val="26"/>
          <w:szCs w:val="26"/>
          <w:lang w:val="pt-BR"/>
        </w:rPr>
        <w:t>Địa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chỉ</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bCs/>
          <w:sz w:val="26"/>
          <w:szCs w:val="26"/>
          <w:shd w:val="clear" w:color="auto" w:fill="FFFFFF"/>
          <w:lang w:val="pt-BR"/>
        </w:rPr>
        <w:t>thông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liên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lạc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của</w:t>
      </w:r>
      <w:proofErr w:type="spellEnd"/>
      <w:r w:rsidRPr="000B147B">
        <w:rPr>
          <w:rFonts w:ascii="Times New Roman" w:hAnsi="Times New Roman" w:cs="Times New Roman"/>
          <w:bCs/>
          <w:sz w:val="26"/>
          <w:szCs w:val="26"/>
          <w:shd w:val="clear" w:color="auto" w:fill="FFFFFF"/>
          <w:lang w:val="pt-BR"/>
        </w:rPr>
        <w:t xml:space="preserve"> (1).</w:t>
      </w:r>
    </w:p>
    <w:p w14:paraId="390E9FDF"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(3):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đề</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nghị</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chấp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thuận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Lĩnh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vực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theo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chức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năng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quản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lý</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của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các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Bộ</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ngành</w:t>
      </w:r>
      <w:proofErr w:type="spellEnd"/>
      <w:r w:rsidRPr="000B147B">
        <w:rPr>
          <w:rFonts w:ascii="Times New Roman" w:hAnsi="Times New Roman" w:cs="Times New Roman"/>
          <w:bCs/>
          <w:sz w:val="26"/>
          <w:szCs w:val="26"/>
          <w:shd w:val="clear" w:color="auto" w:fill="FFFFFF"/>
          <w:lang w:val="pt-BR"/>
        </w:rPr>
        <w:t>.</w:t>
      </w:r>
    </w:p>
    <w:p w14:paraId="0118103F"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(4): </w:t>
      </w:r>
      <w:proofErr w:type="spellStart"/>
      <w:r w:rsidRPr="000B147B">
        <w:rPr>
          <w:rFonts w:ascii="Times New Roman" w:hAnsi="Times New Roman" w:cs="Times New Roman"/>
          <w:bCs/>
          <w:sz w:val="26"/>
          <w:szCs w:val="26"/>
          <w:shd w:val="clear" w:color="auto" w:fill="FFFFFF"/>
          <w:lang w:val="pt-BR"/>
        </w:rPr>
        <w:t>Trường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hợp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là</w:t>
      </w:r>
      <w:proofErr w:type="spellEnd"/>
      <w:r w:rsidRPr="000B147B">
        <w:rPr>
          <w:rFonts w:ascii="Times New Roman" w:hAnsi="Times New Roman" w:cs="Times New Roman"/>
          <w:bCs/>
          <w:sz w:val="26"/>
          <w:szCs w:val="26"/>
          <w:shd w:val="clear" w:color="auto" w:fill="FFFFFF"/>
          <w:lang w:val="pt-BR"/>
        </w:rPr>
        <w:t xml:space="preserve"> cá </w:t>
      </w:r>
      <w:proofErr w:type="spellStart"/>
      <w:r w:rsidRPr="000B147B">
        <w:rPr>
          <w:rFonts w:ascii="Times New Roman" w:hAnsi="Times New Roman" w:cs="Times New Roman"/>
          <w:bCs/>
          <w:sz w:val="26"/>
          <w:szCs w:val="26"/>
          <w:shd w:val="clear" w:color="auto" w:fill="FFFFFF"/>
          <w:lang w:val="pt-BR"/>
        </w:rPr>
        <w:t>nhân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phải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cung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cấp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tin</w:t>
      </w:r>
      <w:proofErr w:type="spellEnd"/>
      <w:r w:rsidRPr="000B147B">
        <w:rPr>
          <w:rFonts w:ascii="Times New Roman" w:hAnsi="Times New Roman" w:cs="Times New Roman"/>
          <w:bCs/>
          <w:sz w:val="26"/>
          <w:szCs w:val="26"/>
          <w:shd w:val="clear" w:color="auto" w:fill="FFFFFF"/>
          <w:lang w:val="pt-BR"/>
        </w:rPr>
        <w:t xml:space="preserve"> cá </w:t>
      </w:r>
      <w:proofErr w:type="spellStart"/>
      <w:r w:rsidRPr="000B147B">
        <w:rPr>
          <w:rFonts w:ascii="Times New Roman" w:hAnsi="Times New Roman" w:cs="Times New Roman"/>
          <w:bCs/>
          <w:sz w:val="26"/>
          <w:szCs w:val="26"/>
          <w:shd w:val="clear" w:color="auto" w:fill="FFFFFF"/>
          <w:lang w:val="pt-BR"/>
        </w:rPr>
        <w:t>nhân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gồm</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Chứng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minh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thư</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nhân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dân</w:t>
      </w:r>
      <w:proofErr w:type="spellEnd"/>
      <w:r w:rsidRPr="000B147B">
        <w:rPr>
          <w:rFonts w:ascii="Times New Roman" w:hAnsi="Times New Roman" w:cs="Times New Roman"/>
          <w:bCs/>
          <w:sz w:val="26"/>
          <w:szCs w:val="26"/>
          <w:shd w:val="clear" w:color="auto" w:fill="FFFFFF"/>
          <w:lang w:val="pt-BR"/>
        </w:rPr>
        <w:t>/</w:t>
      </w:r>
      <w:proofErr w:type="spellStart"/>
      <w:r w:rsidRPr="000B147B">
        <w:rPr>
          <w:rFonts w:ascii="Times New Roman" w:hAnsi="Times New Roman" w:cs="Times New Roman"/>
          <w:bCs/>
          <w:sz w:val="26"/>
          <w:szCs w:val="26"/>
          <w:shd w:val="clear" w:color="auto" w:fill="FFFFFF"/>
          <w:lang w:val="pt-BR"/>
        </w:rPr>
        <w:t>Thẻ</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căn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cước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dân</w:t>
      </w:r>
      <w:proofErr w:type="spellEnd"/>
      <w:r w:rsidRPr="000B147B">
        <w:rPr>
          <w:rFonts w:ascii="Times New Roman" w:hAnsi="Times New Roman" w:cs="Times New Roman"/>
          <w:bCs/>
          <w:sz w:val="26"/>
          <w:szCs w:val="26"/>
          <w:shd w:val="clear" w:color="auto" w:fill="FFFFFF"/>
          <w:lang w:val="pt-BR"/>
        </w:rPr>
        <w:t>/</w:t>
      </w:r>
      <w:proofErr w:type="spellStart"/>
      <w:r w:rsidRPr="000B147B">
        <w:rPr>
          <w:rFonts w:ascii="Times New Roman" w:hAnsi="Times New Roman" w:cs="Times New Roman"/>
          <w:bCs/>
          <w:sz w:val="26"/>
          <w:szCs w:val="26"/>
          <w:shd w:val="clear" w:color="auto" w:fill="FFFFFF"/>
          <w:lang w:val="pt-BR"/>
        </w:rPr>
        <w:t>Hộ</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chiếu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còn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thời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hạn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theo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định</w:t>
      </w:r>
      <w:proofErr w:type="spellEnd"/>
      <w:r w:rsidRPr="000B147B">
        <w:rPr>
          <w:rFonts w:ascii="Times New Roman" w:hAnsi="Times New Roman" w:cs="Times New Roman"/>
          <w:bCs/>
          <w:sz w:val="26"/>
          <w:szCs w:val="26"/>
          <w:shd w:val="clear" w:color="auto" w:fill="FFFFFF"/>
          <w:lang w:val="pt-BR"/>
        </w:rPr>
        <w:t xml:space="preserve">) số ....................  </w:t>
      </w:r>
      <w:proofErr w:type="spellStart"/>
      <w:r w:rsidRPr="000B147B">
        <w:rPr>
          <w:rFonts w:ascii="Times New Roman" w:hAnsi="Times New Roman" w:cs="Times New Roman"/>
          <w:bCs/>
          <w:sz w:val="26"/>
          <w:szCs w:val="26"/>
          <w:shd w:val="clear" w:color="auto" w:fill="FFFFFF"/>
          <w:lang w:val="pt-BR"/>
        </w:rPr>
        <w:t>Ngày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cấp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Nơi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cấp</w:t>
      </w:r>
      <w:proofErr w:type="spellEnd"/>
      <w:r w:rsidRPr="000B147B">
        <w:rPr>
          <w:rFonts w:ascii="Times New Roman" w:hAnsi="Times New Roman" w:cs="Times New Roman"/>
          <w:bCs/>
          <w:sz w:val="26"/>
          <w:szCs w:val="26"/>
          <w:shd w:val="clear" w:color="auto" w:fill="FFFFFF"/>
          <w:lang w:val="pt-BR"/>
        </w:rPr>
        <w:t>:..................</w:t>
      </w:r>
    </w:p>
    <w:p w14:paraId="1333F963"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(5): </w:t>
      </w:r>
      <w:proofErr w:type="spellStart"/>
      <w:r w:rsidRPr="000B147B">
        <w:rPr>
          <w:rFonts w:ascii="Times New Roman" w:hAnsi="Times New Roman" w:cs="Times New Roman"/>
          <w:bCs/>
          <w:sz w:val="26"/>
          <w:szCs w:val="26"/>
          <w:shd w:val="clear" w:color="auto" w:fill="FFFFFF"/>
          <w:lang w:val="pt-BR"/>
        </w:rPr>
        <w:t>Mẫu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tài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liệu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trình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ban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hành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kèm</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theo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Nghị</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định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này</w:t>
      </w:r>
      <w:proofErr w:type="spellEnd"/>
      <w:r w:rsidRPr="000B147B">
        <w:rPr>
          <w:rFonts w:ascii="Times New Roman" w:hAnsi="Times New Roman" w:cs="Times New Roman"/>
          <w:bCs/>
          <w:sz w:val="26"/>
          <w:szCs w:val="26"/>
          <w:shd w:val="clear" w:color="auto" w:fill="FFFFFF"/>
          <w:lang w:val="pt-BR"/>
        </w:rPr>
        <w:t>.</w:t>
      </w:r>
    </w:p>
    <w:p w14:paraId="4BF2FCCB"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(6): </w:t>
      </w:r>
      <w:proofErr w:type="spellStart"/>
      <w:r w:rsidRPr="000B147B">
        <w:rPr>
          <w:rFonts w:ascii="Times New Roman" w:hAnsi="Times New Roman" w:cs="Times New Roman"/>
          <w:bCs/>
          <w:sz w:val="26"/>
          <w:szCs w:val="26"/>
          <w:shd w:val="clear" w:color="auto" w:fill="FFFFFF"/>
          <w:lang w:val="pt-BR"/>
        </w:rPr>
        <w:t>Tài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liệu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giải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trình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việc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đáp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ứng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điều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kiện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sử</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dụng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công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nghệ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theo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định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của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pháp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luật</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có</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liên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quan</w:t>
      </w:r>
      <w:proofErr w:type="spellEnd"/>
      <w:r w:rsidRPr="000B147B">
        <w:rPr>
          <w:rFonts w:ascii="Times New Roman" w:hAnsi="Times New Roman" w:cs="Times New Roman"/>
          <w:bCs/>
          <w:sz w:val="26"/>
          <w:szCs w:val="26"/>
          <w:shd w:val="clear" w:color="auto" w:fill="FFFFFF"/>
          <w:lang w:val="pt-BR"/>
        </w:rPr>
        <w:t>.</w:t>
      </w:r>
    </w:p>
    <w:p w14:paraId="43D8D512"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(7): </w:t>
      </w:r>
      <w:proofErr w:type="spellStart"/>
      <w:r w:rsidRPr="000B147B">
        <w:rPr>
          <w:rFonts w:ascii="Times New Roman" w:hAnsi="Times New Roman" w:cs="Times New Roman"/>
          <w:bCs/>
          <w:sz w:val="26"/>
          <w:szCs w:val="26"/>
          <w:shd w:val="clear" w:color="auto" w:fill="FFFFFF"/>
          <w:lang w:val="pt-BR"/>
        </w:rPr>
        <w:t>Giải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trình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rõ</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các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nội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dung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định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của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pháp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luật</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về</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tiêu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chuẩn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kỹ</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thuật</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của</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ngành</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tiêu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chuẩn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về</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tiêu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hao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năng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lượng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khí</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nước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thải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các</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tiêu</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chuẩn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quy</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chuẩn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về</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bảo</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vệ</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môi</w:t>
      </w:r>
      <w:proofErr w:type="spellEnd"/>
      <w:r w:rsidRPr="000B147B">
        <w:rPr>
          <w:rFonts w:ascii="Times New Roman" w:hAnsi="Times New Roman" w:cs="Times New Roman"/>
          <w:bCs/>
          <w:sz w:val="26"/>
          <w:szCs w:val="26"/>
          <w:shd w:val="clear" w:color="auto" w:fill="FFFFFF"/>
          <w:lang w:val="pt-BR"/>
        </w:rPr>
        <w:t xml:space="preserve"> </w:t>
      </w:r>
      <w:proofErr w:type="spellStart"/>
      <w:proofErr w:type="gramStart"/>
      <w:r w:rsidRPr="000B147B">
        <w:rPr>
          <w:rFonts w:ascii="Times New Roman" w:hAnsi="Times New Roman" w:cs="Times New Roman"/>
          <w:bCs/>
          <w:sz w:val="26"/>
          <w:szCs w:val="26"/>
          <w:shd w:val="clear" w:color="auto" w:fill="FFFFFF"/>
          <w:lang w:val="pt-BR"/>
        </w:rPr>
        <w:t>trường</w:t>
      </w:r>
      <w:proofErr w:type="spellEnd"/>
      <w:r w:rsidRPr="000B147B">
        <w:rPr>
          <w:rFonts w:ascii="Times New Roman" w:hAnsi="Times New Roman" w:cs="Times New Roman"/>
          <w:bCs/>
          <w:sz w:val="26"/>
          <w:szCs w:val="26"/>
          <w:shd w:val="clear" w:color="auto" w:fill="FFFFFF"/>
          <w:lang w:val="pt-BR"/>
        </w:rPr>
        <w:t>,...</w:t>
      </w:r>
      <w:proofErr w:type="gramEnd"/>
    </w:p>
    <w:p w14:paraId="7072E31C"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bCs/>
          <w:sz w:val="26"/>
          <w:szCs w:val="26"/>
          <w:shd w:val="clear" w:color="auto" w:fill="FFFFFF"/>
          <w:lang w:val="pt-BR"/>
        </w:rPr>
      </w:pPr>
      <w:r w:rsidRPr="000B147B">
        <w:rPr>
          <w:rFonts w:ascii="Times New Roman" w:hAnsi="Times New Roman" w:cs="Times New Roman"/>
          <w:bCs/>
          <w:sz w:val="26"/>
          <w:szCs w:val="26"/>
          <w:shd w:val="clear" w:color="auto" w:fill="FFFFFF"/>
          <w:lang w:val="pt-BR"/>
        </w:rPr>
        <w:t xml:space="preserve">(8): </w:t>
      </w:r>
      <w:proofErr w:type="spellStart"/>
      <w:r w:rsidRPr="000B147B">
        <w:rPr>
          <w:rFonts w:ascii="Times New Roman" w:hAnsi="Times New Roman" w:cs="Times New Roman"/>
          <w:bCs/>
          <w:sz w:val="26"/>
          <w:szCs w:val="26"/>
          <w:shd w:val="clear" w:color="auto" w:fill="FFFFFF"/>
          <w:lang w:val="pt-BR"/>
        </w:rPr>
        <w:t>Trường</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hợp</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là</w:t>
      </w:r>
      <w:proofErr w:type="spellEnd"/>
      <w:r w:rsidRPr="000B147B">
        <w:rPr>
          <w:rFonts w:ascii="Times New Roman" w:hAnsi="Times New Roman" w:cs="Times New Roman"/>
          <w:bCs/>
          <w:sz w:val="26"/>
          <w:szCs w:val="26"/>
          <w:shd w:val="clear" w:color="auto" w:fill="FFFFFF"/>
          <w:lang w:val="pt-BR"/>
        </w:rPr>
        <w:t xml:space="preserve"> cá </w:t>
      </w:r>
      <w:proofErr w:type="spellStart"/>
      <w:r w:rsidRPr="000B147B">
        <w:rPr>
          <w:rFonts w:ascii="Times New Roman" w:hAnsi="Times New Roman" w:cs="Times New Roman"/>
          <w:bCs/>
          <w:sz w:val="26"/>
          <w:szCs w:val="26"/>
          <w:shd w:val="clear" w:color="auto" w:fill="FFFFFF"/>
          <w:lang w:val="pt-BR"/>
        </w:rPr>
        <w:t>nhân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chỉ</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cần</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ký</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ghi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rõ</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họ</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tên</w:t>
      </w:r>
      <w:proofErr w:type="spellEnd"/>
      <w:r w:rsidRPr="000B147B">
        <w:rPr>
          <w:rFonts w:ascii="Times New Roman" w:hAnsi="Times New Roman" w:cs="Times New Roman"/>
          <w:bCs/>
          <w:sz w:val="26"/>
          <w:szCs w:val="26"/>
          <w:shd w:val="clear" w:color="auto" w:fill="FFFFFF"/>
          <w:lang w:val="pt-BR"/>
        </w:rPr>
        <w:t>.</w:t>
      </w:r>
    </w:p>
    <w:p w14:paraId="027FA5A2" w14:textId="77777777" w:rsidR="00382477" w:rsidRPr="000B147B" w:rsidRDefault="00382477" w:rsidP="0079116D">
      <w:pPr>
        <w:numPr>
          <w:ilvl w:val="0"/>
          <w:numId w:val="3"/>
        </w:numPr>
        <w:tabs>
          <w:tab w:val="left" w:pos="709"/>
        </w:tabs>
        <w:autoSpaceDE/>
        <w:autoSpaceDN/>
        <w:spacing w:before="120" w:after="120" w:line="360" w:lineRule="exact"/>
        <w:ind w:left="0" w:firstLine="567"/>
        <w:jc w:val="both"/>
        <w:rPr>
          <w:rFonts w:ascii="Times New Roman" w:hAnsi="Times New Roman" w:cs="Times New Roman"/>
          <w:sz w:val="26"/>
          <w:szCs w:val="26"/>
          <w:lang w:val="pt-BR"/>
        </w:rPr>
      </w:pPr>
      <w:proofErr w:type="spellStart"/>
      <w:r w:rsidRPr="000B147B">
        <w:rPr>
          <w:rFonts w:ascii="Times New Roman" w:hAnsi="Times New Roman" w:cs="Times New Roman"/>
          <w:bCs/>
          <w:sz w:val="26"/>
          <w:szCs w:val="26"/>
          <w:shd w:val="clear" w:color="auto" w:fill="FFFFFF"/>
          <w:lang w:val="pt-BR"/>
        </w:rPr>
        <w:t>Đối</w:t>
      </w:r>
      <w:proofErr w:type="spellEnd"/>
      <w:r w:rsidRPr="000B147B">
        <w:rPr>
          <w:rFonts w:ascii="Times New Roman" w:hAnsi="Times New Roman" w:cs="Times New Roman"/>
          <w:bCs/>
          <w:sz w:val="26"/>
          <w:szCs w:val="26"/>
          <w:shd w:val="clear" w:color="auto" w:fill="FFFFFF"/>
          <w:lang w:val="pt-BR"/>
        </w:rPr>
        <w:t xml:space="preserve"> </w:t>
      </w:r>
      <w:proofErr w:type="spellStart"/>
      <w:r w:rsidRPr="000B147B">
        <w:rPr>
          <w:rFonts w:ascii="Times New Roman" w:hAnsi="Times New Roman" w:cs="Times New Roman"/>
          <w:bCs/>
          <w:sz w:val="26"/>
          <w:szCs w:val="26"/>
          <w:shd w:val="clear" w:color="auto" w:fill="FFFFFF"/>
          <w:lang w:val="pt-BR"/>
        </w:rPr>
        <w:t>với</w:t>
      </w:r>
      <w:proofErr w:type="spellEnd"/>
      <w:r w:rsidRPr="000B147B">
        <w:rPr>
          <w:rFonts w:ascii="Times New Roman" w:hAnsi="Times New Roman" w:cs="Times New Roman"/>
          <w:bCs/>
          <w:sz w:val="26"/>
          <w:szCs w:val="26"/>
          <w:shd w:val="clear" w:color="auto" w:fill="FFFFFF"/>
          <w:lang w:val="pt-BR"/>
        </w:rPr>
        <w:t xml:space="preserve"> ô </w:t>
      </w:r>
      <w:proofErr w:type="spellStart"/>
      <w:r w:rsidRPr="000B147B">
        <w:rPr>
          <w:rFonts w:ascii="Times New Roman" w:hAnsi="Times New Roman" w:cs="Times New Roman"/>
          <w:bCs/>
          <w:sz w:val="26"/>
          <w:szCs w:val="26"/>
          <w:shd w:val="clear" w:color="auto" w:fill="FFFFFF"/>
          <w:lang w:val="pt-BR"/>
        </w:rPr>
        <w:t>t</w:t>
      </w:r>
      <w:r w:rsidRPr="000B147B">
        <w:rPr>
          <w:rFonts w:ascii="Times New Roman" w:hAnsi="Times New Roman" w:cs="Times New Roman"/>
          <w:sz w:val="26"/>
          <w:szCs w:val="26"/>
          <w:shd w:val="clear" w:color="auto" w:fill="FFFFFF"/>
          <w:lang w:val="pt-BR"/>
        </w:rPr>
        <w:t>rống</w:t>
      </w:r>
      <w:proofErr w:type="spellEnd"/>
      <w:r w:rsidRPr="000B147B">
        <w:rPr>
          <w:rFonts w:ascii="Times New Roman" w:hAnsi="Times New Roman" w:cs="Times New Roman"/>
          <w:sz w:val="26"/>
          <w:szCs w:val="26"/>
          <w:shd w:val="clear" w:color="auto" w:fill="FFFFFF"/>
          <w:lang w:val="pt-BR"/>
        </w:rPr>
        <w:t xml:space="preserve"> </w:t>
      </w:r>
      <w:r w:rsidRPr="000B147B">
        <w:rPr>
          <w:rFonts w:ascii="Times New Roman" w:hAnsi="Times New Roman" w:cs="Times New Roman"/>
          <w:sz w:val="26"/>
          <w:szCs w:val="26"/>
          <w:lang w:val="pt-BR"/>
        </w:rPr>
        <w:sym w:font="Wingdings 2" w:char="F0A3"/>
      </w:r>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nếu</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có</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hoặc</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đúng</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thì</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đánh</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dấu</w:t>
      </w:r>
      <w:proofErr w:type="spellEnd"/>
      <w:r w:rsidRPr="000B147B">
        <w:rPr>
          <w:rFonts w:ascii="Times New Roman" w:hAnsi="Times New Roman" w:cs="Times New Roman"/>
          <w:sz w:val="26"/>
          <w:szCs w:val="26"/>
          <w:shd w:val="clear" w:color="auto" w:fill="FFFFFF"/>
          <w:lang w:val="pt-BR"/>
        </w:rPr>
        <w:t xml:space="preserve"> “</w:t>
      </w:r>
      <w:r w:rsidRPr="000B147B">
        <w:rPr>
          <w:rFonts w:ascii="Times New Roman" w:hAnsi="Times New Roman" w:cs="Times New Roman"/>
          <w:sz w:val="26"/>
          <w:szCs w:val="26"/>
          <w:shd w:val="clear" w:color="auto" w:fill="FFFFFF"/>
          <w:lang w:val="pt-BR"/>
        </w:rPr>
        <w:sym w:font="Wingdings 2" w:char="F050"/>
      </w:r>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vào</w:t>
      </w:r>
      <w:proofErr w:type="spellEnd"/>
      <w:r w:rsidRPr="000B147B">
        <w:rPr>
          <w:rFonts w:ascii="Times New Roman" w:hAnsi="Times New Roman" w:cs="Times New Roman"/>
          <w:sz w:val="26"/>
          <w:szCs w:val="26"/>
          <w:shd w:val="clear" w:color="auto" w:fill="FFFFFF"/>
          <w:lang w:val="pt-BR"/>
        </w:rPr>
        <w:t xml:space="preserve"> </w:t>
      </w:r>
      <w:proofErr w:type="spellStart"/>
      <w:r w:rsidRPr="000B147B">
        <w:rPr>
          <w:rFonts w:ascii="Times New Roman" w:hAnsi="Times New Roman" w:cs="Times New Roman"/>
          <w:sz w:val="26"/>
          <w:szCs w:val="26"/>
          <w:shd w:val="clear" w:color="auto" w:fill="FFFFFF"/>
          <w:lang w:val="pt-BR"/>
        </w:rPr>
        <w:t>trong</w:t>
      </w:r>
      <w:proofErr w:type="spellEnd"/>
      <w:r w:rsidRPr="000B147B">
        <w:rPr>
          <w:rFonts w:ascii="Times New Roman" w:hAnsi="Times New Roman" w:cs="Times New Roman"/>
          <w:sz w:val="26"/>
          <w:szCs w:val="26"/>
          <w:shd w:val="clear" w:color="auto" w:fill="FFFFFF"/>
          <w:lang w:val="pt-BR"/>
        </w:rPr>
        <w:t xml:space="preserve"> ô </w:t>
      </w:r>
      <w:proofErr w:type="spellStart"/>
      <w:r w:rsidRPr="000B147B">
        <w:rPr>
          <w:rFonts w:ascii="Times New Roman" w:hAnsi="Times New Roman" w:cs="Times New Roman"/>
          <w:sz w:val="26"/>
          <w:szCs w:val="26"/>
          <w:shd w:val="clear" w:color="auto" w:fill="FFFFFF"/>
          <w:lang w:val="pt-BR"/>
        </w:rPr>
        <w:t>trống</w:t>
      </w:r>
      <w:proofErr w:type="spellEnd"/>
      <w:r w:rsidRPr="000B147B">
        <w:rPr>
          <w:rFonts w:ascii="Times New Roman" w:hAnsi="Times New Roman" w:cs="Times New Roman"/>
          <w:i/>
          <w:sz w:val="26"/>
          <w:szCs w:val="26"/>
          <w:shd w:val="clear" w:color="auto" w:fill="FFFFFF"/>
          <w:lang w:val="pt-BR"/>
        </w:rPr>
        <w:t>.</w:t>
      </w:r>
    </w:p>
    <w:p w14:paraId="7601E016" w14:textId="77777777" w:rsidR="00382477" w:rsidRPr="000B147B" w:rsidRDefault="00382477" w:rsidP="00382477">
      <w:pPr>
        <w:pStyle w:val="NormalWeb"/>
        <w:spacing w:before="120" w:beforeAutospacing="0" w:after="120" w:afterAutospacing="0" w:line="360" w:lineRule="exact"/>
        <w:ind w:firstLine="540"/>
        <w:rPr>
          <w:sz w:val="26"/>
          <w:szCs w:val="26"/>
          <w:lang w:val="pt-BR"/>
        </w:rPr>
      </w:pPr>
    </w:p>
    <w:p w14:paraId="40FE9A97" w14:textId="77777777" w:rsidR="00382477" w:rsidRPr="000B147B" w:rsidRDefault="00382477" w:rsidP="00382477">
      <w:pPr>
        <w:pStyle w:val="NormalWeb"/>
        <w:spacing w:before="120" w:beforeAutospacing="0" w:after="120" w:afterAutospacing="0" w:line="360" w:lineRule="exact"/>
        <w:ind w:firstLine="540"/>
        <w:rPr>
          <w:sz w:val="26"/>
          <w:szCs w:val="26"/>
          <w:lang w:val="pt-BR"/>
        </w:rPr>
      </w:pPr>
    </w:p>
    <w:p w14:paraId="027D614F" w14:textId="35FC5C52" w:rsidR="00382477" w:rsidRPr="000B147B" w:rsidRDefault="00382477" w:rsidP="00382477">
      <w:pPr>
        <w:spacing w:before="120" w:after="120" w:line="360" w:lineRule="exact"/>
        <w:jc w:val="right"/>
        <w:rPr>
          <w:rFonts w:ascii="Times New Roman" w:hAnsi="Times New Roman" w:cs="Times New Roman"/>
          <w:b/>
          <w:sz w:val="26"/>
          <w:szCs w:val="26"/>
          <w:u w:val="single"/>
          <w:lang w:val="pt-BR"/>
        </w:rPr>
      </w:pPr>
      <w:r w:rsidRPr="000B147B">
        <w:rPr>
          <w:rFonts w:ascii="Times New Roman" w:hAnsi="Times New Roman" w:cs="Times New Roman"/>
          <w:b/>
          <w:sz w:val="26"/>
          <w:szCs w:val="26"/>
          <w:lang w:val="pt-BR"/>
        </w:rPr>
        <w:br w:type="page"/>
      </w:r>
      <w:r w:rsidRPr="000B147B">
        <w:rPr>
          <w:rFonts w:ascii="Times New Roman" w:hAnsi="Times New Roman" w:cs="Times New Roman"/>
          <w:b/>
          <w:sz w:val="26"/>
          <w:szCs w:val="26"/>
          <w:u w:val="single"/>
          <w:lang w:val="pt-BR"/>
        </w:rPr>
        <w:lastRenderedPageBreak/>
        <w:t>BM05</w:t>
      </w:r>
    </w:p>
    <w:p w14:paraId="1F0ACDFF" w14:textId="77777777" w:rsidR="00382477" w:rsidRPr="000B147B" w:rsidRDefault="00382477" w:rsidP="00382477">
      <w:pPr>
        <w:shd w:val="clear" w:color="auto" w:fill="FFFFFF"/>
        <w:spacing w:before="120" w:after="120" w:line="360" w:lineRule="exact"/>
        <w:jc w:val="center"/>
        <w:rPr>
          <w:rFonts w:ascii="Times New Roman" w:hAnsi="Times New Roman" w:cs="Times New Roman"/>
          <w:b/>
          <w:sz w:val="26"/>
          <w:szCs w:val="26"/>
          <w:lang w:val="pt-BR"/>
        </w:rPr>
      </w:pPr>
      <w:proofErr w:type="spellStart"/>
      <w:r w:rsidRPr="000B147B">
        <w:rPr>
          <w:rFonts w:ascii="Times New Roman" w:hAnsi="Times New Roman" w:cs="Times New Roman"/>
          <w:b/>
          <w:sz w:val="26"/>
          <w:szCs w:val="26"/>
          <w:lang w:val="pt-BR"/>
        </w:rPr>
        <w:t>Mẫu</w:t>
      </w:r>
      <w:proofErr w:type="spellEnd"/>
      <w:r w:rsidRPr="000B147B">
        <w:rPr>
          <w:rFonts w:ascii="Times New Roman" w:hAnsi="Times New Roman" w:cs="Times New Roman"/>
          <w:b/>
          <w:sz w:val="26"/>
          <w:szCs w:val="26"/>
          <w:lang w:val="pt-BR"/>
        </w:rPr>
        <w:t xml:space="preserve"> </w:t>
      </w:r>
    </w:p>
    <w:p w14:paraId="7C8D6F40" w14:textId="77777777" w:rsidR="00382477" w:rsidRPr="000B147B" w:rsidRDefault="00382477" w:rsidP="00382477">
      <w:pPr>
        <w:shd w:val="clear" w:color="auto" w:fill="FFFFFF"/>
        <w:spacing w:before="120" w:after="120" w:line="360" w:lineRule="exact"/>
        <w:jc w:val="center"/>
        <w:rPr>
          <w:rFonts w:ascii="Times New Roman" w:hAnsi="Times New Roman" w:cs="Times New Roman"/>
          <w:b/>
          <w:sz w:val="26"/>
          <w:szCs w:val="26"/>
          <w:lang w:val="pt-BR"/>
        </w:rPr>
      </w:pPr>
      <w:proofErr w:type="spellStart"/>
      <w:r w:rsidRPr="000B147B">
        <w:rPr>
          <w:rFonts w:ascii="Times New Roman" w:hAnsi="Times New Roman" w:cs="Times New Roman"/>
          <w:b/>
          <w:sz w:val="26"/>
          <w:szCs w:val="26"/>
          <w:lang w:val="pt-BR"/>
        </w:rPr>
        <w:t>Tài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liệu</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giải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trình</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p>
    <w:p w14:paraId="58F1E342" w14:textId="77777777" w:rsidR="00382477" w:rsidRPr="000B147B" w:rsidRDefault="00382477" w:rsidP="00382477">
      <w:pPr>
        <w:shd w:val="clear" w:color="auto" w:fill="FFFFFF"/>
        <w:spacing w:before="120" w:after="120" w:line="360" w:lineRule="exact"/>
        <w:jc w:val="center"/>
        <w:rPr>
          <w:rFonts w:ascii="Times New Roman" w:hAnsi="Times New Roman" w:cs="Times New Roman"/>
          <w:b/>
          <w:sz w:val="26"/>
          <w:szCs w:val="26"/>
          <w:vertAlign w:val="superscript"/>
          <w:lang w:val="pt-BR"/>
        </w:rPr>
      </w:pPr>
      <w:r w:rsidRPr="000B147B">
        <w:rPr>
          <w:rFonts w:ascii="Times New Roman" w:hAnsi="Times New Roman" w:cs="Times New Roman"/>
          <w:b/>
          <w:sz w:val="26"/>
          <w:szCs w:val="26"/>
          <w:vertAlign w:val="superscript"/>
          <w:lang w:val="pt-BR"/>
        </w:rPr>
        <w:t>_____________</w:t>
      </w:r>
    </w:p>
    <w:p w14:paraId="52A8424D" w14:textId="77777777" w:rsidR="00382477" w:rsidRPr="000B147B" w:rsidRDefault="00382477" w:rsidP="00382477">
      <w:pPr>
        <w:spacing w:before="120" w:after="120" w:line="360" w:lineRule="exact"/>
        <w:jc w:val="center"/>
        <w:rPr>
          <w:rFonts w:ascii="Times New Roman" w:hAnsi="Times New Roman" w:cs="Times New Roman"/>
          <w:b/>
          <w:sz w:val="26"/>
          <w:szCs w:val="26"/>
          <w:lang w:val="pt-BR"/>
        </w:rPr>
      </w:pPr>
    </w:p>
    <w:p w14:paraId="1C047052" w14:textId="77777777" w:rsidR="00382477" w:rsidRPr="000B147B" w:rsidRDefault="00382477" w:rsidP="00382477">
      <w:pPr>
        <w:spacing w:before="120" w:after="120" w:line="360" w:lineRule="exact"/>
        <w:jc w:val="center"/>
        <w:rPr>
          <w:rFonts w:ascii="Times New Roman" w:hAnsi="Times New Roman" w:cs="Times New Roman"/>
          <w:sz w:val="26"/>
          <w:szCs w:val="26"/>
          <w:lang w:val="pt-BR"/>
        </w:rPr>
      </w:pPr>
      <w:r w:rsidRPr="000B147B">
        <w:rPr>
          <w:rFonts w:ascii="Times New Roman" w:hAnsi="Times New Roman" w:cs="Times New Roman"/>
          <w:b/>
          <w:sz w:val="26"/>
          <w:szCs w:val="26"/>
          <w:lang w:val="pt-BR"/>
        </w:rPr>
        <w:t xml:space="preserve">TÀI LIỆU GIẢI TRÌNH VỀ CÔNG NGHỆ </w:t>
      </w:r>
    </w:p>
    <w:p w14:paraId="7155C64A" w14:textId="77777777" w:rsidR="00382477" w:rsidRPr="000B147B" w:rsidRDefault="00382477" w:rsidP="00382477">
      <w:pPr>
        <w:spacing w:before="120" w:after="120" w:line="360" w:lineRule="exact"/>
        <w:jc w:val="center"/>
        <w:rPr>
          <w:rFonts w:ascii="Times New Roman" w:hAnsi="Times New Roman" w:cs="Times New Roman"/>
          <w:i/>
          <w:sz w:val="26"/>
          <w:szCs w:val="26"/>
          <w:lang w:val="pt-BR"/>
        </w:rPr>
      </w:pPr>
      <w:r w:rsidRPr="000B147B">
        <w:rPr>
          <w:rFonts w:ascii="Times New Roman" w:hAnsi="Times New Roman" w:cs="Times New Roman"/>
          <w:i/>
          <w:sz w:val="26"/>
          <w:szCs w:val="26"/>
          <w:lang w:val="pt-BR"/>
        </w:rPr>
        <w:t>(</w:t>
      </w:r>
      <w:proofErr w:type="spellStart"/>
      <w:r w:rsidRPr="000B147B">
        <w:rPr>
          <w:rFonts w:ascii="Times New Roman" w:hAnsi="Times New Roman" w:cs="Times New Roman"/>
          <w:i/>
          <w:sz w:val="26"/>
          <w:szCs w:val="26"/>
          <w:lang w:val="pt-BR"/>
        </w:rPr>
        <w:t>Kèm</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theo</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Văn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bản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đề</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nghị</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chấp</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thuận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chuyển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giao</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công</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nghệ</w:t>
      </w:r>
      <w:proofErr w:type="spellEnd"/>
      <w:r w:rsidRPr="000B147B">
        <w:rPr>
          <w:rFonts w:ascii="Times New Roman" w:hAnsi="Times New Roman" w:cs="Times New Roman"/>
          <w:i/>
          <w:sz w:val="26"/>
          <w:szCs w:val="26"/>
          <w:lang w:val="pt-BR"/>
        </w:rPr>
        <w:t>)</w:t>
      </w:r>
    </w:p>
    <w:p w14:paraId="02A4F02F" w14:textId="77777777" w:rsidR="00382477" w:rsidRPr="000B147B" w:rsidRDefault="00382477" w:rsidP="00382477">
      <w:pPr>
        <w:spacing w:before="120" w:after="120" w:line="360" w:lineRule="exact"/>
        <w:jc w:val="center"/>
        <w:rPr>
          <w:rFonts w:ascii="Times New Roman" w:hAnsi="Times New Roman" w:cs="Times New Roman"/>
          <w:i/>
          <w:sz w:val="26"/>
          <w:szCs w:val="26"/>
          <w:lang w:val="pt-BR"/>
        </w:rPr>
      </w:pPr>
    </w:p>
    <w:p w14:paraId="0C9EF2C0"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b/>
          <w:sz w:val="26"/>
          <w:szCs w:val="26"/>
          <w:lang w:val="pt-BR"/>
        </w:rPr>
        <w:t xml:space="preserve">1. </w:t>
      </w:r>
      <w:proofErr w:type="spellStart"/>
      <w:r w:rsidRPr="000B147B">
        <w:rPr>
          <w:rFonts w:ascii="Times New Roman" w:hAnsi="Times New Roman" w:cs="Times New Roman"/>
          <w:b/>
          <w:sz w:val="26"/>
          <w:szCs w:val="26"/>
          <w:lang w:val="pt-BR"/>
        </w:rPr>
        <w:t>Sự</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cần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thiết</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phải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chuyển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giao</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p>
    <w:p w14:paraId="48D361A8"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a) </w:t>
      </w:r>
      <w:proofErr w:type="spellStart"/>
      <w:r w:rsidRPr="000B147B">
        <w:rPr>
          <w:rFonts w:ascii="Times New Roman" w:hAnsi="Times New Roman" w:cs="Times New Roman"/>
          <w:sz w:val="26"/>
          <w:szCs w:val="26"/>
          <w:lang w:val="pt-BR"/>
        </w:rPr>
        <w:t>Phân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tích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đánh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giá</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sánh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cùng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loại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đang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trong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nước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thế</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khu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chấp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thuận</w:t>
      </w:r>
      <w:proofErr w:type="spellEnd"/>
      <w:r w:rsidRPr="000B147B">
        <w:rPr>
          <w:rFonts w:ascii="Times New Roman" w:hAnsi="Times New Roman" w:cs="Times New Roman"/>
          <w:sz w:val="26"/>
          <w:szCs w:val="26"/>
          <w:lang w:val="pt-BR"/>
        </w:rPr>
        <w:t xml:space="preserve">. </w:t>
      </w:r>
    </w:p>
    <w:p w14:paraId="70563373"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b) </w:t>
      </w:r>
      <w:proofErr w:type="spellStart"/>
      <w:r w:rsidRPr="000B147B">
        <w:rPr>
          <w:rFonts w:ascii="Times New Roman" w:hAnsi="Times New Roman" w:cs="Times New Roman"/>
          <w:sz w:val="26"/>
          <w:szCs w:val="26"/>
          <w:lang w:val="pt-BR"/>
        </w:rPr>
        <w:t>Nhu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3600B3FF" w14:textId="77777777" w:rsidR="00382477" w:rsidRPr="000B147B" w:rsidRDefault="00382477" w:rsidP="00382477">
      <w:pPr>
        <w:spacing w:before="120" w:after="120" w:line="360" w:lineRule="exact"/>
        <w:ind w:firstLine="425"/>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2. </w:t>
      </w:r>
      <w:proofErr w:type="spellStart"/>
      <w:r w:rsidRPr="000B147B">
        <w:rPr>
          <w:rFonts w:ascii="Times New Roman" w:hAnsi="Times New Roman" w:cs="Times New Roman"/>
          <w:b/>
          <w:sz w:val="26"/>
          <w:szCs w:val="26"/>
          <w:lang w:val="pt-BR"/>
        </w:rPr>
        <w:t>Thuyết</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minh</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về</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p>
    <w:p w14:paraId="540602CB"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proofErr w:type="spellStart"/>
      <w:r w:rsidRPr="000B147B">
        <w:rPr>
          <w:rFonts w:ascii="Times New Roman" w:hAnsi="Times New Roman" w:cs="Times New Roman"/>
          <w:sz w:val="26"/>
          <w:szCs w:val="26"/>
          <w:lang w:val="pt-BR"/>
        </w:rPr>
        <w:t>Thuyết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minh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thể</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hiện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nội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dung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sau</w:t>
      </w:r>
      <w:proofErr w:type="spellEnd"/>
      <w:r w:rsidRPr="000B147B">
        <w:rPr>
          <w:rFonts w:ascii="Times New Roman" w:hAnsi="Times New Roman" w:cs="Times New Roman"/>
          <w:sz w:val="26"/>
          <w:szCs w:val="26"/>
          <w:lang w:val="pt-BR"/>
        </w:rPr>
        <w:t>:</w:t>
      </w:r>
    </w:p>
    <w:p w14:paraId="05A618B1"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a)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500DE3D7"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b) </w:t>
      </w:r>
      <w:proofErr w:type="spellStart"/>
      <w:r w:rsidRPr="000B147B">
        <w:rPr>
          <w:rFonts w:ascii="Times New Roman" w:hAnsi="Times New Roman" w:cs="Times New Roman"/>
          <w:sz w:val="26"/>
          <w:szCs w:val="26"/>
          <w:lang w:val="pt-BR"/>
        </w:rPr>
        <w:t>Nguồn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gốc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xuất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xứ</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3FEA8905"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c)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phẩm</w:t>
      </w:r>
      <w:proofErr w:type="spellEnd"/>
      <w:r w:rsidRPr="000B147B">
        <w:rPr>
          <w:rFonts w:ascii="Times New Roman" w:hAnsi="Times New Roman" w:cs="Times New Roman"/>
          <w:sz w:val="26"/>
          <w:szCs w:val="26"/>
          <w:lang w:val="pt-BR"/>
        </w:rPr>
        <w:t xml:space="preserve"> do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tạo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ra</w:t>
      </w:r>
      <w:proofErr w:type="spellEnd"/>
      <w:r w:rsidRPr="000B147B">
        <w:rPr>
          <w:rFonts w:ascii="Times New Roman" w:hAnsi="Times New Roman" w:cs="Times New Roman"/>
          <w:sz w:val="26"/>
          <w:szCs w:val="26"/>
          <w:lang w:val="pt-BR"/>
        </w:rPr>
        <w:t>;</w:t>
      </w:r>
    </w:p>
    <w:p w14:paraId="23975D75"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d) </w:t>
      </w:r>
      <w:proofErr w:type="spellStart"/>
      <w:r w:rsidRPr="000B147B">
        <w:rPr>
          <w:rFonts w:ascii="Times New Roman" w:hAnsi="Times New Roman" w:cs="Times New Roman"/>
          <w:sz w:val="26"/>
          <w:szCs w:val="26"/>
          <w:lang w:val="pt-BR"/>
        </w:rPr>
        <w:t>Thị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thụ</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sản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phẩm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xuất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khẩu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thụ</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nội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địa</w:t>
      </w:r>
      <w:proofErr w:type="spellEnd"/>
      <w:r w:rsidRPr="000B147B">
        <w:rPr>
          <w:rFonts w:ascii="Times New Roman" w:hAnsi="Times New Roman" w:cs="Times New Roman"/>
          <w:sz w:val="26"/>
          <w:szCs w:val="26"/>
          <w:lang w:val="pt-BR"/>
        </w:rPr>
        <w:t>);</w:t>
      </w:r>
    </w:p>
    <w:p w14:paraId="00E926C7"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đ)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đã</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kiểm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ứng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tế</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tại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những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quốc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nào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hoặc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chưa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được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
    <w:p w14:paraId="0B814888"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e) </w:t>
      </w:r>
      <w:proofErr w:type="spellStart"/>
      <w:r w:rsidRPr="000B147B">
        <w:rPr>
          <w:rFonts w:ascii="Times New Roman" w:hAnsi="Times New Roman" w:cs="Times New Roman"/>
          <w:sz w:val="26"/>
          <w:szCs w:val="26"/>
          <w:lang w:val="pt-BR"/>
        </w:rPr>
        <w:t>Nội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dung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w:t>
      </w:r>
    </w:p>
    <w:p w14:paraId="79C851A3"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tượng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
    <w:p w14:paraId="14F0C374"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Phạm</w:t>
      </w:r>
      <w:proofErr w:type="spellEnd"/>
      <w:r w:rsidRPr="000B147B">
        <w:rPr>
          <w:rFonts w:ascii="Times New Roman" w:hAnsi="Times New Roman" w:cs="Times New Roman"/>
          <w:sz w:val="26"/>
          <w:szCs w:val="26"/>
          <w:lang w:val="pt-BR"/>
        </w:rPr>
        <w:t xml:space="preserve"> vi </w:t>
      </w:r>
      <w:proofErr w:type="spellStart"/>
      <w:r w:rsidRPr="000B147B">
        <w:rPr>
          <w:rFonts w:ascii="Times New Roman" w:hAnsi="Times New Roman" w:cs="Times New Roman"/>
          <w:sz w:val="26"/>
          <w:szCs w:val="26"/>
          <w:lang w:val="pt-BR"/>
        </w:rPr>
        <w:t>quyền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7387044A"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g) </w:t>
      </w:r>
      <w:proofErr w:type="spellStart"/>
      <w:r w:rsidRPr="000B147B">
        <w:rPr>
          <w:rFonts w:ascii="Times New Roman" w:hAnsi="Times New Roman" w:cs="Times New Roman"/>
          <w:sz w:val="26"/>
          <w:szCs w:val="26"/>
          <w:lang w:val="pt-BR"/>
        </w:rPr>
        <w:t>Sơ</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đồ</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quy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kỹ</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1DBC9235"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h) </w:t>
      </w:r>
      <w:proofErr w:type="spellStart"/>
      <w:r w:rsidRPr="000B147B">
        <w:rPr>
          <w:rFonts w:ascii="Times New Roman" w:hAnsi="Times New Roman" w:cs="Times New Roman"/>
          <w:sz w:val="26"/>
          <w:szCs w:val="26"/>
          <w:lang w:val="pt-BR"/>
        </w:rPr>
        <w:t>Máy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móc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thiết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dây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kèm</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dự</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kiến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danh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mục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trạng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số</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kỹ</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thuật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máy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móc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thiết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bị</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chính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trong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dây</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chuyền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6641B087"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i)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yêu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về</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nhân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lực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Bên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có</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tiếp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011E0A81"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k) </w:t>
      </w:r>
      <w:proofErr w:type="spellStart"/>
      <w:r w:rsidRPr="000B147B">
        <w:rPr>
          <w:rFonts w:ascii="Times New Roman" w:hAnsi="Times New Roman" w:cs="Times New Roman"/>
          <w:sz w:val="26"/>
          <w:szCs w:val="26"/>
          <w:lang w:val="pt-BR"/>
        </w:rPr>
        <w:t>Nhu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cầu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sử</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dụng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nguyên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nhiên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vật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đối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với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chuyển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giao</w:t>
      </w:r>
      <w:proofErr w:type="spellEnd"/>
      <w:r w:rsidRPr="000B147B">
        <w:rPr>
          <w:rFonts w:ascii="Times New Roman" w:hAnsi="Times New Roman" w:cs="Times New Roman"/>
          <w:sz w:val="26"/>
          <w:szCs w:val="26"/>
          <w:lang w:val="pt-BR"/>
        </w:rPr>
        <w:t>;</w:t>
      </w:r>
    </w:p>
    <w:p w14:paraId="7885BA12" w14:textId="77777777" w:rsidR="00382477" w:rsidRPr="000B147B" w:rsidRDefault="00382477" w:rsidP="00382477">
      <w:pPr>
        <w:spacing w:before="120" w:after="120" w:line="360" w:lineRule="exact"/>
        <w:ind w:firstLine="425"/>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l)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cơ</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sở</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hạ</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tầng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cần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thiết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trong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tiếp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nhận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3D40421F" w14:textId="77777777" w:rsidR="00382477" w:rsidRPr="000B147B" w:rsidRDefault="00382477" w:rsidP="00382477">
      <w:pPr>
        <w:spacing w:before="120" w:after="120" w:line="360" w:lineRule="exact"/>
        <w:ind w:firstLine="425"/>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3. </w:t>
      </w:r>
      <w:proofErr w:type="spellStart"/>
      <w:r w:rsidRPr="000B147B">
        <w:rPr>
          <w:rFonts w:ascii="Times New Roman" w:hAnsi="Times New Roman" w:cs="Times New Roman"/>
          <w:b/>
          <w:sz w:val="26"/>
          <w:szCs w:val="26"/>
          <w:lang w:val="pt-BR"/>
        </w:rPr>
        <w:t>Dự</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kiến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kết</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quả</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chuyển</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giao</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công</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nghệ</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đạt</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được</w:t>
      </w:r>
      <w:proofErr w:type="spellEnd"/>
    </w:p>
    <w:tbl>
      <w:tblPr>
        <w:tblW w:w="0" w:type="auto"/>
        <w:tblLook w:val="04A0" w:firstRow="1" w:lastRow="0" w:firstColumn="1" w:lastColumn="0" w:noHBand="0" w:noVBand="1"/>
      </w:tblPr>
      <w:tblGrid>
        <w:gridCol w:w="3356"/>
        <w:gridCol w:w="5934"/>
      </w:tblGrid>
      <w:tr w:rsidR="000B147B" w:rsidRPr="000B147B" w14:paraId="581FAD20" w14:textId="77777777" w:rsidTr="00CF1EBB">
        <w:tc>
          <w:tcPr>
            <w:tcW w:w="3369" w:type="dxa"/>
          </w:tcPr>
          <w:p w14:paraId="65356EC2" w14:textId="77777777" w:rsidR="00382477" w:rsidRPr="000B147B" w:rsidRDefault="00382477" w:rsidP="00CF1EBB">
            <w:pPr>
              <w:spacing w:before="120" w:after="120" w:line="360" w:lineRule="exact"/>
              <w:rPr>
                <w:rFonts w:ascii="Times New Roman" w:hAnsi="Times New Roman" w:cs="Times New Roman"/>
                <w:sz w:val="26"/>
                <w:szCs w:val="26"/>
                <w:lang w:val="pt-BR"/>
              </w:rPr>
            </w:pPr>
          </w:p>
        </w:tc>
        <w:tc>
          <w:tcPr>
            <w:tcW w:w="5953" w:type="dxa"/>
          </w:tcPr>
          <w:p w14:paraId="4DE6FDF7" w14:textId="77777777" w:rsidR="00382477" w:rsidRPr="000B147B" w:rsidRDefault="00382477" w:rsidP="00CF1EBB">
            <w:pPr>
              <w:spacing w:before="120" w:after="120" w:line="360" w:lineRule="exact"/>
              <w:jc w:val="center"/>
              <w:rPr>
                <w:rFonts w:ascii="Times New Roman" w:hAnsi="Times New Roman" w:cs="Times New Roman"/>
                <w:b/>
                <w:sz w:val="26"/>
                <w:szCs w:val="26"/>
                <w:lang w:val="pt-BR"/>
              </w:rPr>
            </w:pPr>
            <w:r w:rsidRPr="000B147B">
              <w:rPr>
                <w:rFonts w:ascii="Times New Roman" w:hAnsi="Times New Roman" w:cs="Times New Roman"/>
                <w:b/>
                <w:sz w:val="26"/>
                <w:szCs w:val="26"/>
                <w:lang w:val="pt-BR"/>
              </w:rPr>
              <w:t xml:space="preserve">ĐẠI DIỆN TỔ CHỨC, CÁ NHÂN ĐỀ NGHỊ </w:t>
            </w:r>
            <w:r w:rsidRPr="000B147B">
              <w:rPr>
                <w:rFonts w:ascii="Times New Roman" w:hAnsi="Times New Roman" w:cs="Times New Roman"/>
                <w:b/>
                <w:sz w:val="26"/>
                <w:szCs w:val="26"/>
                <w:lang w:val="pt-BR"/>
              </w:rPr>
              <w:lastRenderedPageBreak/>
              <w:t>CHẤP THUẬN CHUYỂN GIAO CÔNG NGHỆ</w:t>
            </w:r>
          </w:p>
          <w:p w14:paraId="31A9BF61" w14:textId="77777777" w:rsidR="00382477" w:rsidRPr="000B147B" w:rsidRDefault="00382477" w:rsidP="00CF1EBB">
            <w:pPr>
              <w:spacing w:before="120" w:after="120" w:line="360" w:lineRule="exact"/>
              <w:jc w:val="center"/>
              <w:rPr>
                <w:rFonts w:ascii="Times New Roman" w:hAnsi="Times New Roman" w:cs="Times New Roman"/>
                <w:b/>
                <w:sz w:val="26"/>
                <w:szCs w:val="26"/>
                <w:vertAlign w:val="superscript"/>
                <w:lang w:val="pt-BR"/>
              </w:rPr>
            </w:pPr>
            <w:r w:rsidRPr="000B147B">
              <w:rPr>
                <w:rFonts w:ascii="Times New Roman" w:hAnsi="Times New Roman" w:cs="Times New Roman"/>
                <w:i/>
                <w:sz w:val="26"/>
                <w:szCs w:val="26"/>
                <w:lang w:val="pt-BR"/>
              </w:rPr>
              <w:t>(</w:t>
            </w:r>
            <w:proofErr w:type="spellStart"/>
            <w:r w:rsidRPr="000B147B">
              <w:rPr>
                <w:rFonts w:ascii="Times New Roman" w:hAnsi="Times New Roman" w:cs="Times New Roman"/>
                <w:i/>
                <w:sz w:val="26"/>
                <w:szCs w:val="26"/>
                <w:lang w:val="pt-BR"/>
              </w:rPr>
              <w:t>Chữ</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ký</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tên</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chức</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vụ</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người</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ký</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và</w:t>
            </w:r>
            <w:proofErr w:type="spellEnd"/>
            <w:r w:rsidRPr="000B147B">
              <w:rPr>
                <w:rFonts w:ascii="Times New Roman" w:hAnsi="Times New Roman" w:cs="Times New Roman"/>
                <w:i/>
                <w:sz w:val="26"/>
                <w:szCs w:val="26"/>
                <w:lang w:val="pt-BR"/>
              </w:rPr>
              <w:t xml:space="preserve"> </w:t>
            </w:r>
            <w:proofErr w:type="spellStart"/>
            <w:r w:rsidRPr="000B147B">
              <w:rPr>
                <w:rFonts w:ascii="Times New Roman" w:hAnsi="Times New Roman" w:cs="Times New Roman"/>
                <w:i/>
                <w:sz w:val="26"/>
                <w:szCs w:val="26"/>
                <w:lang w:val="pt-BR"/>
              </w:rPr>
              <w:t>đóng</w:t>
            </w:r>
            <w:proofErr w:type="spellEnd"/>
            <w:r w:rsidRPr="000B147B">
              <w:rPr>
                <w:rFonts w:ascii="Times New Roman" w:hAnsi="Times New Roman" w:cs="Times New Roman"/>
                <w:i/>
                <w:sz w:val="26"/>
                <w:szCs w:val="26"/>
                <w:lang w:val="pt-BR"/>
              </w:rPr>
              <w:t xml:space="preserve"> </w:t>
            </w:r>
            <w:proofErr w:type="spellStart"/>
            <w:proofErr w:type="gramStart"/>
            <w:r w:rsidRPr="000B147B">
              <w:rPr>
                <w:rFonts w:ascii="Times New Roman" w:hAnsi="Times New Roman" w:cs="Times New Roman"/>
                <w:i/>
                <w:sz w:val="26"/>
                <w:szCs w:val="26"/>
                <w:lang w:val="pt-BR"/>
              </w:rPr>
              <w:t>dấu</w:t>
            </w:r>
            <w:proofErr w:type="spellEnd"/>
            <w:r w:rsidRPr="000B147B">
              <w:rPr>
                <w:rFonts w:ascii="Times New Roman" w:hAnsi="Times New Roman" w:cs="Times New Roman"/>
                <w:i/>
                <w:sz w:val="26"/>
                <w:szCs w:val="26"/>
                <w:lang w:val="pt-BR"/>
              </w:rPr>
              <w:t>)</w:t>
            </w:r>
            <w:r w:rsidRPr="000B147B">
              <w:rPr>
                <w:rFonts w:ascii="Times New Roman" w:hAnsi="Times New Roman" w:cs="Times New Roman"/>
                <w:i/>
                <w:sz w:val="26"/>
                <w:szCs w:val="26"/>
                <w:vertAlign w:val="superscript"/>
                <w:lang w:val="pt-BR"/>
              </w:rPr>
              <w:t>(</w:t>
            </w:r>
            <w:proofErr w:type="gramEnd"/>
            <w:r w:rsidRPr="000B147B">
              <w:rPr>
                <w:rFonts w:ascii="Times New Roman" w:hAnsi="Times New Roman" w:cs="Times New Roman"/>
                <w:sz w:val="26"/>
                <w:szCs w:val="26"/>
                <w:vertAlign w:val="superscript"/>
                <w:lang w:val="pt-BR"/>
              </w:rPr>
              <w:t>1)</w:t>
            </w:r>
          </w:p>
        </w:tc>
      </w:tr>
    </w:tbl>
    <w:p w14:paraId="52418A01" w14:textId="77777777" w:rsidR="00382477" w:rsidRPr="000B147B" w:rsidRDefault="00382477" w:rsidP="00382477">
      <w:pPr>
        <w:spacing w:before="120" w:after="120" w:line="360" w:lineRule="exact"/>
        <w:ind w:firstLine="567"/>
        <w:rPr>
          <w:rFonts w:ascii="Times New Roman" w:hAnsi="Times New Roman" w:cs="Times New Roman"/>
          <w:b/>
          <w:sz w:val="26"/>
          <w:szCs w:val="26"/>
          <w:lang w:val="pt-BR"/>
        </w:rPr>
      </w:pPr>
      <w:proofErr w:type="spellStart"/>
      <w:r w:rsidRPr="000B147B">
        <w:rPr>
          <w:rFonts w:ascii="Times New Roman" w:hAnsi="Times New Roman" w:cs="Times New Roman"/>
          <w:b/>
          <w:sz w:val="26"/>
          <w:szCs w:val="26"/>
          <w:lang w:val="pt-BR"/>
        </w:rPr>
        <w:lastRenderedPageBreak/>
        <w:t>Ghi</w:t>
      </w:r>
      <w:proofErr w:type="spellEnd"/>
      <w:r w:rsidRPr="000B147B">
        <w:rPr>
          <w:rFonts w:ascii="Times New Roman" w:hAnsi="Times New Roman" w:cs="Times New Roman"/>
          <w:b/>
          <w:sz w:val="26"/>
          <w:szCs w:val="26"/>
          <w:lang w:val="pt-BR"/>
        </w:rPr>
        <w:t xml:space="preserve"> </w:t>
      </w:r>
      <w:proofErr w:type="spellStart"/>
      <w:r w:rsidRPr="000B147B">
        <w:rPr>
          <w:rFonts w:ascii="Times New Roman" w:hAnsi="Times New Roman" w:cs="Times New Roman"/>
          <w:b/>
          <w:sz w:val="26"/>
          <w:szCs w:val="26"/>
          <w:lang w:val="pt-BR"/>
        </w:rPr>
        <w:t>chú</w:t>
      </w:r>
      <w:proofErr w:type="spellEnd"/>
      <w:r w:rsidRPr="000B147B">
        <w:rPr>
          <w:rFonts w:ascii="Times New Roman" w:hAnsi="Times New Roman" w:cs="Times New Roman"/>
          <w:b/>
          <w:sz w:val="26"/>
          <w:szCs w:val="26"/>
          <w:lang w:val="pt-BR"/>
        </w:rPr>
        <w:t xml:space="preserve">: </w:t>
      </w:r>
    </w:p>
    <w:p w14:paraId="375818FD" w14:textId="77777777" w:rsidR="00382477" w:rsidRPr="000B147B" w:rsidRDefault="00382477" w:rsidP="00382477">
      <w:pPr>
        <w:spacing w:before="120" w:after="120" w:line="360" w:lineRule="exact"/>
        <w:ind w:firstLine="567"/>
        <w:rPr>
          <w:rFonts w:ascii="Times New Roman" w:hAnsi="Times New Roman" w:cs="Times New Roman"/>
          <w:sz w:val="26"/>
          <w:szCs w:val="26"/>
          <w:lang w:val="pt-BR"/>
        </w:rPr>
      </w:pPr>
      <w:r w:rsidRPr="000B147B">
        <w:rPr>
          <w:rFonts w:ascii="Times New Roman" w:hAnsi="Times New Roman" w:cs="Times New Roman"/>
          <w:sz w:val="26"/>
          <w:szCs w:val="26"/>
          <w:lang w:val="pt-BR"/>
        </w:rPr>
        <w:t xml:space="preserve">- (1):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ghi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rõ</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họ</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tên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đóng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dấu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giáp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lai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các</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trang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trường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hợp</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là</w:t>
      </w:r>
      <w:proofErr w:type="spellEnd"/>
      <w:r w:rsidRPr="000B147B">
        <w:rPr>
          <w:rFonts w:ascii="Times New Roman" w:hAnsi="Times New Roman" w:cs="Times New Roman"/>
          <w:sz w:val="26"/>
          <w:szCs w:val="26"/>
          <w:lang w:val="pt-BR"/>
        </w:rPr>
        <w:t xml:space="preserve"> cá </w:t>
      </w:r>
      <w:proofErr w:type="spellStart"/>
      <w:r w:rsidRPr="000B147B">
        <w:rPr>
          <w:rFonts w:ascii="Times New Roman" w:hAnsi="Times New Roman" w:cs="Times New Roman"/>
          <w:sz w:val="26"/>
          <w:szCs w:val="26"/>
          <w:lang w:val="pt-BR"/>
        </w:rPr>
        <w:t>nhân</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phải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ký</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tắt</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vào</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từng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trang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của</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Tài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liệu</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giải</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trình</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công</w:t>
      </w:r>
      <w:proofErr w:type="spellEnd"/>
      <w:r w:rsidRPr="000B147B">
        <w:rPr>
          <w:rFonts w:ascii="Times New Roman" w:hAnsi="Times New Roman" w:cs="Times New Roman"/>
          <w:sz w:val="26"/>
          <w:szCs w:val="26"/>
          <w:lang w:val="pt-BR"/>
        </w:rPr>
        <w:t xml:space="preserve"> </w:t>
      </w:r>
      <w:proofErr w:type="spellStart"/>
      <w:r w:rsidRPr="000B147B">
        <w:rPr>
          <w:rFonts w:ascii="Times New Roman" w:hAnsi="Times New Roman" w:cs="Times New Roman"/>
          <w:sz w:val="26"/>
          <w:szCs w:val="26"/>
          <w:lang w:val="pt-BR"/>
        </w:rPr>
        <w:t>nghệ</w:t>
      </w:r>
      <w:proofErr w:type="spellEnd"/>
      <w:r w:rsidRPr="000B147B">
        <w:rPr>
          <w:rFonts w:ascii="Times New Roman" w:hAnsi="Times New Roman" w:cs="Times New Roman"/>
          <w:sz w:val="26"/>
          <w:szCs w:val="26"/>
          <w:lang w:val="pt-BR"/>
        </w:rPr>
        <w:t>).</w:t>
      </w:r>
    </w:p>
    <w:p w14:paraId="49C36678" w14:textId="77777777" w:rsidR="00382477" w:rsidRPr="000B147B" w:rsidRDefault="00382477" w:rsidP="00382477">
      <w:pPr>
        <w:spacing w:before="120" w:after="120" w:line="360" w:lineRule="exact"/>
        <w:jc w:val="both"/>
        <w:rPr>
          <w:rFonts w:ascii="Times New Roman" w:hAnsi="Times New Roman" w:cs="Times New Roman"/>
          <w:b/>
          <w:sz w:val="26"/>
          <w:szCs w:val="26"/>
          <w:lang w:val="pt-BR"/>
        </w:rPr>
      </w:pPr>
    </w:p>
    <w:p w14:paraId="4CC54DD5" w14:textId="037D5F71" w:rsidR="004A615F" w:rsidRPr="000B147B" w:rsidRDefault="004A615F" w:rsidP="00382477">
      <w:pPr>
        <w:tabs>
          <w:tab w:val="left" w:pos="567"/>
        </w:tabs>
        <w:spacing w:before="120" w:after="120"/>
        <w:ind w:right="2" w:firstLine="567"/>
        <w:jc w:val="both"/>
        <w:rPr>
          <w:rFonts w:ascii="Times New Roman" w:hAnsi="Times New Roman" w:cs="Times New Roman"/>
          <w:sz w:val="26"/>
          <w:szCs w:val="26"/>
        </w:rPr>
      </w:pPr>
    </w:p>
    <w:sectPr w:rsidR="004A615F" w:rsidRPr="000B147B"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2FB32" w14:textId="77777777" w:rsidR="003F0F7B" w:rsidRDefault="003F0F7B">
      <w:r>
        <w:separator/>
      </w:r>
    </w:p>
  </w:endnote>
  <w:endnote w:type="continuationSeparator" w:id="0">
    <w:p w14:paraId="0864BED4" w14:textId="77777777" w:rsidR="003F0F7B" w:rsidRDefault="003F0F7B">
      <w:r>
        <w:continuationSeparator/>
      </w:r>
    </w:p>
  </w:endnote>
  <w:endnote w:type="continuationNotice" w:id="1">
    <w:p w14:paraId="500E7B92" w14:textId="77777777" w:rsidR="003F0F7B" w:rsidRDefault="003F0F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Wingdings 2">
    <w:panose1 w:val="05020102010507070707"/>
    <w:charset w:val="4D"/>
    <w:family w:val="decorative"/>
    <w:pitch w:val="variable"/>
    <w:sig w:usb0="00000003" w:usb1="00000000" w:usb2="00000000" w:usb3="00000000" w:csb0="8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D616F" w14:textId="77777777" w:rsidR="003F0F7B" w:rsidRDefault="003F0F7B">
      <w:r>
        <w:separator/>
      </w:r>
    </w:p>
  </w:footnote>
  <w:footnote w:type="continuationSeparator" w:id="0">
    <w:p w14:paraId="513951DF" w14:textId="77777777" w:rsidR="003F0F7B" w:rsidRDefault="003F0F7B">
      <w:r>
        <w:continuationSeparator/>
      </w:r>
    </w:p>
  </w:footnote>
  <w:footnote w:type="continuationNotice" w:id="1">
    <w:p w14:paraId="61E42735" w14:textId="77777777" w:rsidR="003F0F7B" w:rsidRDefault="003F0F7B"/>
  </w:footnote>
  <w:footnote w:id="2">
    <w:p w14:paraId="1041EA59" w14:textId="77777777" w:rsidR="00CA5178" w:rsidRPr="0057530D" w:rsidRDefault="00CA5178" w:rsidP="000F14EA">
      <w:pPr>
        <w:pStyle w:val="FootnoteText"/>
        <w:jc w:val="both"/>
        <w:rPr>
          <w:rFonts w:ascii="Times New Roman" w:hAnsi="Times New Roman" w:cs="Times New Roman"/>
          <w:color w:val="000000" w:themeColor="text1"/>
          <w:lang w:val="pt-BR"/>
        </w:rPr>
      </w:pPr>
      <w:r>
        <w:rPr>
          <w:rStyle w:val="FootnoteReference"/>
        </w:rPr>
        <w:footnoteRef/>
      </w:r>
      <w:r>
        <w:t xml:space="preserve"> </w:t>
      </w:r>
      <w:proofErr w:type="spellStart"/>
      <w:r w:rsidRPr="0057530D">
        <w:rPr>
          <w:rFonts w:ascii="Times New Roman" w:hAnsi="Times New Roman" w:cs="Times New Roman"/>
          <w:color w:val="000000" w:themeColor="text1"/>
          <w:lang w:val="pt-BR"/>
        </w:rPr>
        <w:t>Văn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bản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giao</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kết</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chuyển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giao</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công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nghê</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bằng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tiếng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Việt</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hoặc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bản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dịch</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sang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tiếng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Việt</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có</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công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chứng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hoặc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chứng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thực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đối</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với</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văn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bản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giao</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kết</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chuyển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giao</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công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nghê</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bằng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tiếng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nước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ngoài</w:t>
      </w:r>
      <w:proofErr w:type="spellEnd"/>
      <w:r w:rsidRPr="0057530D">
        <w:rPr>
          <w:rFonts w:ascii="Times New Roman" w:hAnsi="Times New Roman" w:cs="Times New Roman"/>
          <w:color w:val="000000" w:themeColor="text1"/>
          <w:lang w:val="pt-BR"/>
        </w:rPr>
        <w:t>.</w:t>
      </w:r>
    </w:p>
    <w:p w14:paraId="4BC81D31" w14:textId="77777777" w:rsidR="00CA5178" w:rsidRPr="001D32E5" w:rsidRDefault="00CA5178" w:rsidP="000F14EA">
      <w:pPr>
        <w:pStyle w:val="FootnoteText"/>
        <w:jc w:val="both"/>
        <w:rPr>
          <w:lang w:val="en-US"/>
        </w:rPr>
      </w:pPr>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Giấy</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Chứng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nhận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đăng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ký</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đầu</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tư</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hoặc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Giấy</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Chứng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nhận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đăng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ký</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doanh</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nghiệp</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hoặc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Giấp</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phép</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kinh</w:t>
      </w:r>
      <w:proofErr w:type="spellEnd"/>
      <w:r w:rsidRPr="0057530D">
        <w:rPr>
          <w:rFonts w:ascii="Times New Roman" w:hAnsi="Times New Roman" w:cs="Times New Roman"/>
          <w:color w:val="000000" w:themeColor="text1"/>
          <w:lang w:val="pt-BR"/>
        </w:rPr>
        <w:t xml:space="preserve"> </w:t>
      </w:r>
      <w:proofErr w:type="spellStart"/>
      <w:proofErr w:type="gramStart"/>
      <w:r w:rsidRPr="0057530D">
        <w:rPr>
          <w:rFonts w:ascii="Times New Roman" w:hAnsi="Times New Roman" w:cs="Times New Roman"/>
          <w:color w:val="000000" w:themeColor="text1"/>
          <w:lang w:val="pt-BR"/>
        </w:rPr>
        <w:t>doanh</w:t>
      </w:r>
      <w:proofErr w:type="spellEnd"/>
      <w:r w:rsidRPr="0057530D">
        <w:rPr>
          <w:rFonts w:ascii="Times New Roman" w:hAnsi="Times New Roman" w:cs="Times New Roman"/>
          <w:color w:val="000000" w:themeColor="text1"/>
          <w:lang w:val="pt-BR"/>
        </w:rPr>
        <w:t>,...</w:t>
      </w:r>
      <w:proofErr w:type="gram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của</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các</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bên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tham</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chuyển</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giao</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công</w:t>
      </w:r>
      <w:proofErr w:type="spellEnd"/>
      <w:r w:rsidRPr="0057530D">
        <w:rPr>
          <w:rFonts w:ascii="Times New Roman" w:hAnsi="Times New Roman" w:cs="Times New Roman"/>
          <w:color w:val="000000" w:themeColor="text1"/>
          <w:lang w:val="pt-BR"/>
        </w:rPr>
        <w:t xml:space="preserve"> </w:t>
      </w:r>
      <w:proofErr w:type="spellStart"/>
      <w:r w:rsidRPr="0057530D">
        <w:rPr>
          <w:rFonts w:ascii="Times New Roman" w:hAnsi="Times New Roman" w:cs="Times New Roman"/>
          <w:color w:val="000000" w:themeColor="text1"/>
          <w:lang w:val="pt-BR"/>
        </w:rPr>
        <w:t>nghệ</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7722"/>
        </w:tabs>
        <w:ind w:left="7722" w:firstLine="0"/>
      </w:pPr>
    </w:lvl>
    <w:lvl w:ilvl="1">
      <w:start w:val="1"/>
      <w:numFmt w:val="none"/>
      <w:suff w:val="nothing"/>
      <w:lvlText w:val=""/>
      <w:lvlJc w:val="left"/>
      <w:pPr>
        <w:tabs>
          <w:tab w:val="num" w:pos="7722"/>
        </w:tabs>
        <w:ind w:left="7722" w:firstLine="0"/>
      </w:pPr>
    </w:lvl>
    <w:lvl w:ilvl="2">
      <w:start w:val="1"/>
      <w:numFmt w:val="none"/>
      <w:suff w:val="nothing"/>
      <w:lvlText w:val=""/>
      <w:lvlJc w:val="left"/>
      <w:pPr>
        <w:tabs>
          <w:tab w:val="num" w:pos="7722"/>
        </w:tabs>
        <w:ind w:left="7722" w:firstLine="0"/>
      </w:pPr>
    </w:lvl>
    <w:lvl w:ilvl="3">
      <w:start w:val="1"/>
      <w:numFmt w:val="none"/>
      <w:suff w:val="nothing"/>
      <w:lvlText w:val=""/>
      <w:lvlJc w:val="left"/>
      <w:pPr>
        <w:tabs>
          <w:tab w:val="num" w:pos="7722"/>
        </w:tabs>
        <w:ind w:left="7722" w:firstLine="0"/>
      </w:pPr>
    </w:lvl>
    <w:lvl w:ilvl="4">
      <w:start w:val="1"/>
      <w:numFmt w:val="none"/>
      <w:suff w:val="nothing"/>
      <w:lvlText w:val=""/>
      <w:lvlJc w:val="left"/>
      <w:pPr>
        <w:tabs>
          <w:tab w:val="num" w:pos="7722"/>
        </w:tabs>
        <w:ind w:left="7722" w:firstLine="0"/>
      </w:pPr>
    </w:lvl>
    <w:lvl w:ilvl="5">
      <w:start w:val="1"/>
      <w:numFmt w:val="none"/>
      <w:suff w:val="nothing"/>
      <w:lvlText w:val=""/>
      <w:lvlJc w:val="left"/>
      <w:pPr>
        <w:tabs>
          <w:tab w:val="num" w:pos="7722"/>
        </w:tabs>
        <w:ind w:left="7722" w:firstLine="0"/>
      </w:pPr>
    </w:lvl>
    <w:lvl w:ilvl="6">
      <w:start w:val="1"/>
      <w:numFmt w:val="none"/>
      <w:suff w:val="nothing"/>
      <w:lvlText w:val=""/>
      <w:lvlJc w:val="left"/>
      <w:pPr>
        <w:tabs>
          <w:tab w:val="num" w:pos="7722"/>
        </w:tabs>
        <w:ind w:left="7722" w:firstLine="0"/>
      </w:pPr>
    </w:lvl>
    <w:lvl w:ilvl="7">
      <w:start w:val="1"/>
      <w:numFmt w:val="none"/>
      <w:suff w:val="nothing"/>
      <w:lvlText w:val=""/>
      <w:lvlJc w:val="left"/>
      <w:pPr>
        <w:tabs>
          <w:tab w:val="num" w:pos="7722"/>
        </w:tabs>
        <w:ind w:left="7722" w:firstLine="0"/>
      </w:pPr>
    </w:lvl>
    <w:lvl w:ilvl="8">
      <w:start w:val="1"/>
      <w:numFmt w:val="none"/>
      <w:suff w:val="nothing"/>
      <w:lvlText w:val=""/>
      <w:lvlJc w:val="left"/>
      <w:pPr>
        <w:tabs>
          <w:tab w:val="num" w:pos="7722"/>
        </w:tabs>
        <w:ind w:left="7722"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3368577D"/>
    <w:multiLevelType w:val="hybridMultilevel"/>
    <w:tmpl w:val="86AA948C"/>
    <w:lvl w:ilvl="0" w:tplc="C4FC8B10">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3F87FCA"/>
    <w:multiLevelType w:val="hybridMultilevel"/>
    <w:tmpl w:val="7396B71C"/>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19787A"/>
    <w:multiLevelType w:val="hybridMultilevel"/>
    <w:tmpl w:val="48FC5750"/>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A0D17"/>
    <w:multiLevelType w:val="hybridMultilevel"/>
    <w:tmpl w:val="EDB02E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3"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1534607"/>
    <w:multiLevelType w:val="hybridMultilevel"/>
    <w:tmpl w:val="24C612A0"/>
    <w:lvl w:ilvl="0" w:tplc="D13EDD06">
      <w:start w:val="1"/>
      <w:numFmt w:val="decimal"/>
      <w:lvlText w:val="B%1"/>
      <w:lvlJc w:val="right"/>
      <w:pPr>
        <w:ind w:left="1070" w:hanging="360"/>
      </w:pPr>
      <w:rPr>
        <w:rFonts w:hint="default"/>
        <w:color w:val="EE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A8610B"/>
    <w:multiLevelType w:val="hybridMultilevel"/>
    <w:tmpl w:val="5000A96C"/>
    <w:lvl w:ilvl="0" w:tplc="5340117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1406399">
    <w:abstractNumId w:val="11"/>
  </w:num>
  <w:num w:numId="2" w16cid:durableId="359017840">
    <w:abstractNumId w:val="4"/>
  </w:num>
  <w:num w:numId="3" w16cid:durableId="299502561">
    <w:abstractNumId w:val="13"/>
  </w:num>
  <w:num w:numId="4" w16cid:durableId="361247052">
    <w:abstractNumId w:val="9"/>
  </w:num>
  <w:num w:numId="5" w16cid:durableId="384452452">
    <w:abstractNumId w:val="5"/>
  </w:num>
  <w:num w:numId="6" w16cid:durableId="1680621953">
    <w:abstractNumId w:val="7"/>
  </w:num>
  <w:num w:numId="7" w16cid:durableId="926109509">
    <w:abstractNumId w:val="14"/>
  </w:num>
  <w:num w:numId="8" w16cid:durableId="699401677">
    <w:abstractNumId w:val="15"/>
  </w:num>
  <w:num w:numId="9" w16cid:durableId="604192019">
    <w:abstractNumId w:val="6"/>
  </w:num>
  <w:num w:numId="10" w16cid:durableId="158541282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C0C"/>
    <w:rsid w:val="00000A06"/>
    <w:rsid w:val="00001762"/>
    <w:rsid w:val="00002A11"/>
    <w:rsid w:val="00005655"/>
    <w:rsid w:val="000063CF"/>
    <w:rsid w:val="00006822"/>
    <w:rsid w:val="00006D24"/>
    <w:rsid w:val="00011652"/>
    <w:rsid w:val="00011760"/>
    <w:rsid w:val="000179D0"/>
    <w:rsid w:val="000227ED"/>
    <w:rsid w:val="00022EBF"/>
    <w:rsid w:val="00023A96"/>
    <w:rsid w:val="00023CEF"/>
    <w:rsid w:val="00025BB6"/>
    <w:rsid w:val="00026E67"/>
    <w:rsid w:val="00027027"/>
    <w:rsid w:val="00030B8F"/>
    <w:rsid w:val="00031DB9"/>
    <w:rsid w:val="00033D37"/>
    <w:rsid w:val="00034F07"/>
    <w:rsid w:val="00035EDF"/>
    <w:rsid w:val="000370ED"/>
    <w:rsid w:val="00040FA1"/>
    <w:rsid w:val="00046FD9"/>
    <w:rsid w:val="00047E29"/>
    <w:rsid w:val="0005018D"/>
    <w:rsid w:val="0005109C"/>
    <w:rsid w:val="0005277D"/>
    <w:rsid w:val="00053436"/>
    <w:rsid w:val="0005373B"/>
    <w:rsid w:val="000541DD"/>
    <w:rsid w:val="00054BB1"/>
    <w:rsid w:val="0005510B"/>
    <w:rsid w:val="000576BD"/>
    <w:rsid w:val="00067658"/>
    <w:rsid w:val="000677A8"/>
    <w:rsid w:val="00070FC0"/>
    <w:rsid w:val="00071238"/>
    <w:rsid w:val="00071974"/>
    <w:rsid w:val="000719C8"/>
    <w:rsid w:val="000741A1"/>
    <w:rsid w:val="000770CC"/>
    <w:rsid w:val="00077341"/>
    <w:rsid w:val="00081FED"/>
    <w:rsid w:val="00082281"/>
    <w:rsid w:val="00083696"/>
    <w:rsid w:val="0008538C"/>
    <w:rsid w:val="000869EB"/>
    <w:rsid w:val="00090DCF"/>
    <w:rsid w:val="00090F8F"/>
    <w:rsid w:val="00095049"/>
    <w:rsid w:val="00096CB5"/>
    <w:rsid w:val="00096F7D"/>
    <w:rsid w:val="000978F5"/>
    <w:rsid w:val="00097ED9"/>
    <w:rsid w:val="000A3239"/>
    <w:rsid w:val="000A47F3"/>
    <w:rsid w:val="000A4F37"/>
    <w:rsid w:val="000B0C34"/>
    <w:rsid w:val="000B147B"/>
    <w:rsid w:val="000B1B5B"/>
    <w:rsid w:val="000B210F"/>
    <w:rsid w:val="000B6B0F"/>
    <w:rsid w:val="000B6C12"/>
    <w:rsid w:val="000B7121"/>
    <w:rsid w:val="000C0246"/>
    <w:rsid w:val="000C215A"/>
    <w:rsid w:val="000C2431"/>
    <w:rsid w:val="000C3676"/>
    <w:rsid w:val="000C4912"/>
    <w:rsid w:val="000C5624"/>
    <w:rsid w:val="000C7A6B"/>
    <w:rsid w:val="000D0313"/>
    <w:rsid w:val="000D1181"/>
    <w:rsid w:val="000D16C2"/>
    <w:rsid w:val="000D27A4"/>
    <w:rsid w:val="000D34D1"/>
    <w:rsid w:val="000D3785"/>
    <w:rsid w:val="000E2D4C"/>
    <w:rsid w:val="000E338D"/>
    <w:rsid w:val="000E4A14"/>
    <w:rsid w:val="000E7563"/>
    <w:rsid w:val="000F14EA"/>
    <w:rsid w:val="000F3B33"/>
    <w:rsid w:val="000F6039"/>
    <w:rsid w:val="000F6CB3"/>
    <w:rsid w:val="00101583"/>
    <w:rsid w:val="0010186C"/>
    <w:rsid w:val="001018ED"/>
    <w:rsid w:val="00102552"/>
    <w:rsid w:val="00103EA3"/>
    <w:rsid w:val="00104289"/>
    <w:rsid w:val="0010526C"/>
    <w:rsid w:val="00107C54"/>
    <w:rsid w:val="00107F5C"/>
    <w:rsid w:val="00110005"/>
    <w:rsid w:val="0011000E"/>
    <w:rsid w:val="00111503"/>
    <w:rsid w:val="00112D7C"/>
    <w:rsid w:val="00112F6C"/>
    <w:rsid w:val="00114C3E"/>
    <w:rsid w:val="00115CD3"/>
    <w:rsid w:val="00116DDC"/>
    <w:rsid w:val="00121A1B"/>
    <w:rsid w:val="00121A61"/>
    <w:rsid w:val="001221DC"/>
    <w:rsid w:val="00123D04"/>
    <w:rsid w:val="0012430F"/>
    <w:rsid w:val="001248E2"/>
    <w:rsid w:val="001250F1"/>
    <w:rsid w:val="00125BB0"/>
    <w:rsid w:val="00126A3C"/>
    <w:rsid w:val="00127D08"/>
    <w:rsid w:val="001303B1"/>
    <w:rsid w:val="00133189"/>
    <w:rsid w:val="001335D9"/>
    <w:rsid w:val="001338F5"/>
    <w:rsid w:val="001340E2"/>
    <w:rsid w:val="00134146"/>
    <w:rsid w:val="00134BD7"/>
    <w:rsid w:val="00134BDD"/>
    <w:rsid w:val="00136BE3"/>
    <w:rsid w:val="001376BA"/>
    <w:rsid w:val="001408B7"/>
    <w:rsid w:val="00140FC4"/>
    <w:rsid w:val="0014125E"/>
    <w:rsid w:val="00142967"/>
    <w:rsid w:val="00142F1B"/>
    <w:rsid w:val="00145807"/>
    <w:rsid w:val="00145BE4"/>
    <w:rsid w:val="001466B6"/>
    <w:rsid w:val="00151A48"/>
    <w:rsid w:val="00152AF5"/>
    <w:rsid w:val="00154FE9"/>
    <w:rsid w:val="0015622D"/>
    <w:rsid w:val="00156765"/>
    <w:rsid w:val="00156CD9"/>
    <w:rsid w:val="00157533"/>
    <w:rsid w:val="00157C2F"/>
    <w:rsid w:val="00160156"/>
    <w:rsid w:val="00160681"/>
    <w:rsid w:val="00163D0B"/>
    <w:rsid w:val="00164217"/>
    <w:rsid w:val="001662AF"/>
    <w:rsid w:val="001701B8"/>
    <w:rsid w:val="00170B44"/>
    <w:rsid w:val="00170F82"/>
    <w:rsid w:val="001755C5"/>
    <w:rsid w:val="001779AC"/>
    <w:rsid w:val="00181E44"/>
    <w:rsid w:val="00184389"/>
    <w:rsid w:val="001848CA"/>
    <w:rsid w:val="0018496E"/>
    <w:rsid w:val="001855DE"/>
    <w:rsid w:val="001857FA"/>
    <w:rsid w:val="0018694A"/>
    <w:rsid w:val="00186CFB"/>
    <w:rsid w:val="00190D1D"/>
    <w:rsid w:val="001915FE"/>
    <w:rsid w:val="00192189"/>
    <w:rsid w:val="001937B6"/>
    <w:rsid w:val="00193F08"/>
    <w:rsid w:val="00194886"/>
    <w:rsid w:val="00195A5C"/>
    <w:rsid w:val="00196ADA"/>
    <w:rsid w:val="00197A67"/>
    <w:rsid w:val="001A0E3F"/>
    <w:rsid w:val="001A1147"/>
    <w:rsid w:val="001A1A41"/>
    <w:rsid w:val="001A2323"/>
    <w:rsid w:val="001A2E56"/>
    <w:rsid w:val="001A5F6B"/>
    <w:rsid w:val="001A6CD8"/>
    <w:rsid w:val="001A6D7F"/>
    <w:rsid w:val="001A7D55"/>
    <w:rsid w:val="001B07F7"/>
    <w:rsid w:val="001B3D4B"/>
    <w:rsid w:val="001B415E"/>
    <w:rsid w:val="001B5D48"/>
    <w:rsid w:val="001B65BD"/>
    <w:rsid w:val="001B7848"/>
    <w:rsid w:val="001B7D7F"/>
    <w:rsid w:val="001C0DB0"/>
    <w:rsid w:val="001C54DD"/>
    <w:rsid w:val="001C6B8D"/>
    <w:rsid w:val="001C7BA8"/>
    <w:rsid w:val="001C7C2D"/>
    <w:rsid w:val="001D0CA2"/>
    <w:rsid w:val="001D1E88"/>
    <w:rsid w:val="001D32E5"/>
    <w:rsid w:val="001D394D"/>
    <w:rsid w:val="001D4996"/>
    <w:rsid w:val="001D56ED"/>
    <w:rsid w:val="001D5D6E"/>
    <w:rsid w:val="001D6902"/>
    <w:rsid w:val="001E0C13"/>
    <w:rsid w:val="001E0D21"/>
    <w:rsid w:val="001E1B2B"/>
    <w:rsid w:val="001E24E1"/>
    <w:rsid w:val="001E6C11"/>
    <w:rsid w:val="001E6CD6"/>
    <w:rsid w:val="001F02DF"/>
    <w:rsid w:val="001F05D1"/>
    <w:rsid w:val="001F0C20"/>
    <w:rsid w:val="001F130C"/>
    <w:rsid w:val="001F1E10"/>
    <w:rsid w:val="001F3214"/>
    <w:rsid w:val="001F3DD3"/>
    <w:rsid w:val="001F40D0"/>
    <w:rsid w:val="001F43B2"/>
    <w:rsid w:val="001F4A86"/>
    <w:rsid w:val="001F6919"/>
    <w:rsid w:val="001F7A62"/>
    <w:rsid w:val="001F7B9F"/>
    <w:rsid w:val="0020078D"/>
    <w:rsid w:val="002018CD"/>
    <w:rsid w:val="00202CFC"/>
    <w:rsid w:val="00204C10"/>
    <w:rsid w:val="00207611"/>
    <w:rsid w:val="00210C85"/>
    <w:rsid w:val="00210E82"/>
    <w:rsid w:val="00212E2B"/>
    <w:rsid w:val="00213312"/>
    <w:rsid w:val="00214552"/>
    <w:rsid w:val="0021498C"/>
    <w:rsid w:val="00216E67"/>
    <w:rsid w:val="00217D64"/>
    <w:rsid w:val="002207EB"/>
    <w:rsid w:val="00221178"/>
    <w:rsid w:val="00221D3E"/>
    <w:rsid w:val="00223CE7"/>
    <w:rsid w:val="0022504D"/>
    <w:rsid w:val="002250C2"/>
    <w:rsid w:val="0023098A"/>
    <w:rsid w:val="00230C92"/>
    <w:rsid w:val="00234235"/>
    <w:rsid w:val="00236C14"/>
    <w:rsid w:val="002404B8"/>
    <w:rsid w:val="00241356"/>
    <w:rsid w:val="002421C3"/>
    <w:rsid w:val="0024244E"/>
    <w:rsid w:val="00242767"/>
    <w:rsid w:val="00245D96"/>
    <w:rsid w:val="00245F7F"/>
    <w:rsid w:val="00246672"/>
    <w:rsid w:val="002503DE"/>
    <w:rsid w:val="00250E4C"/>
    <w:rsid w:val="002546BE"/>
    <w:rsid w:val="002575F6"/>
    <w:rsid w:val="002578C7"/>
    <w:rsid w:val="00260E8F"/>
    <w:rsid w:val="00261839"/>
    <w:rsid w:val="00261E77"/>
    <w:rsid w:val="00262E90"/>
    <w:rsid w:val="00266858"/>
    <w:rsid w:val="002704DC"/>
    <w:rsid w:val="00270AFB"/>
    <w:rsid w:val="00270BD1"/>
    <w:rsid w:val="00271152"/>
    <w:rsid w:val="00272424"/>
    <w:rsid w:val="00277AC8"/>
    <w:rsid w:val="00281180"/>
    <w:rsid w:val="00281532"/>
    <w:rsid w:val="0028663A"/>
    <w:rsid w:val="00292BBB"/>
    <w:rsid w:val="00293015"/>
    <w:rsid w:val="00293046"/>
    <w:rsid w:val="00294A5D"/>
    <w:rsid w:val="00295777"/>
    <w:rsid w:val="002969B9"/>
    <w:rsid w:val="0029770C"/>
    <w:rsid w:val="002A32A4"/>
    <w:rsid w:val="002A4C8D"/>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035D"/>
    <w:rsid w:val="002C1A4C"/>
    <w:rsid w:val="002D0224"/>
    <w:rsid w:val="002D05B5"/>
    <w:rsid w:val="002D05E4"/>
    <w:rsid w:val="002D0715"/>
    <w:rsid w:val="002D2E91"/>
    <w:rsid w:val="002D2FCA"/>
    <w:rsid w:val="002D3314"/>
    <w:rsid w:val="002D3D80"/>
    <w:rsid w:val="002D4681"/>
    <w:rsid w:val="002D54E6"/>
    <w:rsid w:val="002D566C"/>
    <w:rsid w:val="002E001E"/>
    <w:rsid w:val="002E36C6"/>
    <w:rsid w:val="002E3A80"/>
    <w:rsid w:val="002E46F6"/>
    <w:rsid w:val="002E4DB9"/>
    <w:rsid w:val="002E50FF"/>
    <w:rsid w:val="002E69D0"/>
    <w:rsid w:val="002F02C7"/>
    <w:rsid w:val="002F0D7B"/>
    <w:rsid w:val="002F15BC"/>
    <w:rsid w:val="002F2876"/>
    <w:rsid w:val="002F563F"/>
    <w:rsid w:val="002F6788"/>
    <w:rsid w:val="002F73F8"/>
    <w:rsid w:val="002F79EA"/>
    <w:rsid w:val="002F7F40"/>
    <w:rsid w:val="003001E7"/>
    <w:rsid w:val="00301421"/>
    <w:rsid w:val="0030163A"/>
    <w:rsid w:val="00302B07"/>
    <w:rsid w:val="00302F10"/>
    <w:rsid w:val="0030335A"/>
    <w:rsid w:val="00303726"/>
    <w:rsid w:val="00304EF0"/>
    <w:rsid w:val="0030560C"/>
    <w:rsid w:val="00305A70"/>
    <w:rsid w:val="00307137"/>
    <w:rsid w:val="003072F7"/>
    <w:rsid w:val="0030750B"/>
    <w:rsid w:val="00310FA3"/>
    <w:rsid w:val="00312089"/>
    <w:rsid w:val="0031518A"/>
    <w:rsid w:val="003172CB"/>
    <w:rsid w:val="00320FA7"/>
    <w:rsid w:val="00323124"/>
    <w:rsid w:val="0032381B"/>
    <w:rsid w:val="00325403"/>
    <w:rsid w:val="003304B0"/>
    <w:rsid w:val="00330599"/>
    <w:rsid w:val="00331EF4"/>
    <w:rsid w:val="00331F83"/>
    <w:rsid w:val="00336341"/>
    <w:rsid w:val="00340EB4"/>
    <w:rsid w:val="003424CA"/>
    <w:rsid w:val="00342A55"/>
    <w:rsid w:val="00344173"/>
    <w:rsid w:val="003446FF"/>
    <w:rsid w:val="003452FB"/>
    <w:rsid w:val="0035164E"/>
    <w:rsid w:val="00352DD7"/>
    <w:rsid w:val="00353155"/>
    <w:rsid w:val="0035400A"/>
    <w:rsid w:val="00354A76"/>
    <w:rsid w:val="00355A94"/>
    <w:rsid w:val="0036084B"/>
    <w:rsid w:val="00361531"/>
    <w:rsid w:val="00363CA2"/>
    <w:rsid w:val="00364B4B"/>
    <w:rsid w:val="003676F5"/>
    <w:rsid w:val="003717C9"/>
    <w:rsid w:val="00372E49"/>
    <w:rsid w:val="00373493"/>
    <w:rsid w:val="00373EC8"/>
    <w:rsid w:val="00374A18"/>
    <w:rsid w:val="00375308"/>
    <w:rsid w:val="00376B0E"/>
    <w:rsid w:val="00376CD2"/>
    <w:rsid w:val="00377E7C"/>
    <w:rsid w:val="00380D03"/>
    <w:rsid w:val="00381DDF"/>
    <w:rsid w:val="00382477"/>
    <w:rsid w:val="00382B97"/>
    <w:rsid w:val="003832E0"/>
    <w:rsid w:val="00383BD5"/>
    <w:rsid w:val="00383C9E"/>
    <w:rsid w:val="00383CFE"/>
    <w:rsid w:val="00384A1D"/>
    <w:rsid w:val="003852AB"/>
    <w:rsid w:val="00385B79"/>
    <w:rsid w:val="00385BD7"/>
    <w:rsid w:val="00385F8C"/>
    <w:rsid w:val="003863B1"/>
    <w:rsid w:val="00390E81"/>
    <w:rsid w:val="00390FC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1719"/>
    <w:rsid w:val="003B334A"/>
    <w:rsid w:val="003B345D"/>
    <w:rsid w:val="003B3D89"/>
    <w:rsid w:val="003B4258"/>
    <w:rsid w:val="003B43DA"/>
    <w:rsid w:val="003B64F3"/>
    <w:rsid w:val="003C3484"/>
    <w:rsid w:val="003D0801"/>
    <w:rsid w:val="003D153E"/>
    <w:rsid w:val="003D269F"/>
    <w:rsid w:val="003D4063"/>
    <w:rsid w:val="003D5772"/>
    <w:rsid w:val="003D68BA"/>
    <w:rsid w:val="003E3A5A"/>
    <w:rsid w:val="003E450B"/>
    <w:rsid w:val="003E6428"/>
    <w:rsid w:val="003E74D6"/>
    <w:rsid w:val="003F02E3"/>
    <w:rsid w:val="003F0F7B"/>
    <w:rsid w:val="003F2739"/>
    <w:rsid w:val="003F2E89"/>
    <w:rsid w:val="003F3ECE"/>
    <w:rsid w:val="003F6D6D"/>
    <w:rsid w:val="003F6F88"/>
    <w:rsid w:val="00401981"/>
    <w:rsid w:val="00401B39"/>
    <w:rsid w:val="0040262E"/>
    <w:rsid w:val="004117E1"/>
    <w:rsid w:val="004128D6"/>
    <w:rsid w:val="004128F0"/>
    <w:rsid w:val="0041311F"/>
    <w:rsid w:val="00414ECB"/>
    <w:rsid w:val="0041536D"/>
    <w:rsid w:val="0041548A"/>
    <w:rsid w:val="004156DC"/>
    <w:rsid w:val="004164FC"/>
    <w:rsid w:val="004204DD"/>
    <w:rsid w:val="00421878"/>
    <w:rsid w:val="00422BD4"/>
    <w:rsid w:val="004316F6"/>
    <w:rsid w:val="004329C1"/>
    <w:rsid w:val="00432AD9"/>
    <w:rsid w:val="00432FA3"/>
    <w:rsid w:val="004368AB"/>
    <w:rsid w:val="00436F22"/>
    <w:rsid w:val="00437856"/>
    <w:rsid w:val="0044165E"/>
    <w:rsid w:val="004433EC"/>
    <w:rsid w:val="00443CDF"/>
    <w:rsid w:val="004442F7"/>
    <w:rsid w:val="00444306"/>
    <w:rsid w:val="00445C0C"/>
    <w:rsid w:val="00445DCD"/>
    <w:rsid w:val="00446150"/>
    <w:rsid w:val="0044740E"/>
    <w:rsid w:val="0045098D"/>
    <w:rsid w:val="00450EA4"/>
    <w:rsid w:val="004531E1"/>
    <w:rsid w:val="00453A61"/>
    <w:rsid w:val="00453AD2"/>
    <w:rsid w:val="00453FC8"/>
    <w:rsid w:val="00454ADB"/>
    <w:rsid w:val="00454D70"/>
    <w:rsid w:val="00455103"/>
    <w:rsid w:val="00456019"/>
    <w:rsid w:val="00460464"/>
    <w:rsid w:val="00460B81"/>
    <w:rsid w:val="00463262"/>
    <w:rsid w:val="004637AE"/>
    <w:rsid w:val="00463A3C"/>
    <w:rsid w:val="00463A59"/>
    <w:rsid w:val="00464F14"/>
    <w:rsid w:val="00466DB9"/>
    <w:rsid w:val="00467201"/>
    <w:rsid w:val="00470194"/>
    <w:rsid w:val="00470FBF"/>
    <w:rsid w:val="00471022"/>
    <w:rsid w:val="00476D1F"/>
    <w:rsid w:val="00477596"/>
    <w:rsid w:val="00480669"/>
    <w:rsid w:val="0048288C"/>
    <w:rsid w:val="004829D2"/>
    <w:rsid w:val="00482DBE"/>
    <w:rsid w:val="00483013"/>
    <w:rsid w:val="004853C9"/>
    <w:rsid w:val="00486623"/>
    <w:rsid w:val="00486AEB"/>
    <w:rsid w:val="00490010"/>
    <w:rsid w:val="00490CB2"/>
    <w:rsid w:val="00490D76"/>
    <w:rsid w:val="0049138C"/>
    <w:rsid w:val="00491C79"/>
    <w:rsid w:val="004954F4"/>
    <w:rsid w:val="004957F7"/>
    <w:rsid w:val="00496D10"/>
    <w:rsid w:val="00496F69"/>
    <w:rsid w:val="00497B0E"/>
    <w:rsid w:val="00497EEC"/>
    <w:rsid w:val="004A099E"/>
    <w:rsid w:val="004A2B92"/>
    <w:rsid w:val="004A2DB1"/>
    <w:rsid w:val="004A57BD"/>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529"/>
    <w:rsid w:val="004D6FA4"/>
    <w:rsid w:val="004E0194"/>
    <w:rsid w:val="004E091D"/>
    <w:rsid w:val="004E1863"/>
    <w:rsid w:val="004E1A2F"/>
    <w:rsid w:val="004E2988"/>
    <w:rsid w:val="004E3F0D"/>
    <w:rsid w:val="004E4396"/>
    <w:rsid w:val="004E6FDC"/>
    <w:rsid w:val="004E7101"/>
    <w:rsid w:val="004E76AD"/>
    <w:rsid w:val="004F0D42"/>
    <w:rsid w:val="004F26E8"/>
    <w:rsid w:val="004F481B"/>
    <w:rsid w:val="004F75E8"/>
    <w:rsid w:val="00500A63"/>
    <w:rsid w:val="00504CB4"/>
    <w:rsid w:val="005102E8"/>
    <w:rsid w:val="00511C48"/>
    <w:rsid w:val="00512804"/>
    <w:rsid w:val="005138EA"/>
    <w:rsid w:val="005200D7"/>
    <w:rsid w:val="005246B2"/>
    <w:rsid w:val="0052503E"/>
    <w:rsid w:val="005256C8"/>
    <w:rsid w:val="00525920"/>
    <w:rsid w:val="00526051"/>
    <w:rsid w:val="0052727B"/>
    <w:rsid w:val="00531019"/>
    <w:rsid w:val="005310D8"/>
    <w:rsid w:val="0053253B"/>
    <w:rsid w:val="00533ED0"/>
    <w:rsid w:val="00534164"/>
    <w:rsid w:val="00536F8D"/>
    <w:rsid w:val="0053761D"/>
    <w:rsid w:val="005401EB"/>
    <w:rsid w:val="0054039F"/>
    <w:rsid w:val="005405B5"/>
    <w:rsid w:val="005406F2"/>
    <w:rsid w:val="00542D23"/>
    <w:rsid w:val="005438EB"/>
    <w:rsid w:val="00544249"/>
    <w:rsid w:val="00544405"/>
    <w:rsid w:val="0054617B"/>
    <w:rsid w:val="0054759E"/>
    <w:rsid w:val="00550738"/>
    <w:rsid w:val="005525D0"/>
    <w:rsid w:val="00553BAC"/>
    <w:rsid w:val="00554795"/>
    <w:rsid w:val="00557E06"/>
    <w:rsid w:val="00557FAE"/>
    <w:rsid w:val="00560436"/>
    <w:rsid w:val="00560787"/>
    <w:rsid w:val="00560D8C"/>
    <w:rsid w:val="005654FB"/>
    <w:rsid w:val="005702FA"/>
    <w:rsid w:val="0057084F"/>
    <w:rsid w:val="0057242B"/>
    <w:rsid w:val="0057459E"/>
    <w:rsid w:val="005752A0"/>
    <w:rsid w:val="0057530D"/>
    <w:rsid w:val="00575460"/>
    <w:rsid w:val="005774E4"/>
    <w:rsid w:val="00577B17"/>
    <w:rsid w:val="00583816"/>
    <w:rsid w:val="0058464A"/>
    <w:rsid w:val="00585514"/>
    <w:rsid w:val="00587AFA"/>
    <w:rsid w:val="00587B91"/>
    <w:rsid w:val="00591AE5"/>
    <w:rsid w:val="00592914"/>
    <w:rsid w:val="00592AD0"/>
    <w:rsid w:val="00592B73"/>
    <w:rsid w:val="00592EEB"/>
    <w:rsid w:val="00593DE2"/>
    <w:rsid w:val="0059446B"/>
    <w:rsid w:val="00594ED1"/>
    <w:rsid w:val="00597138"/>
    <w:rsid w:val="005A099E"/>
    <w:rsid w:val="005A10F1"/>
    <w:rsid w:val="005A2564"/>
    <w:rsid w:val="005A4F30"/>
    <w:rsid w:val="005A4FBA"/>
    <w:rsid w:val="005A76F7"/>
    <w:rsid w:val="005B35BE"/>
    <w:rsid w:val="005B3878"/>
    <w:rsid w:val="005B3CC7"/>
    <w:rsid w:val="005B40B2"/>
    <w:rsid w:val="005B5096"/>
    <w:rsid w:val="005B5107"/>
    <w:rsid w:val="005B586A"/>
    <w:rsid w:val="005B654D"/>
    <w:rsid w:val="005B7E82"/>
    <w:rsid w:val="005C1FBC"/>
    <w:rsid w:val="005C2A33"/>
    <w:rsid w:val="005C319A"/>
    <w:rsid w:val="005C5D21"/>
    <w:rsid w:val="005C6B75"/>
    <w:rsid w:val="005C7EAD"/>
    <w:rsid w:val="005D018E"/>
    <w:rsid w:val="005D2193"/>
    <w:rsid w:val="005D3C73"/>
    <w:rsid w:val="005D3D54"/>
    <w:rsid w:val="005D4845"/>
    <w:rsid w:val="005D4D81"/>
    <w:rsid w:val="005D5B3F"/>
    <w:rsid w:val="005D7032"/>
    <w:rsid w:val="005E0F67"/>
    <w:rsid w:val="005E2DAF"/>
    <w:rsid w:val="005E3A0E"/>
    <w:rsid w:val="005E4A39"/>
    <w:rsid w:val="005E52D5"/>
    <w:rsid w:val="005E569A"/>
    <w:rsid w:val="005E625D"/>
    <w:rsid w:val="005E707B"/>
    <w:rsid w:val="005E7F17"/>
    <w:rsid w:val="005F00D1"/>
    <w:rsid w:val="005F01FB"/>
    <w:rsid w:val="005F247B"/>
    <w:rsid w:val="005F249B"/>
    <w:rsid w:val="005F2AA3"/>
    <w:rsid w:val="005F3607"/>
    <w:rsid w:val="005F366C"/>
    <w:rsid w:val="005F3CD5"/>
    <w:rsid w:val="005F4DBE"/>
    <w:rsid w:val="005F60D3"/>
    <w:rsid w:val="005F7930"/>
    <w:rsid w:val="00602842"/>
    <w:rsid w:val="00606A2D"/>
    <w:rsid w:val="00610014"/>
    <w:rsid w:val="00610A6C"/>
    <w:rsid w:val="006117A8"/>
    <w:rsid w:val="00612BF5"/>
    <w:rsid w:val="0061328E"/>
    <w:rsid w:val="0061381E"/>
    <w:rsid w:val="00614F54"/>
    <w:rsid w:val="006158B1"/>
    <w:rsid w:val="00616E4D"/>
    <w:rsid w:val="0061741F"/>
    <w:rsid w:val="006174E5"/>
    <w:rsid w:val="00620336"/>
    <w:rsid w:val="00623D53"/>
    <w:rsid w:val="0062484C"/>
    <w:rsid w:val="00625565"/>
    <w:rsid w:val="00626E4F"/>
    <w:rsid w:val="00632774"/>
    <w:rsid w:val="00633EDB"/>
    <w:rsid w:val="00634ACC"/>
    <w:rsid w:val="00635724"/>
    <w:rsid w:val="00635802"/>
    <w:rsid w:val="00637A18"/>
    <w:rsid w:val="006443FC"/>
    <w:rsid w:val="00646690"/>
    <w:rsid w:val="00647BE4"/>
    <w:rsid w:val="00650020"/>
    <w:rsid w:val="006512F5"/>
    <w:rsid w:val="00653B45"/>
    <w:rsid w:val="00653DF9"/>
    <w:rsid w:val="006545B9"/>
    <w:rsid w:val="006573FF"/>
    <w:rsid w:val="00663B8B"/>
    <w:rsid w:val="00666CE2"/>
    <w:rsid w:val="0066783F"/>
    <w:rsid w:val="00672189"/>
    <w:rsid w:val="006739CF"/>
    <w:rsid w:val="006766FA"/>
    <w:rsid w:val="00676C34"/>
    <w:rsid w:val="00680AD3"/>
    <w:rsid w:val="00681DE0"/>
    <w:rsid w:val="006823A2"/>
    <w:rsid w:val="00682A9F"/>
    <w:rsid w:val="00686D51"/>
    <w:rsid w:val="00686D93"/>
    <w:rsid w:val="00690638"/>
    <w:rsid w:val="006910EC"/>
    <w:rsid w:val="0069166F"/>
    <w:rsid w:val="0069188B"/>
    <w:rsid w:val="00691902"/>
    <w:rsid w:val="006933B3"/>
    <w:rsid w:val="006948C9"/>
    <w:rsid w:val="0069573C"/>
    <w:rsid w:val="006A1069"/>
    <w:rsid w:val="006A3DC1"/>
    <w:rsid w:val="006A4D7B"/>
    <w:rsid w:val="006A4F50"/>
    <w:rsid w:val="006A508C"/>
    <w:rsid w:val="006A6698"/>
    <w:rsid w:val="006A7FA1"/>
    <w:rsid w:val="006B0050"/>
    <w:rsid w:val="006B0B77"/>
    <w:rsid w:val="006B1368"/>
    <w:rsid w:val="006B648E"/>
    <w:rsid w:val="006B69E1"/>
    <w:rsid w:val="006C01C5"/>
    <w:rsid w:val="006C11FF"/>
    <w:rsid w:val="006C2224"/>
    <w:rsid w:val="006C2B4D"/>
    <w:rsid w:val="006C2C50"/>
    <w:rsid w:val="006C3DEF"/>
    <w:rsid w:val="006C75F9"/>
    <w:rsid w:val="006D0560"/>
    <w:rsid w:val="006D06CC"/>
    <w:rsid w:val="006D330C"/>
    <w:rsid w:val="006D34C0"/>
    <w:rsid w:val="006D5A5E"/>
    <w:rsid w:val="006E0C2C"/>
    <w:rsid w:val="006E178B"/>
    <w:rsid w:val="006E1C2C"/>
    <w:rsid w:val="006E3089"/>
    <w:rsid w:val="006E3C68"/>
    <w:rsid w:val="006E4407"/>
    <w:rsid w:val="006E76A3"/>
    <w:rsid w:val="006E7F4B"/>
    <w:rsid w:val="006F037E"/>
    <w:rsid w:val="006F2DBB"/>
    <w:rsid w:val="006F32EF"/>
    <w:rsid w:val="006F4F60"/>
    <w:rsid w:val="006F7942"/>
    <w:rsid w:val="00700793"/>
    <w:rsid w:val="00704042"/>
    <w:rsid w:val="00704179"/>
    <w:rsid w:val="00704916"/>
    <w:rsid w:val="00705292"/>
    <w:rsid w:val="0070576A"/>
    <w:rsid w:val="0070724A"/>
    <w:rsid w:val="007073DB"/>
    <w:rsid w:val="0070741A"/>
    <w:rsid w:val="00710B7A"/>
    <w:rsid w:val="00711C34"/>
    <w:rsid w:val="00711CA8"/>
    <w:rsid w:val="00712D96"/>
    <w:rsid w:val="007133FE"/>
    <w:rsid w:val="0071735A"/>
    <w:rsid w:val="00717F91"/>
    <w:rsid w:val="00720F2C"/>
    <w:rsid w:val="00723964"/>
    <w:rsid w:val="00724CB9"/>
    <w:rsid w:val="00725369"/>
    <w:rsid w:val="0072782C"/>
    <w:rsid w:val="00730088"/>
    <w:rsid w:val="00731C9C"/>
    <w:rsid w:val="00733AA8"/>
    <w:rsid w:val="00733C22"/>
    <w:rsid w:val="007348D5"/>
    <w:rsid w:val="0073556B"/>
    <w:rsid w:val="0073587B"/>
    <w:rsid w:val="00741EEE"/>
    <w:rsid w:val="00743180"/>
    <w:rsid w:val="00745E38"/>
    <w:rsid w:val="00746833"/>
    <w:rsid w:val="00746919"/>
    <w:rsid w:val="00747EF8"/>
    <w:rsid w:val="0075029B"/>
    <w:rsid w:val="007528F9"/>
    <w:rsid w:val="007536A7"/>
    <w:rsid w:val="00753ED1"/>
    <w:rsid w:val="00754CA8"/>
    <w:rsid w:val="00756832"/>
    <w:rsid w:val="00760498"/>
    <w:rsid w:val="00762FDC"/>
    <w:rsid w:val="00764236"/>
    <w:rsid w:val="00764714"/>
    <w:rsid w:val="00764911"/>
    <w:rsid w:val="007650CA"/>
    <w:rsid w:val="00767DEF"/>
    <w:rsid w:val="007705F7"/>
    <w:rsid w:val="007761F6"/>
    <w:rsid w:val="00776D1B"/>
    <w:rsid w:val="00784A9E"/>
    <w:rsid w:val="0079116D"/>
    <w:rsid w:val="007937C7"/>
    <w:rsid w:val="00793AD5"/>
    <w:rsid w:val="00797B09"/>
    <w:rsid w:val="007A00C6"/>
    <w:rsid w:val="007A2379"/>
    <w:rsid w:val="007B5118"/>
    <w:rsid w:val="007B56A7"/>
    <w:rsid w:val="007B598E"/>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E0FDB"/>
    <w:rsid w:val="007E432F"/>
    <w:rsid w:val="007E51B4"/>
    <w:rsid w:val="007F0C16"/>
    <w:rsid w:val="007F0F1B"/>
    <w:rsid w:val="007F0FE7"/>
    <w:rsid w:val="007F19B8"/>
    <w:rsid w:val="007F2B9A"/>
    <w:rsid w:val="007F3DB0"/>
    <w:rsid w:val="007F4092"/>
    <w:rsid w:val="007F43AC"/>
    <w:rsid w:val="007F4C8D"/>
    <w:rsid w:val="007F50DC"/>
    <w:rsid w:val="008002F7"/>
    <w:rsid w:val="00802237"/>
    <w:rsid w:val="00802893"/>
    <w:rsid w:val="00803527"/>
    <w:rsid w:val="00804C05"/>
    <w:rsid w:val="008054F9"/>
    <w:rsid w:val="00806158"/>
    <w:rsid w:val="00807B04"/>
    <w:rsid w:val="008112D9"/>
    <w:rsid w:val="00811D64"/>
    <w:rsid w:val="00812A66"/>
    <w:rsid w:val="0081732D"/>
    <w:rsid w:val="0081799B"/>
    <w:rsid w:val="00817BC9"/>
    <w:rsid w:val="00820699"/>
    <w:rsid w:val="00821BF4"/>
    <w:rsid w:val="00823D37"/>
    <w:rsid w:val="008266F2"/>
    <w:rsid w:val="00827A5C"/>
    <w:rsid w:val="00830BCE"/>
    <w:rsid w:val="008326B3"/>
    <w:rsid w:val="008429C6"/>
    <w:rsid w:val="00843412"/>
    <w:rsid w:val="008437F7"/>
    <w:rsid w:val="00852DAE"/>
    <w:rsid w:val="00853031"/>
    <w:rsid w:val="008535F4"/>
    <w:rsid w:val="00853BD6"/>
    <w:rsid w:val="00856868"/>
    <w:rsid w:val="008606E1"/>
    <w:rsid w:val="0086139E"/>
    <w:rsid w:val="0086192F"/>
    <w:rsid w:val="00862103"/>
    <w:rsid w:val="00865F46"/>
    <w:rsid w:val="00866C16"/>
    <w:rsid w:val="00871574"/>
    <w:rsid w:val="008718BC"/>
    <w:rsid w:val="008720E7"/>
    <w:rsid w:val="00875A3F"/>
    <w:rsid w:val="00877B44"/>
    <w:rsid w:val="008821F1"/>
    <w:rsid w:val="00882319"/>
    <w:rsid w:val="00882F61"/>
    <w:rsid w:val="0088395A"/>
    <w:rsid w:val="008839EE"/>
    <w:rsid w:val="00884E25"/>
    <w:rsid w:val="0088545E"/>
    <w:rsid w:val="00885797"/>
    <w:rsid w:val="0088664C"/>
    <w:rsid w:val="0088709F"/>
    <w:rsid w:val="008870FE"/>
    <w:rsid w:val="00887CFC"/>
    <w:rsid w:val="00887FEF"/>
    <w:rsid w:val="00890CB5"/>
    <w:rsid w:val="00891793"/>
    <w:rsid w:val="00891DB7"/>
    <w:rsid w:val="00893B39"/>
    <w:rsid w:val="00894092"/>
    <w:rsid w:val="00897895"/>
    <w:rsid w:val="008A1D21"/>
    <w:rsid w:val="008A1E94"/>
    <w:rsid w:val="008A284D"/>
    <w:rsid w:val="008A3039"/>
    <w:rsid w:val="008A5686"/>
    <w:rsid w:val="008A56DB"/>
    <w:rsid w:val="008A5A28"/>
    <w:rsid w:val="008A74D9"/>
    <w:rsid w:val="008A768E"/>
    <w:rsid w:val="008B0242"/>
    <w:rsid w:val="008B0466"/>
    <w:rsid w:val="008B1557"/>
    <w:rsid w:val="008B1D75"/>
    <w:rsid w:val="008B3667"/>
    <w:rsid w:val="008B3D3A"/>
    <w:rsid w:val="008B3DC0"/>
    <w:rsid w:val="008B439F"/>
    <w:rsid w:val="008B474C"/>
    <w:rsid w:val="008B6929"/>
    <w:rsid w:val="008B7B6E"/>
    <w:rsid w:val="008C0B0D"/>
    <w:rsid w:val="008C0C90"/>
    <w:rsid w:val="008C0CD3"/>
    <w:rsid w:val="008C19DA"/>
    <w:rsid w:val="008C209D"/>
    <w:rsid w:val="008C2688"/>
    <w:rsid w:val="008C26EC"/>
    <w:rsid w:val="008C2DE4"/>
    <w:rsid w:val="008C3A14"/>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445D"/>
    <w:rsid w:val="008F4F5F"/>
    <w:rsid w:val="008F5BBE"/>
    <w:rsid w:val="008F5F31"/>
    <w:rsid w:val="008F6B0A"/>
    <w:rsid w:val="008F7793"/>
    <w:rsid w:val="00900FD2"/>
    <w:rsid w:val="00902155"/>
    <w:rsid w:val="00902868"/>
    <w:rsid w:val="00903C9F"/>
    <w:rsid w:val="0090650F"/>
    <w:rsid w:val="00912C79"/>
    <w:rsid w:val="0091505E"/>
    <w:rsid w:val="00915D29"/>
    <w:rsid w:val="00916430"/>
    <w:rsid w:val="009209C1"/>
    <w:rsid w:val="009210B3"/>
    <w:rsid w:val="009239A8"/>
    <w:rsid w:val="009247B9"/>
    <w:rsid w:val="00924914"/>
    <w:rsid w:val="009255E0"/>
    <w:rsid w:val="00926669"/>
    <w:rsid w:val="009273C5"/>
    <w:rsid w:val="00927519"/>
    <w:rsid w:val="00930969"/>
    <w:rsid w:val="00930E94"/>
    <w:rsid w:val="00931AD8"/>
    <w:rsid w:val="00931D19"/>
    <w:rsid w:val="00933B0B"/>
    <w:rsid w:val="00936075"/>
    <w:rsid w:val="009364DD"/>
    <w:rsid w:val="00942A48"/>
    <w:rsid w:val="00944180"/>
    <w:rsid w:val="00944D41"/>
    <w:rsid w:val="00946520"/>
    <w:rsid w:val="00946B4A"/>
    <w:rsid w:val="00947CCB"/>
    <w:rsid w:val="0095081B"/>
    <w:rsid w:val="00951A39"/>
    <w:rsid w:val="00951DF1"/>
    <w:rsid w:val="00952563"/>
    <w:rsid w:val="00953A67"/>
    <w:rsid w:val="0095471C"/>
    <w:rsid w:val="00956708"/>
    <w:rsid w:val="009568D6"/>
    <w:rsid w:val="00957E49"/>
    <w:rsid w:val="00960316"/>
    <w:rsid w:val="009610BC"/>
    <w:rsid w:val="00961191"/>
    <w:rsid w:val="00962F0F"/>
    <w:rsid w:val="009658DE"/>
    <w:rsid w:val="00965E9C"/>
    <w:rsid w:val="00970B1F"/>
    <w:rsid w:val="009711B6"/>
    <w:rsid w:val="00971EC1"/>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A3531"/>
    <w:rsid w:val="009A4E85"/>
    <w:rsid w:val="009A585B"/>
    <w:rsid w:val="009B0027"/>
    <w:rsid w:val="009B1D0A"/>
    <w:rsid w:val="009B3C4E"/>
    <w:rsid w:val="009B43E5"/>
    <w:rsid w:val="009C26C6"/>
    <w:rsid w:val="009C3095"/>
    <w:rsid w:val="009C3101"/>
    <w:rsid w:val="009C45A7"/>
    <w:rsid w:val="009C46BD"/>
    <w:rsid w:val="009D2D01"/>
    <w:rsid w:val="009D330A"/>
    <w:rsid w:val="009D3E78"/>
    <w:rsid w:val="009D7FC9"/>
    <w:rsid w:val="009E1C62"/>
    <w:rsid w:val="009E4ED2"/>
    <w:rsid w:val="009E5B71"/>
    <w:rsid w:val="009E7621"/>
    <w:rsid w:val="009F01C6"/>
    <w:rsid w:val="009F0ADE"/>
    <w:rsid w:val="009F349F"/>
    <w:rsid w:val="009F3FEC"/>
    <w:rsid w:val="009F5D9E"/>
    <w:rsid w:val="009F6F65"/>
    <w:rsid w:val="00A003C8"/>
    <w:rsid w:val="00A0166B"/>
    <w:rsid w:val="00A04F48"/>
    <w:rsid w:val="00A0574F"/>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5910"/>
    <w:rsid w:val="00A25A57"/>
    <w:rsid w:val="00A25FF8"/>
    <w:rsid w:val="00A263FD"/>
    <w:rsid w:val="00A27472"/>
    <w:rsid w:val="00A31E90"/>
    <w:rsid w:val="00A31FD4"/>
    <w:rsid w:val="00A32492"/>
    <w:rsid w:val="00A338C1"/>
    <w:rsid w:val="00A3504C"/>
    <w:rsid w:val="00A358DD"/>
    <w:rsid w:val="00A3650D"/>
    <w:rsid w:val="00A367E2"/>
    <w:rsid w:val="00A4088A"/>
    <w:rsid w:val="00A41E3A"/>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742"/>
    <w:rsid w:val="00A759BF"/>
    <w:rsid w:val="00A768B3"/>
    <w:rsid w:val="00A76B23"/>
    <w:rsid w:val="00A77A6B"/>
    <w:rsid w:val="00A829AB"/>
    <w:rsid w:val="00A840F3"/>
    <w:rsid w:val="00A859E6"/>
    <w:rsid w:val="00A85EAB"/>
    <w:rsid w:val="00A8675F"/>
    <w:rsid w:val="00A869DC"/>
    <w:rsid w:val="00A86EC1"/>
    <w:rsid w:val="00A912E8"/>
    <w:rsid w:val="00A91893"/>
    <w:rsid w:val="00A92187"/>
    <w:rsid w:val="00A92CC0"/>
    <w:rsid w:val="00A9376B"/>
    <w:rsid w:val="00A94340"/>
    <w:rsid w:val="00A94BF6"/>
    <w:rsid w:val="00A965D9"/>
    <w:rsid w:val="00A967C4"/>
    <w:rsid w:val="00A96CCB"/>
    <w:rsid w:val="00AA0764"/>
    <w:rsid w:val="00AA5395"/>
    <w:rsid w:val="00AA684C"/>
    <w:rsid w:val="00AA6AA4"/>
    <w:rsid w:val="00AB4B0F"/>
    <w:rsid w:val="00AB55CC"/>
    <w:rsid w:val="00AB741D"/>
    <w:rsid w:val="00AB7904"/>
    <w:rsid w:val="00AC20D7"/>
    <w:rsid w:val="00AC4D31"/>
    <w:rsid w:val="00AC4E0E"/>
    <w:rsid w:val="00AC5393"/>
    <w:rsid w:val="00AD0D1D"/>
    <w:rsid w:val="00AD49C3"/>
    <w:rsid w:val="00AD6F27"/>
    <w:rsid w:val="00AD6FAF"/>
    <w:rsid w:val="00AE0497"/>
    <w:rsid w:val="00AE5708"/>
    <w:rsid w:val="00AE5D74"/>
    <w:rsid w:val="00AE79D8"/>
    <w:rsid w:val="00AF127C"/>
    <w:rsid w:val="00AF3D16"/>
    <w:rsid w:val="00AF4887"/>
    <w:rsid w:val="00AF71D1"/>
    <w:rsid w:val="00B007A2"/>
    <w:rsid w:val="00B02524"/>
    <w:rsid w:val="00B02B9B"/>
    <w:rsid w:val="00B06016"/>
    <w:rsid w:val="00B06228"/>
    <w:rsid w:val="00B063E5"/>
    <w:rsid w:val="00B0691F"/>
    <w:rsid w:val="00B075EF"/>
    <w:rsid w:val="00B079C5"/>
    <w:rsid w:val="00B1184A"/>
    <w:rsid w:val="00B12BDA"/>
    <w:rsid w:val="00B16912"/>
    <w:rsid w:val="00B179D7"/>
    <w:rsid w:val="00B17BB6"/>
    <w:rsid w:val="00B21819"/>
    <w:rsid w:val="00B21DF0"/>
    <w:rsid w:val="00B24B8C"/>
    <w:rsid w:val="00B25824"/>
    <w:rsid w:val="00B269BE"/>
    <w:rsid w:val="00B279D4"/>
    <w:rsid w:val="00B30C25"/>
    <w:rsid w:val="00B329DF"/>
    <w:rsid w:val="00B35664"/>
    <w:rsid w:val="00B366F9"/>
    <w:rsid w:val="00B37E41"/>
    <w:rsid w:val="00B4525A"/>
    <w:rsid w:val="00B50D25"/>
    <w:rsid w:val="00B50E83"/>
    <w:rsid w:val="00B50EBF"/>
    <w:rsid w:val="00B50EF8"/>
    <w:rsid w:val="00B515D5"/>
    <w:rsid w:val="00B520F0"/>
    <w:rsid w:val="00B5269D"/>
    <w:rsid w:val="00B54009"/>
    <w:rsid w:val="00B5465C"/>
    <w:rsid w:val="00B564CE"/>
    <w:rsid w:val="00B577E9"/>
    <w:rsid w:val="00B62AF4"/>
    <w:rsid w:val="00B634AE"/>
    <w:rsid w:val="00B63EFE"/>
    <w:rsid w:val="00B6463C"/>
    <w:rsid w:val="00B64943"/>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4BC7"/>
    <w:rsid w:val="00B852C5"/>
    <w:rsid w:val="00B85A86"/>
    <w:rsid w:val="00B90AAF"/>
    <w:rsid w:val="00B915BE"/>
    <w:rsid w:val="00B9274C"/>
    <w:rsid w:val="00B93672"/>
    <w:rsid w:val="00B94098"/>
    <w:rsid w:val="00B943B7"/>
    <w:rsid w:val="00BA0A0E"/>
    <w:rsid w:val="00BA21FC"/>
    <w:rsid w:val="00BA342C"/>
    <w:rsid w:val="00BA3D58"/>
    <w:rsid w:val="00BA5712"/>
    <w:rsid w:val="00BA6A70"/>
    <w:rsid w:val="00BB03FE"/>
    <w:rsid w:val="00BB0CF0"/>
    <w:rsid w:val="00BB4149"/>
    <w:rsid w:val="00BB525B"/>
    <w:rsid w:val="00BB5802"/>
    <w:rsid w:val="00BB7423"/>
    <w:rsid w:val="00BB7A6B"/>
    <w:rsid w:val="00BC0FA7"/>
    <w:rsid w:val="00BC2C2B"/>
    <w:rsid w:val="00BC37AB"/>
    <w:rsid w:val="00BC3ABC"/>
    <w:rsid w:val="00BC55BF"/>
    <w:rsid w:val="00BD156D"/>
    <w:rsid w:val="00BD2966"/>
    <w:rsid w:val="00BD4C30"/>
    <w:rsid w:val="00BD5EAF"/>
    <w:rsid w:val="00BD658E"/>
    <w:rsid w:val="00BD6619"/>
    <w:rsid w:val="00BE16EF"/>
    <w:rsid w:val="00BE1CC6"/>
    <w:rsid w:val="00BE3EAD"/>
    <w:rsid w:val="00BE43CE"/>
    <w:rsid w:val="00BE6B24"/>
    <w:rsid w:val="00BF21F1"/>
    <w:rsid w:val="00BF2235"/>
    <w:rsid w:val="00BF2859"/>
    <w:rsid w:val="00BF2A3D"/>
    <w:rsid w:val="00BF50FF"/>
    <w:rsid w:val="00BF6BB7"/>
    <w:rsid w:val="00BF6E76"/>
    <w:rsid w:val="00C01333"/>
    <w:rsid w:val="00C01FB8"/>
    <w:rsid w:val="00C03315"/>
    <w:rsid w:val="00C06B6C"/>
    <w:rsid w:val="00C112B6"/>
    <w:rsid w:val="00C114F3"/>
    <w:rsid w:val="00C134BF"/>
    <w:rsid w:val="00C156C6"/>
    <w:rsid w:val="00C166E6"/>
    <w:rsid w:val="00C17BA3"/>
    <w:rsid w:val="00C2058C"/>
    <w:rsid w:val="00C230E7"/>
    <w:rsid w:val="00C237BB"/>
    <w:rsid w:val="00C25C54"/>
    <w:rsid w:val="00C27709"/>
    <w:rsid w:val="00C311B0"/>
    <w:rsid w:val="00C354E8"/>
    <w:rsid w:val="00C379A1"/>
    <w:rsid w:val="00C40445"/>
    <w:rsid w:val="00C4152A"/>
    <w:rsid w:val="00C44BDE"/>
    <w:rsid w:val="00C477DD"/>
    <w:rsid w:val="00C51E25"/>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6A9D"/>
    <w:rsid w:val="00C81006"/>
    <w:rsid w:val="00C81687"/>
    <w:rsid w:val="00C843B0"/>
    <w:rsid w:val="00C853B4"/>
    <w:rsid w:val="00C85CEB"/>
    <w:rsid w:val="00C87E37"/>
    <w:rsid w:val="00C903F0"/>
    <w:rsid w:val="00C91720"/>
    <w:rsid w:val="00C92F59"/>
    <w:rsid w:val="00C969BD"/>
    <w:rsid w:val="00CA0516"/>
    <w:rsid w:val="00CA1AE0"/>
    <w:rsid w:val="00CA2397"/>
    <w:rsid w:val="00CA319A"/>
    <w:rsid w:val="00CA4438"/>
    <w:rsid w:val="00CA47C1"/>
    <w:rsid w:val="00CA5178"/>
    <w:rsid w:val="00CA6916"/>
    <w:rsid w:val="00CA792C"/>
    <w:rsid w:val="00CB000B"/>
    <w:rsid w:val="00CB03E3"/>
    <w:rsid w:val="00CB23B5"/>
    <w:rsid w:val="00CB23BA"/>
    <w:rsid w:val="00CB2F19"/>
    <w:rsid w:val="00CB3D92"/>
    <w:rsid w:val="00CB5F66"/>
    <w:rsid w:val="00CB60F2"/>
    <w:rsid w:val="00CB7613"/>
    <w:rsid w:val="00CC08E7"/>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523A"/>
    <w:rsid w:val="00CE7E85"/>
    <w:rsid w:val="00CF1EBB"/>
    <w:rsid w:val="00CF23BD"/>
    <w:rsid w:val="00D045B2"/>
    <w:rsid w:val="00D1126A"/>
    <w:rsid w:val="00D12AB9"/>
    <w:rsid w:val="00D13C82"/>
    <w:rsid w:val="00D13DE2"/>
    <w:rsid w:val="00D140C4"/>
    <w:rsid w:val="00D143DD"/>
    <w:rsid w:val="00D1537F"/>
    <w:rsid w:val="00D1627E"/>
    <w:rsid w:val="00D218E3"/>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3BE1"/>
    <w:rsid w:val="00D57200"/>
    <w:rsid w:val="00D57844"/>
    <w:rsid w:val="00D600FB"/>
    <w:rsid w:val="00D60FEB"/>
    <w:rsid w:val="00D618FB"/>
    <w:rsid w:val="00D61A80"/>
    <w:rsid w:val="00D628A1"/>
    <w:rsid w:val="00D642B4"/>
    <w:rsid w:val="00D64A58"/>
    <w:rsid w:val="00D653D5"/>
    <w:rsid w:val="00D67CA8"/>
    <w:rsid w:val="00D70876"/>
    <w:rsid w:val="00D72A98"/>
    <w:rsid w:val="00D72AC3"/>
    <w:rsid w:val="00D74636"/>
    <w:rsid w:val="00D75A2F"/>
    <w:rsid w:val="00D80D34"/>
    <w:rsid w:val="00D80EFC"/>
    <w:rsid w:val="00D80FCA"/>
    <w:rsid w:val="00D820A5"/>
    <w:rsid w:val="00D82A84"/>
    <w:rsid w:val="00D836B5"/>
    <w:rsid w:val="00D83ED9"/>
    <w:rsid w:val="00D842F2"/>
    <w:rsid w:val="00D84571"/>
    <w:rsid w:val="00D84697"/>
    <w:rsid w:val="00D84EFC"/>
    <w:rsid w:val="00D87785"/>
    <w:rsid w:val="00D90A59"/>
    <w:rsid w:val="00D91FC2"/>
    <w:rsid w:val="00D92347"/>
    <w:rsid w:val="00D933F8"/>
    <w:rsid w:val="00D93536"/>
    <w:rsid w:val="00D946D7"/>
    <w:rsid w:val="00D95033"/>
    <w:rsid w:val="00D96280"/>
    <w:rsid w:val="00D962CF"/>
    <w:rsid w:val="00DA1CA8"/>
    <w:rsid w:val="00DA32E3"/>
    <w:rsid w:val="00DA4B2D"/>
    <w:rsid w:val="00DA57EC"/>
    <w:rsid w:val="00DA5981"/>
    <w:rsid w:val="00DA5B64"/>
    <w:rsid w:val="00DA62C6"/>
    <w:rsid w:val="00DB048A"/>
    <w:rsid w:val="00DB15EB"/>
    <w:rsid w:val="00DB22A2"/>
    <w:rsid w:val="00DB24A3"/>
    <w:rsid w:val="00DB357E"/>
    <w:rsid w:val="00DB3D55"/>
    <w:rsid w:val="00DB6FD8"/>
    <w:rsid w:val="00DB7892"/>
    <w:rsid w:val="00DC08EC"/>
    <w:rsid w:val="00DC37EF"/>
    <w:rsid w:val="00DC5BC2"/>
    <w:rsid w:val="00DC6361"/>
    <w:rsid w:val="00DC6853"/>
    <w:rsid w:val="00DD0699"/>
    <w:rsid w:val="00DD10E7"/>
    <w:rsid w:val="00DD2005"/>
    <w:rsid w:val="00DD23E7"/>
    <w:rsid w:val="00DD25D8"/>
    <w:rsid w:val="00DD26C4"/>
    <w:rsid w:val="00DD2FE8"/>
    <w:rsid w:val="00DD6065"/>
    <w:rsid w:val="00DD7F69"/>
    <w:rsid w:val="00DE1212"/>
    <w:rsid w:val="00DE133C"/>
    <w:rsid w:val="00DE224E"/>
    <w:rsid w:val="00DE2C98"/>
    <w:rsid w:val="00DE348F"/>
    <w:rsid w:val="00DE3BB7"/>
    <w:rsid w:val="00DE4723"/>
    <w:rsid w:val="00DE56C2"/>
    <w:rsid w:val="00DE75B0"/>
    <w:rsid w:val="00DF1097"/>
    <w:rsid w:val="00DF111B"/>
    <w:rsid w:val="00DF1391"/>
    <w:rsid w:val="00DF1A87"/>
    <w:rsid w:val="00DF271E"/>
    <w:rsid w:val="00DF35B9"/>
    <w:rsid w:val="00DF65F5"/>
    <w:rsid w:val="00E001B4"/>
    <w:rsid w:val="00E026B9"/>
    <w:rsid w:val="00E056C7"/>
    <w:rsid w:val="00E059AC"/>
    <w:rsid w:val="00E066D0"/>
    <w:rsid w:val="00E06E3C"/>
    <w:rsid w:val="00E11074"/>
    <w:rsid w:val="00E13F2A"/>
    <w:rsid w:val="00E15048"/>
    <w:rsid w:val="00E1578E"/>
    <w:rsid w:val="00E16375"/>
    <w:rsid w:val="00E225A9"/>
    <w:rsid w:val="00E2296B"/>
    <w:rsid w:val="00E23F15"/>
    <w:rsid w:val="00E2713A"/>
    <w:rsid w:val="00E3001E"/>
    <w:rsid w:val="00E3061A"/>
    <w:rsid w:val="00E3066A"/>
    <w:rsid w:val="00E314AC"/>
    <w:rsid w:val="00E31D63"/>
    <w:rsid w:val="00E33AE3"/>
    <w:rsid w:val="00E345DA"/>
    <w:rsid w:val="00E356A9"/>
    <w:rsid w:val="00E36C4A"/>
    <w:rsid w:val="00E37846"/>
    <w:rsid w:val="00E4150D"/>
    <w:rsid w:val="00E420A9"/>
    <w:rsid w:val="00E447EE"/>
    <w:rsid w:val="00E44CC9"/>
    <w:rsid w:val="00E45D8A"/>
    <w:rsid w:val="00E46719"/>
    <w:rsid w:val="00E46754"/>
    <w:rsid w:val="00E553A0"/>
    <w:rsid w:val="00E56657"/>
    <w:rsid w:val="00E607C5"/>
    <w:rsid w:val="00E62535"/>
    <w:rsid w:val="00E63FB0"/>
    <w:rsid w:val="00E64E86"/>
    <w:rsid w:val="00E72AC5"/>
    <w:rsid w:val="00E73CD9"/>
    <w:rsid w:val="00E74BC5"/>
    <w:rsid w:val="00E7545F"/>
    <w:rsid w:val="00E766F9"/>
    <w:rsid w:val="00E76D5D"/>
    <w:rsid w:val="00E8173C"/>
    <w:rsid w:val="00E821A6"/>
    <w:rsid w:val="00E82A13"/>
    <w:rsid w:val="00E82C03"/>
    <w:rsid w:val="00E84CAE"/>
    <w:rsid w:val="00E85355"/>
    <w:rsid w:val="00E86495"/>
    <w:rsid w:val="00E91A5D"/>
    <w:rsid w:val="00E96226"/>
    <w:rsid w:val="00E97DA6"/>
    <w:rsid w:val="00EA05E5"/>
    <w:rsid w:val="00EA2283"/>
    <w:rsid w:val="00EA2CBE"/>
    <w:rsid w:val="00EA4AA8"/>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D69AA"/>
    <w:rsid w:val="00EE01E9"/>
    <w:rsid w:val="00EE1AEB"/>
    <w:rsid w:val="00EE3AD9"/>
    <w:rsid w:val="00EE4897"/>
    <w:rsid w:val="00EE5EAF"/>
    <w:rsid w:val="00EE6937"/>
    <w:rsid w:val="00EE708B"/>
    <w:rsid w:val="00EE7AD9"/>
    <w:rsid w:val="00EF0174"/>
    <w:rsid w:val="00EF0211"/>
    <w:rsid w:val="00EF148A"/>
    <w:rsid w:val="00EF2618"/>
    <w:rsid w:val="00EF4422"/>
    <w:rsid w:val="00F01BE3"/>
    <w:rsid w:val="00F0310E"/>
    <w:rsid w:val="00F0326F"/>
    <w:rsid w:val="00F04C67"/>
    <w:rsid w:val="00F06877"/>
    <w:rsid w:val="00F1296C"/>
    <w:rsid w:val="00F12B5B"/>
    <w:rsid w:val="00F14030"/>
    <w:rsid w:val="00F16E01"/>
    <w:rsid w:val="00F20C1D"/>
    <w:rsid w:val="00F214E7"/>
    <w:rsid w:val="00F21C88"/>
    <w:rsid w:val="00F243F5"/>
    <w:rsid w:val="00F24714"/>
    <w:rsid w:val="00F279A4"/>
    <w:rsid w:val="00F31410"/>
    <w:rsid w:val="00F334A6"/>
    <w:rsid w:val="00F37AEE"/>
    <w:rsid w:val="00F41028"/>
    <w:rsid w:val="00F41AEF"/>
    <w:rsid w:val="00F420E0"/>
    <w:rsid w:val="00F43165"/>
    <w:rsid w:val="00F43EC1"/>
    <w:rsid w:val="00F44162"/>
    <w:rsid w:val="00F456A0"/>
    <w:rsid w:val="00F45D07"/>
    <w:rsid w:val="00F46901"/>
    <w:rsid w:val="00F4798A"/>
    <w:rsid w:val="00F50100"/>
    <w:rsid w:val="00F506A1"/>
    <w:rsid w:val="00F52F0A"/>
    <w:rsid w:val="00F54914"/>
    <w:rsid w:val="00F629C7"/>
    <w:rsid w:val="00F66DB9"/>
    <w:rsid w:val="00F67AE6"/>
    <w:rsid w:val="00F703D3"/>
    <w:rsid w:val="00F70ACA"/>
    <w:rsid w:val="00F70C0E"/>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A5453"/>
    <w:rsid w:val="00FB24C2"/>
    <w:rsid w:val="00FB54B8"/>
    <w:rsid w:val="00FB6AE2"/>
    <w:rsid w:val="00FB7B63"/>
    <w:rsid w:val="00FC1DBF"/>
    <w:rsid w:val="00FC3574"/>
    <w:rsid w:val="00FC423D"/>
    <w:rsid w:val="00FC6C20"/>
    <w:rsid w:val="00FC6C83"/>
    <w:rsid w:val="00FC6FE1"/>
    <w:rsid w:val="00FD764F"/>
    <w:rsid w:val="00FE09C3"/>
    <w:rsid w:val="00FE3055"/>
    <w:rsid w:val="00FE34BF"/>
    <w:rsid w:val="00FE6A2E"/>
    <w:rsid w:val="00FE75B1"/>
    <w:rsid w:val="00FF16EA"/>
    <w:rsid w:val="00FF2C97"/>
    <w:rsid w:val="00FF3BA2"/>
    <w:rsid w:val="00FF489C"/>
    <w:rsid w:val="00FF4945"/>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43353"/>
  <w15:docId w15:val="{7CA36012-782F-4D4F-9C78-0ECBC9A3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531"/>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basedOn w:val="Normal"/>
    <w:link w:val="FootnoteTextChar"/>
    <w:uiPriority w:val="99"/>
    <w:semiHidden/>
    <w:rsid w:val="00445C0C"/>
    <w:rPr>
      <w:sz w:val="20"/>
      <w:szCs w:val="20"/>
      <w:lang w:val="en-GB"/>
    </w:rPr>
  </w:style>
  <w:style w:type="character" w:customStyle="1" w:styleId="FootnoteTextChar">
    <w:name w:val="Footnote Text Char"/>
    <w:link w:val="FootnoteText"/>
    <w:uiPriority w:val="99"/>
    <w:semiHidden/>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uiPriority w:val="99"/>
    <w:semiHidden/>
    <w:unhideWhenUsed/>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D12A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90348">
      <w:bodyDiv w:val="1"/>
      <w:marLeft w:val="0"/>
      <w:marRight w:val="0"/>
      <w:marTop w:val="0"/>
      <w:marBottom w:val="0"/>
      <w:divBdr>
        <w:top w:val="none" w:sz="0" w:space="0" w:color="auto"/>
        <w:left w:val="none" w:sz="0" w:space="0" w:color="auto"/>
        <w:bottom w:val="none" w:sz="0" w:space="0" w:color="auto"/>
        <w:right w:val="none" w:sz="0" w:space="0" w:color="auto"/>
      </w:divBdr>
    </w:div>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DEF6-5E41-4FC5-86AE-1065497AC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22</Pages>
  <Words>4155</Words>
  <Characters>23689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27789</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450</cp:revision>
  <cp:lastPrinted>2025-07-25T04:28:00Z</cp:lastPrinted>
  <dcterms:created xsi:type="dcterms:W3CDTF">2025-07-25T05:45:00Z</dcterms:created>
  <dcterms:modified xsi:type="dcterms:W3CDTF">2025-07-31T16:05:00Z</dcterms:modified>
</cp:coreProperties>
</file>